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1A6" w:rsidRPr="009C61A6" w:rsidRDefault="009C61A6" w:rsidP="009C61A6">
      <w:pPr>
        <w:spacing w:after="0" w:line="0" w:lineRule="atLeast"/>
        <w:jc w:val="center"/>
        <w:rPr>
          <w:rFonts w:ascii="Times New Roman" w:hAnsi="Times New Roman" w:cs="Times New Roman"/>
          <w:b/>
          <w:sz w:val="24"/>
          <w:szCs w:val="24"/>
        </w:rPr>
      </w:pPr>
      <w:r w:rsidRPr="009C61A6">
        <w:rPr>
          <w:rFonts w:ascii="Times New Roman" w:hAnsi="Times New Roman" w:cs="Times New Roman"/>
          <w:b/>
          <w:sz w:val="24"/>
          <w:szCs w:val="24"/>
        </w:rPr>
        <w:t>Муниципальное бюджетное дошкольное образовательное учреждение</w:t>
      </w:r>
    </w:p>
    <w:p w:rsidR="009C61A6" w:rsidRPr="009C61A6" w:rsidRDefault="009C61A6" w:rsidP="009C61A6">
      <w:pPr>
        <w:spacing w:after="0" w:line="0" w:lineRule="atLeast"/>
        <w:jc w:val="center"/>
        <w:rPr>
          <w:rFonts w:ascii="Times New Roman" w:hAnsi="Times New Roman" w:cs="Times New Roman"/>
          <w:b/>
          <w:sz w:val="24"/>
          <w:szCs w:val="24"/>
        </w:rPr>
      </w:pPr>
      <w:r w:rsidRPr="009C61A6">
        <w:rPr>
          <w:rFonts w:ascii="Times New Roman" w:hAnsi="Times New Roman" w:cs="Times New Roman"/>
          <w:b/>
          <w:sz w:val="24"/>
          <w:szCs w:val="24"/>
        </w:rPr>
        <w:t>«Детский сад №54 «Звёздочка» с</w:t>
      </w:r>
      <w:proofErr w:type="gramStart"/>
      <w:r w:rsidRPr="009C61A6">
        <w:rPr>
          <w:rFonts w:ascii="Times New Roman" w:hAnsi="Times New Roman" w:cs="Times New Roman"/>
          <w:b/>
          <w:sz w:val="24"/>
          <w:szCs w:val="24"/>
        </w:rPr>
        <w:t>.О</w:t>
      </w:r>
      <w:proofErr w:type="gramEnd"/>
      <w:r w:rsidRPr="009C61A6">
        <w:rPr>
          <w:rFonts w:ascii="Times New Roman" w:hAnsi="Times New Roman" w:cs="Times New Roman"/>
          <w:b/>
          <w:sz w:val="24"/>
          <w:szCs w:val="24"/>
        </w:rPr>
        <w:t xml:space="preserve">синово </w:t>
      </w:r>
      <w:proofErr w:type="spellStart"/>
      <w:r w:rsidRPr="009C61A6">
        <w:rPr>
          <w:rFonts w:ascii="Times New Roman" w:hAnsi="Times New Roman" w:cs="Times New Roman"/>
          <w:b/>
          <w:sz w:val="24"/>
          <w:szCs w:val="24"/>
        </w:rPr>
        <w:t>Зеленодольского</w:t>
      </w:r>
      <w:proofErr w:type="spellEnd"/>
      <w:r w:rsidRPr="009C61A6">
        <w:rPr>
          <w:rFonts w:ascii="Times New Roman" w:hAnsi="Times New Roman" w:cs="Times New Roman"/>
          <w:b/>
          <w:sz w:val="24"/>
          <w:szCs w:val="24"/>
        </w:rPr>
        <w:t xml:space="preserve"> муниципального района</w:t>
      </w:r>
    </w:p>
    <w:p w:rsidR="009C61A6" w:rsidRPr="009C61A6" w:rsidRDefault="009C61A6" w:rsidP="009C61A6">
      <w:pPr>
        <w:spacing w:after="0" w:line="0" w:lineRule="atLeast"/>
        <w:jc w:val="center"/>
        <w:rPr>
          <w:rFonts w:ascii="Times New Roman" w:hAnsi="Times New Roman" w:cs="Times New Roman"/>
          <w:b/>
          <w:sz w:val="24"/>
          <w:szCs w:val="24"/>
        </w:rPr>
      </w:pPr>
      <w:r w:rsidRPr="009C61A6">
        <w:rPr>
          <w:rFonts w:ascii="Times New Roman" w:hAnsi="Times New Roman" w:cs="Times New Roman"/>
          <w:b/>
          <w:sz w:val="24"/>
          <w:szCs w:val="24"/>
        </w:rPr>
        <w:t xml:space="preserve"> Республики Татарстан»</w:t>
      </w:r>
    </w:p>
    <w:p w:rsidR="009C61A6" w:rsidRPr="009C61A6" w:rsidRDefault="009C61A6" w:rsidP="009C61A6">
      <w:pPr>
        <w:spacing w:after="0" w:line="0" w:lineRule="atLeast"/>
        <w:jc w:val="center"/>
        <w:rPr>
          <w:rFonts w:ascii="Times New Roman" w:hAnsi="Times New Roman" w:cs="Times New Roman"/>
          <w:sz w:val="24"/>
          <w:szCs w:val="24"/>
        </w:rPr>
      </w:pPr>
    </w:p>
    <w:p w:rsidR="009C61A6" w:rsidRPr="009C61A6" w:rsidRDefault="009C61A6" w:rsidP="009C61A6">
      <w:pPr>
        <w:spacing w:after="0" w:line="0" w:lineRule="atLeast"/>
        <w:jc w:val="center"/>
        <w:rPr>
          <w:rFonts w:ascii="Times New Roman" w:hAnsi="Times New Roman" w:cs="Times New Roman"/>
          <w:b/>
          <w:sz w:val="24"/>
          <w:szCs w:val="24"/>
        </w:rPr>
      </w:pPr>
      <w:r w:rsidRPr="009C61A6">
        <w:rPr>
          <w:rFonts w:ascii="Times New Roman" w:hAnsi="Times New Roman" w:cs="Times New Roman"/>
          <w:b/>
          <w:sz w:val="24"/>
          <w:szCs w:val="24"/>
        </w:rPr>
        <w:t xml:space="preserve">Татарстан </w:t>
      </w:r>
      <w:proofErr w:type="spellStart"/>
      <w:r w:rsidRPr="009C61A6">
        <w:rPr>
          <w:rFonts w:ascii="Times New Roman" w:hAnsi="Times New Roman" w:cs="Times New Roman"/>
          <w:b/>
          <w:sz w:val="24"/>
          <w:szCs w:val="24"/>
        </w:rPr>
        <w:t>Республикасы</w:t>
      </w:r>
      <w:proofErr w:type="spellEnd"/>
      <w:r w:rsidRPr="009C61A6">
        <w:rPr>
          <w:rFonts w:ascii="Times New Roman" w:hAnsi="Times New Roman" w:cs="Times New Roman"/>
          <w:b/>
          <w:sz w:val="24"/>
          <w:szCs w:val="24"/>
        </w:rPr>
        <w:t xml:space="preserve"> </w:t>
      </w:r>
    </w:p>
    <w:p w:rsidR="009C61A6" w:rsidRPr="009C61A6" w:rsidRDefault="009C61A6" w:rsidP="009C61A6">
      <w:pPr>
        <w:spacing w:after="0" w:line="0" w:lineRule="atLeast"/>
        <w:jc w:val="center"/>
        <w:rPr>
          <w:rFonts w:ascii="Times New Roman" w:hAnsi="Times New Roman" w:cs="Times New Roman"/>
          <w:b/>
          <w:sz w:val="24"/>
          <w:szCs w:val="24"/>
        </w:rPr>
      </w:pPr>
      <w:proofErr w:type="spellStart"/>
      <w:r w:rsidRPr="009C61A6">
        <w:rPr>
          <w:rFonts w:ascii="Times New Roman" w:hAnsi="Times New Roman" w:cs="Times New Roman"/>
          <w:b/>
          <w:sz w:val="24"/>
          <w:szCs w:val="24"/>
        </w:rPr>
        <w:t>Зеленодол</w:t>
      </w:r>
      <w:proofErr w:type="spellEnd"/>
      <w:r w:rsidRPr="009C61A6">
        <w:rPr>
          <w:rFonts w:ascii="Times New Roman" w:hAnsi="Times New Roman" w:cs="Times New Roman"/>
          <w:b/>
          <w:sz w:val="24"/>
          <w:szCs w:val="24"/>
        </w:rPr>
        <w:t xml:space="preserve"> </w:t>
      </w:r>
      <w:proofErr w:type="spellStart"/>
      <w:r w:rsidRPr="009C61A6">
        <w:rPr>
          <w:rFonts w:ascii="Times New Roman" w:hAnsi="Times New Roman" w:cs="Times New Roman"/>
          <w:b/>
          <w:sz w:val="24"/>
          <w:szCs w:val="24"/>
        </w:rPr>
        <w:t>муниципаль</w:t>
      </w:r>
      <w:proofErr w:type="spellEnd"/>
      <w:r w:rsidRPr="009C61A6">
        <w:rPr>
          <w:rFonts w:ascii="Times New Roman" w:hAnsi="Times New Roman" w:cs="Times New Roman"/>
          <w:b/>
          <w:sz w:val="24"/>
          <w:szCs w:val="24"/>
        </w:rPr>
        <w:t xml:space="preserve"> районы </w:t>
      </w:r>
    </w:p>
    <w:p w:rsidR="009C61A6" w:rsidRPr="009C61A6" w:rsidRDefault="009C61A6" w:rsidP="009C61A6">
      <w:pPr>
        <w:spacing w:after="0" w:line="0" w:lineRule="atLeast"/>
        <w:jc w:val="center"/>
        <w:rPr>
          <w:rFonts w:ascii="Times New Roman" w:hAnsi="Times New Roman" w:cs="Times New Roman"/>
          <w:b/>
          <w:sz w:val="24"/>
          <w:szCs w:val="24"/>
        </w:rPr>
      </w:pPr>
      <w:r w:rsidRPr="009C61A6">
        <w:rPr>
          <w:rFonts w:ascii="Times New Roman" w:hAnsi="Times New Roman" w:cs="Times New Roman"/>
          <w:b/>
          <w:sz w:val="24"/>
          <w:szCs w:val="24"/>
        </w:rPr>
        <w:t xml:space="preserve"> </w:t>
      </w:r>
      <w:proofErr w:type="spellStart"/>
      <w:r w:rsidRPr="009C61A6">
        <w:rPr>
          <w:rFonts w:ascii="Times New Roman" w:hAnsi="Times New Roman" w:cs="Times New Roman"/>
          <w:b/>
          <w:sz w:val="24"/>
          <w:szCs w:val="24"/>
        </w:rPr>
        <w:t>Осиново</w:t>
      </w:r>
      <w:proofErr w:type="spellEnd"/>
      <w:r w:rsidRPr="009C61A6">
        <w:rPr>
          <w:rFonts w:ascii="Times New Roman" w:hAnsi="Times New Roman" w:cs="Times New Roman"/>
          <w:b/>
          <w:sz w:val="24"/>
          <w:szCs w:val="24"/>
        </w:rPr>
        <w:t xml:space="preserve"> </w:t>
      </w:r>
      <w:proofErr w:type="spellStart"/>
      <w:r w:rsidRPr="009C61A6">
        <w:rPr>
          <w:rFonts w:ascii="Times New Roman" w:hAnsi="Times New Roman" w:cs="Times New Roman"/>
          <w:b/>
          <w:sz w:val="24"/>
          <w:szCs w:val="24"/>
        </w:rPr>
        <w:t>авылыны</w:t>
      </w:r>
      <w:proofErr w:type="spellEnd"/>
      <w:r w:rsidRPr="009C61A6">
        <w:rPr>
          <w:rFonts w:ascii="Times New Roman" w:hAnsi="Times New Roman" w:cs="Times New Roman"/>
          <w:b/>
          <w:sz w:val="24"/>
          <w:szCs w:val="24"/>
          <w:lang w:val="tt-RU"/>
        </w:rPr>
        <w:t>ң</w:t>
      </w:r>
      <w:r w:rsidRPr="009C61A6">
        <w:rPr>
          <w:rFonts w:ascii="Times New Roman" w:hAnsi="Times New Roman" w:cs="Times New Roman"/>
          <w:b/>
          <w:sz w:val="24"/>
          <w:szCs w:val="24"/>
        </w:rPr>
        <w:t xml:space="preserve"> 54 </w:t>
      </w:r>
      <w:proofErr w:type="spellStart"/>
      <w:r w:rsidRPr="009C61A6">
        <w:rPr>
          <w:rFonts w:ascii="Times New Roman" w:hAnsi="Times New Roman" w:cs="Times New Roman"/>
          <w:b/>
          <w:sz w:val="24"/>
          <w:szCs w:val="24"/>
        </w:rPr>
        <w:t>нче</w:t>
      </w:r>
      <w:proofErr w:type="spellEnd"/>
      <w:r w:rsidRPr="009C61A6">
        <w:rPr>
          <w:rFonts w:ascii="Times New Roman" w:hAnsi="Times New Roman" w:cs="Times New Roman"/>
          <w:b/>
          <w:sz w:val="24"/>
          <w:szCs w:val="24"/>
        </w:rPr>
        <w:t xml:space="preserve"> </w:t>
      </w:r>
      <w:proofErr w:type="spellStart"/>
      <w:r w:rsidRPr="009C61A6">
        <w:rPr>
          <w:rFonts w:ascii="Times New Roman" w:hAnsi="Times New Roman" w:cs="Times New Roman"/>
          <w:b/>
          <w:sz w:val="24"/>
          <w:szCs w:val="24"/>
        </w:rPr>
        <w:t>номерлы</w:t>
      </w:r>
      <w:proofErr w:type="spellEnd"/>
      <w:r w:rsidRPr="009C61A6">
        <w:rPr>
          <w:rFonts w:ascii="Times New Roman" w:hAnsi="Times New Roman" w:cs="Times New Roman"/>
          <w:b/>
          <w:sz w:val="24"/>
          <w:szCs w:val="24"/>
        </w:rPr>
        <w:t xml:space="preserve"> «</w:t>
      </w:r>
      <w:proofErr w:type="spellStart"/>
      <w:r w:rsidRPr="009C61A6">
        <w:rPr>
          <w:rFonts w:ascii="Times New Roman" w:hAnsi="Times New Roman" w:cs="Times New Roman"/>
          <w:b/>
          <w:sz w:val="24"/>
          <w:szCs w:val="24"/>
        </w:rPr>
        <w:t>Йолдызчык</w:t>
      </w:r>
      <w:proofErr w:type="spellEnd"/>
      <w:r w:rsidRPr="009C61A6">
        <w:rPr>
          <w:rFonts w:ascii="Times New Roman" w:hAnsi="Times New Roman" w:cs="Times New Roman"/>
          <w:b/>
          <w:sz w:val="24"/>
          <w:szCs w:val="24"/>
        </w:rPr>
        <w:t xml:space="preserve">» </w:t>
      </w:r>
      <w:proofErr w:type="spellStart"/>
      <w:r w:rsidRPr="009C61A6">
        <w:rPr>
          <w:rFonts w:ascii="Times New Roman" w:hAnsi="Times New Roman" w:cs="Times New Roman"/>
          <w:b/>
          <w:sz w:val="24"/>
          <w:szCs w:val="24"/>
        </w:rPr>
        <w:t>балалар</w:t>
      </w:r>
      <w:proofErr w:type="spellEnd"/>
      <w:r w:rsidRPr="009C61A6">
        <w:rPr>
          <w:rFonts w:ascii="Times New Roman" w:hAnsi="Times New Roman" w:cs="Times New Roman"/>
          <w:b/>
          <w:sz w:val="24"/>
          <w:szCs w:val="24"/>
        </w:rPr>
        <w:t xml:space="preserve"> </w:t>
      </w:r>
      <w:proofErr w:type="spellStart"/>
      <w:r w:rsidRPr="009C61A6">
        <w:rPr>
          <w:rFonts w:ascii="Times New Roman" w:hAnsi="Times New Roman" w:cs="Times New Roman"/>
          <w:b/>
          <w:sz w:val="24"/>
          <w:szCs w:val="24"/>
        </w:rPr>
        <w:t>бакчасы</w:t>
      </w:r>
      <w:proofErr w:type="spellEnd"/>
      <w:r w:rsidRPr="009C61A6">
        <w:rPr>
          <w:rFonts w:ascii="Times New Roman" w:hAnsi="Times New Roman" w:cs="Times New Roman"/>
          <w:b/>
          <w:sz w:val="24"/>
          <w:szCs w:val="24"/>
        </w:rPr>
        <w:t xml:space="preserve">» </w:t>
      </w:r>
    </w:p>
    <w:p w:rsidR="009C61A6" w:rsidRPr="009C61A6" w:rsidRDefault="009C61A6" w:rsidP="009C61A6">
      <w:pPr>
        <w:spacing w:after="0" w:line="0" w:lineRule="atLeast"/>
        <w:jc w:val="center"/>
        <w:rPr>
          <w:rFonts w:ascii="Times New Roman" w:hAnsi="Times New Roman" w:cs="Times New Roman"/>
          <w:b/>
          <w:sz w:val="24"/>
          <w:szCs w:val="24"/>
          <w:lang w:val="tt-RU"/>
        </w:rPr>
      </w:pPr>
      <w:proofErr w:type="spellStart"/>
      <w:r w:rsidRPr="009C61A6">
        <w:rPr>
          <w:rFonts w:ascii="Times New Roman" w:hAnsi="Times New Roman" w:cs="Times New Roman"/>
          <w:b/>
          <w:sz w:val="24"/>
          <w:szCs w:val="24"/>
        </w:rPr>
        <w:t>муниципаль</w:t>
      </w:r>
      <w:proofErr w:type="spellEnd"/>
      <w:r w:rsidRPr="009C61A6">
        <w:rPr>
          <w:rFonts w:ascii="Times New Roman" w:hAnsi="Times New Roman" w:cs="Times New Roman"/>
          <w:b/>
          <w:sz w:val="24"/>
          <w:szCs w:val="24"/>
        </w:rPr>
        <w:t xml:space="preserve">  бюджет </w:t>
      </w:r>
      <w:proofErr w:type="gramStart"/>
      <w:r w:rsidRPr="009C61A6">
        <w:rPr>
          <w:rFonts w:ascii="Times New Roman" w:hAnsi="Times New Roman" w:cs="Times New Roman"/>
          <w:b/>
          <w:sz w:val="24"/>
          <w:szCs w:val="24"/>
        </w:rPr>
        <w:t>м</w:t>
      </w:r>
      <w:proofErr w:type="gramEnd"/>
      <w:r w:rsidRPr="009C61A6">
        <w:rPr>
          <w:rFonts w:ascii="Times New Roman" w:hAnsi="Times New Roman" w:cs="Times New Roman"/>
          <w:b/>
          <w:sz w:val="24"/>
          <w:szCs w:val="24"/>
          <w:lang w:val="tt-RU"/>
        </w:rPr>
        <w:t>әктәпкәчә белем бирү  учреждениесе</w:t>
      </w:r>
    </w:p>
    <w:p w:rsidR="003B5D48" w:rsidRPr="009C61A6" w:rsidRDefault="003B5D48" w:rsidP="003B5D48">
      <w:pPr>
        <w:widowControl w:val="0"/>
        <w:rPr>
          <w:rFonts w:ascii="Times New Roman" w:hAnsi="Times New Roman" w:cs="Times New Roman"/>
          <w:b/>
          <w:color w:val="000000"/>
          <w:kern w:val="2"/>
          <w:sz w:val="24"/>
          <w:szCs w:val="24"/>
          <w:lang w:val="tt-RU" w:eastAsia="ko-KR"/>
        </w:rPr>
      </w:pPr>
    </w:p>
    <w:p w:rsidR="003B5D48" w:rsidRPr="009C61A6" w:rsidRDefault="003B5D48" w:rsidP="003B5D48">
      <w:pPr>
        <w:widowControl w:val="0"/>
        <w:jc w:val="center"/>
        <w:rPr>
          <w:rFonts w:ascii="Times New Roman" w:hAnsi="Times New Roman" w:cs="Times New Roman"/>
          <w:b/>
          <w:color w:val="000000"/>
          <w:kern w:val="2"/>
          <w:sz w:val="24"/>
          <w:szCs w:val="24"/>
          <w:lang w:eastAsia="ko-KR"/>
        </w:rPr>
      </w:pPr>
    </w:p>
    <w:tbl>
      <w:tblPr>
        <w:tblStyle w:val="aff0"/>
        <w:tblW w:w="0" w:type="auto"/>
        <w:tblLook w:val="04A0"/>
      </w:tblPr>
      <w:tblGrid>
        <w:gridCol w:w="5162"/>
        <w:gridCol w:w="5259"/>
      </w:tblGrid>
      <w:tr w:rsidR="009C61A6" w:rsidRPr="009C61A6" w:rsidTr="00C92603">
        <w:tc>
          <w:tcPr>
            <w:tcW w:w="7393" w:type="dxa"/>
          </w:tcPr>
          <w:p w:rsidR="009C61A6" w:rsidRPr="009C61A6" w:rsidRDefault="009C61A6" w:rsidP="00C92603">
            <w:pPr>
              <w:spacing w:line="0" w:lineRule="atLeast"/>
              <w:rPr>
                <w:rFonts w:ascii="Times New Roman" w:hAnsi="Times New Roman"/>
                <w:sz w:val="24"/>
                <w:szCs w:val="24"/>
              </w:rPr>
            </w:pPr>
            <w:r w:rsidRPr="009C61A6">
              <w:rPr>
                <w:rFonts w:ascii="Times New Roman" w:hAnsi="Times New Roman"/>
                <w:sz w:val="24"/>
                <w:szCs w:val="24"/>
              </w:rPr>
              <w:t xml:space="preserve">Принято </w:t>
            </w:r>
          </w:p>
          <w:p w:rsidR="009C61A6" w:rsidRPr="009C61A6" w:rsidRDefault="009C61A6" w:rsidP="00C92603">
            <w:pPr>
              <w:spacing w:line="0" w:lineRule="atLeast"/>
              <w:rPr>
                <w:rFonts w:ascii="Times New Roman" w:hAnsi="Times New Roman"/>
                <w:sz w:val="24"/>
                <w:szCs w:val="24"/>
              </w:rPr>
            </w:pPr>
            <w:r w:rsidRPr="009C61A6">
              <w:rPr>
                <w:rFonts w:ascii="Times New Roman" w:hAnsi="Times New Roman"/>
                <w:sz w:val="24"/>
                <w:szCs w:val="24"/>
              </w:rPr>
              <w:t>Педсовет №1 от 31.08.2021г</w:t>
            </w:r>
          </w:p>
          <w:p w:rsidR="009C61A6" w:rsidRPr="009C61A6" w:rsidRDefault="009C61A6" w:rsidP="00C92603">
            <w:pPr>
              <w:spacing w:line="0" w:lineRule="atLeast"/>
              <w:rPr>
                <w:rFonts w:ascii="Times New Roman" w:hAnsi="Times New Roman"/>
                <w:sz w:val="24"/>
                <w:szCs w:val="24"/>
              </w:rPr>
            </w:pPr>
            <w:r w:rsidRPr="009C61A6">
              <w:rPr>
                <w:rFonts w:ascii="Times New Roman" w:hAnsi="Times New Roman"/>
                <w:sz w:val="24"/>
                <w:szCs w:val="24"/>
              </w:rPr>
              <w:t xml:space="preserve">Старший воспитатель </w:t>
            </w:r>
            <w:proofErr w:type="gramStart"/>
            <w:r w:rsidRPr="009C61A6">
              <w:rPr>
                <w:rFonts w:ascii="Times New Roman" w:hAnsi="Times New Roman"/>
                <w:sz w:val="24"/>
                <w:szCs w:val="24"/>
              </w:rPr>
              <w:t>Графская</w:t>
            </w:r>
            <w:proofErr w:type="gramEnd"/>
            <w:r w:rsidRPr="009C61A6">
              <w:rPr>
                <w:rFonts w:ascii="Times New Roman" w:hAnsi="Times New Roman"/>
                <w:sz w:val="24"/>
                <w:szCs w:val="24"/>
              </w:rPr>
              <w:t xml:space="preserve"> Р.Р.        </w:t>
            </w:r>
          </w:p>
          <w:p w:rsidR="009C61A6" w:rsidRPr="009C61A6" w:rsidRDefault="009C61A6" w:rsidP="00C92603">
            <w:pPr>
              <w:tabs>
                <w:tab w:val="left" w:pos="8640"/>
              </w:tabs>
              <w:suppressAutoHyphens/>
              <w:spacing w:line="0" w:lineRule="atLeast"/>
              <w:rPr>
                <w:rFonts w:ascii="Times New Roman" w:hAnsi="Times New Roman"/>
                <w:b/>
                <w:sz w:val="24"/>
                <w:szCs w:val="24"/>
                <w:lang w:eastAsia="zh-CN"/>
              </w:rPr>
            </w:pPr>
            <w:r w:rsidRPr="009C61A6">
              <w:rPr>
                <w:rFonts w:ascii="Times New Roman" w:hAnsi="Times New Roman"/>
                <w:b/>
                <w:sz w:val="24"/>
                <w:szCs w:val="24"/>
                <w:lang w:eastAsia="zh-CN"/>
              </w:rPr>
              <w:t>___________</w:t>
            </w:r>
          </w:p>
        </w:tc>
        <w:tc>
          <w:tcPr>
            <w:tcW w:w="7393" w:type="dxa"/>
          </w:tcPr>
          <w:p w:rsidR="009C61A6" w:rsidRPr="009C61A6" w:rsidRDefault="009C61A6" w:rsidP="00C92603">
            <w:pPr>
              <w:spacing w:line="0" w:lineRule="atLeast"/>
              <w:rPr>
                <w:rFonts w:ascii="Times New Roman" w:hAnsi="Times New Roman"/>
                <w:sz w:val="24"/>
                <w:szCs w:val="24"/>
              </w:rPr>
            </w:pPr>
            <w:r w:rsidRPr="009C61A6">
              <w:rPr>
                <w:rFonts w:ascii="Times New Roman" w:hAnsi="Times New Roman"/>
                <w:b/>
                <w:sz w:val="24"/>
                <w:szCs w:val="24"/>
                <w:lang w:eastAsia="zh-CN"/>
              </w:rPr>
              <w:t xml:space="preserve">                                                                                            Утверждаю</w:t>
            </w:r>
            <w:r w:rsidRPr="009C61A6">
              <w:rPr>
                <w:rFonts w:ascii="Times New Roman" w:hAnsi="Times New Roman"/>
                <w:sz w:val="24"/>
                <w:szCs w:val="24"/>
                <w:lang w:eastAsia="zh-CN"/>
              </w:rPr>
              <w:t xml:space="preserve">                                                                                </w:t>
            </w:r>
            <w:r w:rsidRPr="009C61A6">
              <w:rPr>
                <w:rFonts w:ascii="Times New Roman" w:hAnsi="Times New Roman"/>
                <w:b/>
                <w:sz w:val="24"/>
                <w:szCs w:val="24"/>
                <w:lang w:eastAsia="zh-CN"/>
              </w:rPr>
              <w:t>Заведующий МБДОУ №54 «Звёздочка»</w:t>
            </w:r>
          </w:p>
          <w:p w:rsidR="009C61A6" w:rsidRPr="009C61A6" w:rsidRDefault="009C61A6" w:rsidP="00C92603">
            <w:pPr>
              <w:tabs>
                <w:tab w:val="left" w:pos="8640"/>
              </w:tabs>
              <w:suppressAutoHyphens/>
              <w:spacing w:line="0" w:lineRule="atLeast"/>
              <w:rPr>
                <w:rFonts w:ascii="Times New Roman" w:hAnsi="Times New Roman"/>
                <w:b/>
                <w:sz w:val="24"/>
                <w:szCs w:val="24"/>
                <w:lang w:eastAsia="zh-CN"/>
              </w:rPr>
            </w:pPr>
            <w:r w:rsidRPr="009C61A6">
              <w:rPr>
                <w:rFonts w:ascii="Times New Roman" w:hAnsi="Times New Roman"/>
                <w:b/>
                <w:sz w:val="24"/>
                <w:szCs w:val="24"/>
                <w:lang w:eastAsia="zh-CN"/>
              </w:rPr>
              <w:t>_________ Г.Т. Рахматуллина</w:t>
            </w:r>
          </w:p>
          <w:p w:rsidR="009C61A6" w:rsidRPr="009C61A6" w:rsidRDefault="009C61A6" w:rsidP="00C92603">
            <w:pPr>
              <w:tabs>
                <w:tab w:val="left" w:pos="8640"/>
              </w:tabs>
              <w:suppressAutoHyphens/>
              <w:spacing w:line="0" w:lineRule="atLeast"/>
              <w:rPr>
                <w:rFonts w:ascii="Times New Roman" w:hAnsi="Times New Roman"/>
                <w:b/>
                <w:sz w:val="24"/>
                <w:szCs w:val="24"/>
                <w:lang w:eastAsia="zh-CN"/>
              </w:rPr>
            </w:pPr>
            <w:r>
              <w:rPr>
                <w:rFonts w:ascii="Times New Roman" w:hAnsi="Times New Roman"/>
                <w:b/>
                <w:sz w:val="24"/>
                <w:szCs w:val="24"/>
                <w:lang w:eastAsia="zh-CN"/>
              </w:rPr>
              <w:t xml:space="preserve"> Приказ № 74 от «31» августа</w:t>
            </w:r>
            <w:r w:rsidRPr="009C61A6">
              <w:rPr>
                <w:rFonts w:ascii="Times New Roman" w:hAnsi="Times New Roman"/>
                <w:b/>
                <w:sz w:val="24"/>
                <w:szCs w:val="24"/>
                <w:lang w:eastAsia="zh-CN"/>
              </w:rPr>
              <w:t xml:space="preserve"> 2021г.</w:t>
            </w:r>
          </w:p>
          <w:p w:rsidR="009C61A6" w:rsidRPr="009C61A6" w:rsidRDefault="009C61A6" w:rsidP="00C92603">
            <w:pPr>
              <w:tabs>
                <w:tab w:val="left" w:pos="8640"/>
              </w:tabs>
              <w:suppressAutoHyphens/>
              <w:spacing w:line="0" w:lineRule="atLeast"/>
              <w:jc w:val="right"/>
              <w:rPr>
                <w:rFonts w:ascii="Times New Roman" w:hAnsi="Times New Roman"/>
                <w:b/>
                <w:sz w:val="24"/>
                <w:szCs w:val="24"/>
                <w:lang w:eastAsia="zh-CN"/>
              </w:rPr>
            </w:pPr>
          </w:p>
        </w:tc>
      </w:tr>
    </w:tbl>
    <w:p w:rsidR="009C61A6" w:rsidRPr="009C61A6" w:rsidRDefault="009C61A6" w:rsidP="009C61A6">
      <w:pPr>
        <w:spacing w:after="0" w:line="0" w:lineRule="atLeast"/>
        <w:jc w:val="both"/>
        <w:rPr>
          <w:rFonts w:ascii="Times New Roman" w:hAnsi="Times New Roman" w:cs="Times New Roman"/>
          <w:sz w:val="24"/>
          <w:szCs w:val="24"/>
          <w:lang w:val="tt-RU"/>
        </w:rPr>
      </w:pPr>
      <w:r w:rsidRPr="009C61A6">
        <w:rPr>
          <w:rFonts w:ascii="Times New Roman" w:hAnsi="Times New Roman" w:cs="Times New Roman"/>
          <w:sz w:val="24"/>
          <w:szCs w:val="24"/>
        </w:rPr>
        <w:t xml:space="preserve">   </w:t>
      </w:r>
    </w:p>
    <w:p w:rsidR="003B5D48" w:rsidRPr="009C61A6" w:rsidRDefault="003B5D48" w:rsidP="003B5D48">
      <w:pPr>
        <w:widowControl w:val="0"/>
        <w:jc w:val="center"/>
        <w:rPr>
          <w:rFonts w:ascii="Times New Roman" w:hAnsi="Times New Roman" w:cs="Times New Roman"/>
          <w:b/>
          <w:color w:val="000000"/>
          <w:kern w:val="2"/>
          <w:sz w:val="24"/>
          <w:szCs w:val="24"/>
          <w:lang w:eastAsia="ko-KR"/>
        </w:rPr>
      </w:pPr>
    </w:p>
    <w:p w:rsidR="003B5D48" w:rsidRPr="009C61A6" w:rsidRDefault="003B5D48" w:rsidP="003B5D48">
      <w:pPr>
        <w:jc w:val="center"/>
        <w:rPr>
          <w:rFonts w:ascii="Times New Roman" w:hAnsi="Times New Roman" w:cs="Times New Roman"/>
          <w:b/>
          <w:color w:val="000000"/>
          <w:sz w:val="28"/>
          <w:szCs w:val="28"/>
        </w:rPr>
      </w:pPr>
      <w:r w:rsidRPr="009C61A6">
        <w:rPr>
          <w:rFonts w:ascii="Times New Roman" w:hAnsi="Times New Roman" w:cs="Times New Roman"/>
          <w:b/>
          <w:color w:val="000000"/>
          <w:kern w:val="2"/>
          <w:sz w:val="28"/>
          <w:szCs w:val="28"/>
          <w:lang w:eastAsia="ko-KR"/>
        </w:rPr>
        <w:t>РАБОЧАЯ ПРОГРАММА ВОСПИТАНИЯ</w:t>
      </w:r>
      <w:r w:rsidRPr="009C61A6">
        <w:rPr>
          <w:rFonts w:ascii="Times New Roman" w:hAnsi="Times New Roman" w:cs="Times New Roman"/>
          <w:b/>
          <w:color w:val="000000"/>
          <w:sz w:val="28"/>
          <w:szCs w:val="28"/>
        </w:rPr>
        <w:t xml:space="preserve"> </w:t>
      </w:r>
    </w:p>
    <w:p w:rsidR="003B5D48" w:rsidRPr="009C61A6" w:rsidRDefault="003B5D48" w:rsidP="003B5D48">
      <w:pPr>
        <w:jc w:val="center"/>
        <w:rPr>
          <w:rFonts w:ascii="Times New Roman" w:hAnsi="Times New Roman" w:cs="Times New Roman"/>
          <w:b/>
          <w:color w:val="000000"/>
          <w:kern w:val="2"/>
          <w:sz w:val="28"/>
          <w:szCs w:val="28"/>
          <w:lang w:eastAsia="ko-KR"/>
        </w:rPr>
      </w:pPr>
      <w:r w:rsidRPr="009C61A6">
        <w:rPr>
          <w:rFonts w:ascii="Times New Roman" w:hAnsi="Times New Roman" w:cs="Times New Roman"/>
          <w:b/>
          <w:color w:val="000000"/>
          <w:kern w:val="2"/>
          <w:sz w:val="28"/>
          <w:szCs w:val="28"/>
          <w:lang w:eastAsia="ko-KR"/>
        </w:rPr>
        <w:t xml:space="preserve">Муниципального бюджетного дошкольного образовательного учреждения «Детский сад </w:t>
      </w:r>
      <w:r w:rsidR="009C61A6">
        <w:rPr>
          <w:rFonts w:ascii="Times New Roman" w:hAnsi="Times New Roman" w:cs="Times New Roman"/>
          <w:b/>
          <w:color w:val="000000"/>
          <w:kern w:val="2"/>
          <w:sz w:val="28"/>
          <w:szCs w:val="28"/>
          <w:lang w:eastAsia="ko-KR"/>
        </w:rPr>
        <w:t>№54 «Звёздочка» с</w:t>
      </w:r>
      <w:proofErr w:type="gramStart"/>
      <w:r w:rsidR="009C61A6">
        <w:rPr>
          <w:rFonts w:ascii="Times New Roman" w:hAnsi="Times New Roman" w:cs="Times New Roman"/>
          <w:b/>
          <w:color w:val="000000"/>
          <w:kern w:val="2"/>
          <w:sz w:val="28"/>
          <w:szCs w:val="28"/>
          <w:lang w:eastAsia="ko-KR"/>
        </w:rPr>
        <w:t>.О</w:t>
      </w:r>
      <w:proofErr w:type="gramEnd"/>
      <w:r w:rsidR="009C61A6">
        <w:rPr>
          <w:rFonts w:ascii="Times New Roman" w:hAnsi="Times New Roman" w:cs="Times New Roman"/>
          <w:b/>
          <w:color w:val="000000"/>
          <w:kern w:val="2"/>
          <w:sz w:val="28"/>
          <w:szCs w:val="28"/>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b/>
          <w:color w:val="000000"/>
          <w:kern w:val="2"/>
          <w:sz w:val="28"/>
          <w:szCs w:val="28"/>
          <w:lang w:eastAsia="ko-KR"/>
        </w:rPr>
        <w:t>Зеленодольского</w:t>
      </w:r>
      <w:proofErr w:type="spellEnd"/>
      <w:r w:rsidRPr="009C61A6">
        <w:rPr>
          <w:rFonts w:ascii="Times New Roman" w:hAnsi="Times New Roman" w:cs="Times New Roman"/>
          <w:b/>
          <w:color w:val="000000"/>
          <w:kern w:val="2"/>
          <w:sz w:val="28"/>
          <w:szCs w:val="28"/>
          <w:lang w:eastAsia="ko-KR"/>
        </w:rPr>
        <w:t xml:space="preserve"> муниципального района Республики Татарстан»</w:t>
      </w:r>
    </w:p>
    <w:p w:rsidR="003B5D48" w:rsidRPr="00EF7D8A" w:rsidRDefault="003B5D48" w:rsidP="003B5D48">
      <w:pPr>
        <w:jc w:val="center"/>
        <w:rPr>
          <w:rFonts w:ascii="Times New Roman" w:hAnsi="Times New Roman" w:cs="Times New Roman"/>
          <w:b/>
          <w:color w:val="000000"/>
          <w:kern w:val="2"/>
          <w:sz w:val="24"/>
          <w:szCs w:val="24"/>
          <w:lang w:eastAsia="ko-KR"/>
        </w:rPr>
      </w:pPr>
      <w:r w:rsidRPr="00EF7D8A">
        <w:rPr>
          <w:rFonts w:ascii="Times New Roman" w:hAnsi="Times New Roman" w:cs="Times New Roman"/>
          <w:b/>
          <w:color w:val="000000"/>
          <w:sz w:val="24"/>
          <w:szCs w:val="24"/>
        </w:rPr>
        <w:t>РЕАЛИЗУЮЩЕГО ОБРАЗОВАТЕЛЬНУЮ ПРОГРАММУ ДОШКОЛЬНОГО ОБРАЗОВАНИ</w:t>
      </w:r>
      <w:r w:rsidRPr="00EF7D8A">
        <w:rPr>
          <w:rFonts w:ascii="Times New Roman" w:hAnsi="Times New Roman" w:cs="Times New Roman"/>
          <w:b/>
          <w:color w:val="000000"/>
          <w:kern w:val="2"/>
          <w:sz w:val="24"/>
          <w:szCs w:val="24"/>
          <w:lang w:eastAsia="ko-KR"/>
        </w:rPr>
        <w:t>Я</w:t>
      </w:r>
    </w:p>
    <w:p w:rsidR="009C61A6" w:rsidRPr="00E14481" w:rsidRDefault="009C61A6" w:rsidP="009C61A6">
      <w:pPr>
        <w:spacing w:after="0" w:line="0" w:lineRule="atLeast"/>
        <w:jc w:val="center"/>
        <w:outlineLvl w:val="3"/>
        <w:rPr>
          <w:rFonts w:ascii="Times New Roman" w:hAnsi="Times New Roman" w:cs="Times New Roman"/>
          <w:b/>
          <w:sz w:val="28"/>
          <w:szCs w:val="28"/>
          <w:lang w:val="tt-RU"/>
        </w:rPr>
      </w:pPr>
      <w:r w:rsidRPr="009C61A6">
        <w:rPr>
          <w:rFonts w:ascii="Times New Roman" w:hAnsi="Times New Roman" w:cs="Times New Roman"/>
          <w:b/>
          <w:color w:val="000000"/>
          <w:kern w:val="2"/>
          <w:sz w:val="28"/>
          <w:szCs w:val="28"/>
          <w:lang w:eastAsia="ko-KR"/>
        </w:rPr>
        <w:tab/>
      </w:r>
      <w:r w:rsidR="00E14481" w:rsidRPr="00E14481">
        <w:rPr>
          <w:rFonts w:ascii="Times New Roman" w:hAnsi="Times New Roman" w:cs="Times New Roman"/>
          <w:b/>
          <w:sz w:val="28"/>
          <w:szCs w:val="28"/>
          <w:lang w:val="tt-RU"/>
        </w:rPr>
        <w:t>Тәрбия  буенча эш  программасы</w:t>
      </w:r>
    </w:p>
    <w:p w:rsidR="009C61A6" w:rsidRPr="009C61A6" w:rsidRDefault="009C61A6" w:rsidP="009C61A6">
      <w:pPr>
        <w:spacing w:after="0" w:line="0" w:lineRule="atLeast"/>
        <w:jc w:val="center"/>
        <w:rPr>
          <w:rFonts w:ascii="Times New Roman" w:hAnsi="Times New Roman" w:cs="Times New Roman"/>
          <w:b/>
          <w:sz w:val="28"/>
          <w:szCs w:val="28"/>
        </w:rPr>
      </w:pPr>
      <w:r w:rsidRPr="009C61A6">
        <w:rPr>
          <w:rFonts w:ascii="Times New Roman" w:hAnsi="Times New Roman" w:cs="Times New Roman"/>
          <w:b/>
          <w:sz w:val="28"/>
          <w:szCs w:val="28"/>
        </w:rPr>
        <w:t xml:space="preserve">Татарстан </w:t>
      </w:r>
      <w:proofErr w:type="spellStart"/>
      <w:r w:rsidRPr="009C61A6">
        <w:rPr>
          <w:rFonts w:ascii="Times New Roman" w:hAnsi="Times New Roman" w:cs="Times New Roman"/>
          <w:b/>
          <w:sz w:val="28"/>
          <w:szCs w:val="28"/>
        </w:rPr>
        <w:t>Республикасы</w:t>
      </w:r>
      <w:proofErr w:type="spellEnd"/>
      <w:r w:rsidRPr="009C61A6">
        <w:rPr>
          <w:rFonts w:ascii="Times New Roman" w:hAnsi="Times New Roman" w:cs="Times New Roman"/>
          <w:b/>
          <w:sz w:val="28"/>
          <w:szCs w:val="28"/>
        </w:rPr>
        <w:t xml:space="preserve">    </w:t>
      </w:r>
      <w:proofErr w:type="spellStart"/>
      <w:r w:rsidRPr="009C61A6">
        <w:rPr>
          <w:rFonts w:ascii="Times New Roman" w:hAnsi="Times New Roman" w:cs="Times New Roman"/>
          <w:b/>
          <w:sz w:val="28"/>
          <w:szCs w:val="28"/>
        </w:rPr>
        <w:t>Зеленодол</w:t>
      </w:r>
      <w:proofErr w:type="spellEnd"/>
      <w:r w:rsidRPr="009C61A6">
        <w:rPr>
          <w:rFonts w:ascii="Times New Roman" w:hAnsi="Times New Roman" w:cs="Times New Roman"/>
          <w:b/>
          <w:sz w:val="28"/>
          <w:szCs w:val="28"/>
        </w:rPr>
        <w:t xml:space="preserve"> </w:t>
      </w:r>
      <w:proofErr w:type="spellStart"/>
      <w:r w:rsidRPr="009C61A6">
        <w:rPr>
          <w:rFonts w:ascii="Times New Roman" w:hAnsi="Times New Roman" w:cs="Times New Roman"/>
          <w:b/>
          <w:sz w:val="28"/>
          <w:szCs w:val="28"/>
        </w:rPr>
        <w:t>муниципаль</w:t>
      </w:r>
      <w:proofErr w:type="spellEnd"/>
      <w:r w:rsidRPr="009C61A6">
        <w:rPr>
          <w:rFonts w:ascii="Times New Roman" w:hAnsi="Times New Roman" w:cs="Times New Roman"/>
          <w:b/>
          <w:sz w:val="28"/>
          <w:szCs w:val="28"/>
        </w:rPr>
        <w:t xml:space="preserve"> районы   </w:t>
      </w:r>
      <w:proofErr w:type="spellStart"/>
      <w:r w:rsidRPr="009C61A6">
        <w:rPr>
          <w:rFonts w:ascii="Times New Roman" w:hAnsi="Times New Roman" w:cs="Times New Roman"/>
          <w:b/>
          <w:sz w:val="28"/>
          <w:szCs w:val="28"/>
        </w:rPr>
        <w:t>Осиново</w:t>
      </w:r>
      <w:proofErr w:type="spellEnd"/>
      <w:r w:rsidRPr="009C61A6">
        <w:rPr>
          <w:rFonts w:ascii="Times New Roman" w:hAnsi="Times New Roman" w:cs="Times New Roman"/>
          <w:b/>
          <w:sz w:val="28"/>
          <w:szCs w:val="28"/>
        </w:rPr>
        <w:t xml:space="preserve"> </w:t>
      </w:r>
      <w:proofErr w:type="spellStart"/>
      <w:r w:rsidRPr="009C61A6">
        <w:rPr>
          <w:rFonts w:ascii="Times New Roman" w:hAnsi="Times New Roman" w:cs="Times New Roman"/>
          <w:b/>
          <w:sz w:val="28"/>
          <w:szCs w:val="28"/>
        </w:rPr>
        <w:t>авылыны</w:t>
      </w:r>
      <w:proofErr w:type="spellEnd"/>
      <w:r w:rsidRPr="009C61A6">
        <w:rPr>
          <w:rFonts w:ascii="Times New Roman" w:hAnsi="Times New Roman" w:cs="Times New Roman"/>
          <w:sz w:val="28"/>
          <w:szCs w:val="28"/>
          <w:lang w:val="tt-RU"/>
        </w:rPr>
        <w:t>ң</w:t>
      </w:r>
      <w:r w:rsidRPr="009C61A6">
        <w:rPr>
          <w:rFonts w:ascii="Times New Roman" w:hAnsi="Times New Roman" w:cs="Times New Roman"/>
          <w:b/>
          <w:sz w:val="28"/>
          <w:szCs w:val="28"/>
        </w:rPr>
        <w:t xml:space="preserve"> 54 </w:t>
      </w:r>
      <w:proofErr w:type="spellStart"/>
      <w:r w:rsidRPr="009C61A6">
        <w:rPr>
          <w:rFonts w:ascii="Times New Roman" w:hAnsi="Times New Roman" w:cs="Times New Roman"/>
          <w:b/>
          <w:sz w:val="28"/>
          <w:szCs w:val="28"/>
        </w:rPr>
        <w:t>нче</w:t>
      </w:r>
      <w:proofErr w:type="spellEnd"/>
      <w:r w:rsidRPr="009C61A6">
        <w:rPr>
          <w:rFonts w:ascii="Times New Roman" w:hAnsi="Times New Roman" w:cs="Times New Roman"/>
          <w:b/>
          <w:sz w:val="28"/>
          <w:szCs w:val="28"/>
        </w:rPr>
        <w:t xml:space="preserve"> </w:t>
      </w:r>
      <w:proofErr w:type="spellStart"/>
      <w:r w:rsidRPr="009C61A6">
        <w:rPr>
          <w:rFonts w:ascii="Times New Roman" w:hAnsi="Times New Roman" w:cs="Times New Roman"/>
          <w:b/>
          <w:sz w:val="28"/>
          <w:szCs w:val="28"/>
        </w:rPr>
        <w:t>номерлы</w:t>
      </w:r>
      <w:proofErr w:type="spellEnd"/>
    </w:p>
    <w:p w:rsidR="003B5D48" w:rsidRDefault="009C61A6" w:rsidP="00EF2366">
      <w:pPr>
        <w:spacing w:after="0" w:line="0" w:lineRule="atLeast"/>
        <w:jc w:val="center"/>
        <w:rPr>
          <w:rFonts w:ascii="Times New Roman" w:hAnsi="Times New Roman" w:cs="Times New Roman"/>
          <w:b/>
          <w:sz w:val="28"/>
          <w:szCs w:val="28"/>
          <w:lang w:val="tt-RU"/>
        </w:rPr>
      </w:pPr>
      <w:r w:rsidRPr="009C61A6">
        <w:rPr>
          <w:rFonts w:ascii="Times New Roman" w:hAnsi="Times New Roman" w:cs="Times New Roman"/>
          <w:b/>
          <w:sz w:val="28"/>
          <w:szCs w:val="28"/>
        </w:rPr>
        <w:t>«</w:t>
      </w:r>
      <w:proofErr w:type="spellStart"/>
      <w:r w:rsidRPr="009C61A6">
        <w:rPr>
          <w:rFonts w:ascii="Times New Roman" w:hAnsi="Times New Roman" w:cs="Times New Roman"/>
          <w:b/>
          <w:sz w:val="28"/>
          <w:szCs w:val="28"/>
        </w:rPr>
        <w:t>Йолдызчык</w:t>
      </w:r>
      <w:proofErr w:type="spellEnd"/>
      <w:r w:rsidRPr="009C61A6">
        <w:rPr>
          <w:rFonts w:ascii="Times New Roman" w:hAnsi="Times New Roman" w:cs="Times New Roman"/>
          <w:b/>
          <w:sz w:val="28"/>
          <w:szCs w:val="28"/>
        </w:rPr>
        <w:t xml:space="preserve">» </w:t>
      </w:r>
      <w:proofErr w:type="spellStart"/>
      <w:r w:rsidRPr="009C61A6">
        <w:rPr>
          <w:rFonts w:ascii="Times New Roman" w:hAnsi="Times New Roman" w:cs="Times New Roman"/>
          <w:b/>
          <w:sz w:val="28"/>
          <w:szCs w:val="28"/>
        </w:rPr>
        <w:t>балалар</w:t>
      </w:r>
      <w:proofErr w:type="spellEnd"/>
      <w:r w:rsidRPr="009C61A6">
        <w:rPr>
          <w:rFonts w:ascii="Times New Roman" w:hAnsi="Times New Roman" w:cs="Times New Roman"/>
          <w:b/>
          <w:sz w:val="28"/>
          <w:szCs w:val="28"/>
        </w:rPr>
        <w:t xml:space="preserve"> </w:t>
      </w:r>
      <w:proofErr w:type="spellStart"/>
      <w:r w:rsidRPr="009C61A6">
        <w:rPr>
          <w:rFonts w:ascii="Times New Roman" w:hAnsi="Times New Roman" w:cs="Times New Roman"/>
          <w:b/>
          <w:sz w:val="28"/>
          <w:szCs w:val="28"/>
        </w:rPr>
        <w:t>бакчасы</w:t>
      </w:r>
      <w:proofErr w:type="spellEnd"/>
      <w:r w:rsidRPr="009C61A6">
        <w:rPr>
          <w:rFonts w:ascii="Times New Roman" w:hAnsi="Times New Roman" w:cs="Times New Roman"/>
          <w:b/>
          <w:sz w:val="28"/>
          <w:szCs w:val="28"/>
        </w:rPr>
        <w:t xml:space="preserve">» </w:t>
      </w:r>
      <w:proofErr w:type="spellStart"/>
      <w:r w:rsidRPr="009C61A6">
        <w:rPr>
          <w:rFonts w:ascii="Times New Roman" w:hAnsi="Times New Roman" w:cs="Times New Roman"/>
          <w:b/>
          <w:sz w:val="28"/>
          <w:szCs w:val="28"/>
        </w:rPr>
        <w:t>муниципаль</w:t>
      </w:r>
      <w:proofErr w:type="spellEnd"/>
      <w:r w:rsidRPr="009C61A6">
        <w:rPr>
          <w:rFonts w:ascii="Times New Roman" w:hAnsi="Times New Roman" w:cs="Times New Roman"/>
          <w:b/>
          <w:sz w:val="28"/>
          <w:szCs w:val="28"/>
        </w:rPr>
        <w:t xml:space="preserve">  бюджет </w:t>
      </w:r>
      <w:proofErr w:type="gramStart"/>
      <w:r w:rsidRPr="009C61A6">
        <w:rPr>
          <w:rFonts w:ascii="Times New Roman" w:hAnsi="Times New Roman" w:cs="Times New Roman"/>
          <w:b/>
          <w:sz w:val="28"/>
          <w:szCs w:val="28"/>
        </w:rPr>
        <w:t>м</w:t>
      </w:r>
      <w:proofErr w:type="gramEnd"/>
      <w:r w:rsidRPr="009C61A6">
        <w:rPr>
          <w:rFonts w:ascii="Times New Roman" w:hAnsi="Times New Roman" w:cs="Times New Roman"/>
          <w:b/>
          <w:sz w:val="28"/>
          <w:szCs w:val="28"/>
          <w:lang w:val="tt-RU"/>
        </w:rPr>
        <w:t>әктәпкәчә белем бирү  учреждениесе</w:t>
      </w:r>
      <w:r w:rsidR="00EF2366">
        <w:rPr>
          <w:rFonts w:ascii="Times New Roman" w:hAnsi="Times New Roman" w:cs="Times New Roman"/>
          <w:b/>
          <w:sz w:val="28"/>
          <w:szCs w:val="28"/>
          <w:lang w:val="tt-RU"/>
        </w:rPr>
        <w:t>нең 2021-2025</w:t>
      </w:r>
      <w:r w:rsidRPr="009C61A6">
        <w:rPr>
          <w:rFonts w:ascii="Times New Roman" w:hAnsi="Times New Roman" w:cs="Times New Roman"/>
          <w:b/>
          <w:sz w:val="28"/>
          <w:szCs w:val="28"/>
          <w:lang w:val="tt-RU"/>
        </w:rPr>
        <w:t xml:space="preserve"> елына.</w:t>
      </w:r>
    </w:p>
    <w:p w:rsidR="00EF2366" w:rsidRDefault="00EF2366" w:rsidP="00EF2366">
      <w:pPr>
        <w:spacing w:after="0" w:line="0" w:lineRule="atLeast"/>
        <w:jc w:val="center"/>
        <w:rPr>
          <w:rFonts w:ascii="Times New Roman" w:hAnsi="Times New Roman" w:cs="Times New Roman"/>
          <w:b/>
          <w:sz w:val="28"/>
          <w:szCs w:val="28"/>
          <w:lang w:val="tt-RU"/>
        </w:rPr>
      </w:pPr>
    </w:p>
    <w:p w:rsidR="00EF2366" w:rsidRDefault="00EF2366" w:rsidP="00EF2366">
      <w:pPr>
        <w:spacing w:after="0" w:line="0" w:lineRule="atLeast"/>
        <w:jc w:val="center"/>
        <w:rPr>
          <w:rFonts w:ascii="Times New Roman" w:hAnsi="Times New Roman" w:cs="Times New Roman"/>
          <w:b/>
          <w:sz w:val="28"/>
          <w:szCs w:val="28"/>
          <w:lang w:val="tt-RU"/>
        </w:rPr>
      </w:pPr>
    </w:p>
    <w:p w:rsidR="00EF2366" w:rsidRDefault="00EF2366" w:rsidP="00EF2366">
      <w:pPr>
        <w:spacing w:after="0" w:line="0" w:lineRule="atLeast"/>
        <w:jc w:val="center"/>
        <w:rPr>
          <w:rFonts w:ascii="Times New Roman" w:hAnsi="Times New Roman" w:cs="Times New Roman"/>
          <w:b/>
          <w:sz w:val="28"/>
          <w:szCs w:val="28"/>
          <w:lang w:val="tt-RU"/>
        </w:rPr>
      </w:pPr>
    </w:p>
    <w:p w:rsidR="00EF2366" w:rsidRDefault="00EF2366" w:rsidP="00EF2366">
      <w:pPr>
        <w:spacing w:after="0" w:line="0" w:lineRule="atLeast"/>
        <w:jc w:val="center"/>
        <w:rPr>
          <w:rFonts w:ascii="Times New Roman" w:hAnsi="Times New Roman" w:cs="Times New Roman"/>
          <w:b/>
          <w:sz w:val="28"/>
          <w:szCs w:val="28"/>
          <w:lang w:val="tt-RU"/>
        </w:rPr>
      </w:pPr>
    </w:p>
    <w:p w:rsidR="00EF2366" w:rsidRDefault="00EF2366" w:rsidP="00EF2366">
      <w:pPr>
        <w:spacing w:after="0" w:line="0" w:lineRule="atLeast"/>
        <w:jc w:val="center"/>
        <w:rPr>
          <w:rFonts w:ascii="Times New Roman" w:hAnsi="Times New Roman" w:cs="Times New Roman"/>
          <w:b/>
          <w:sz w:val="28"/>
          <w:szCs w:val="28"/>
          <w:lang w:val="tt-RU"/>
        </w:rPr>
      </w:pPr>
    </w:p>
    <w:p w:rsidR="00EF2366" w:rsidRDefault="00EF2366" w:rsidP="00EF2366">
      <w:pPr>
        <w:spacing w:after="0" w:line="0" w:lineRule="atLeast"/>
        <w:jc w:val="center"/>
        <w:rPr>
          <w:rFonts w:ascii="Times New Roman" w:hAnsi="Times New Roman" w:cs="Times New Roman"/>
          <w:b/>
          <w:sz w:val="28"/>
          <w:szCs w:val="28"/>
          <w:lang w:val="tt-RU"/>
        </w:rPr>
      </w:pPr>
    </w:p>
    <w:p w:rsidR="00EF2366" w:rsidRDefault="00EF2366" w:rsidP="00EF2366">
      <w:pPr>
        <w:spacing w:after="0" w:line="0" w:lineRule="atLeast"/>
        <w:jc w:val="center"/>
        <w:rPr>
          <w:rFonts w:ascii="Times New Roman" w:hAnsi="Times New Roman" w:cs="Times New Roman"/>
          <w:b/>
          <w:sz w:val="28"/>
          <w:szCs w:val="28"/>
          <w:lang w:val="tt-RU"/>
        </w:rPr>
      </w:pPr>
    </w:p>
    <w:p w:rsidR="00EF2366" w:rsidRDefault="00EF2366" w:rsidP="00EF2366">
      <w:pPr>
        <w:spacing w:after="0" w:line="0" w:lineRule="atLeast"/>
        <w:jc w:val="center"/>
        <w:rPr>
          <w:rFonts w:ascii="Times New Roman" w:hAnsi="Times New Roman" w:cs="Times New Roman"/>
          <w:b/>
          <w:sz w:val="28"/>
          <w:szCs w:val="28"/>
          <w:lang w:val="tt-RU"/>
        </w:rPr>
      </w:pPr>
    </w:p>
    <w:p w:rsidR="00EF2366" w:rsidRDefault="00EF2366" w:rsidP="00EF2366">
      <w:pPr>
        <w:spacing w:after="0" w:line="0" w:lineRule="atLeast"/>
        <w:jc w:val="center"/>
        <w:rPr>
          <w:rFonts w:ascii="Times New Roman" w:hAnsi="Times New Roman" w:cs="Times New Roman"/>
          <w:b/>
          <w:sz w:val="28"/>
          <w:szCs w:val="28"/>
          <w:lang w:val="tt-RU"/>
        </w:rPr>
      </w:pPr>
    </w:p>
    <w:p w:rsidR="00EF2366" w:rsidRDefault="00EF2366" w:rsidP="00EF2366">
      <w:pPr>
        <w:spacing w:after="0" w:line="0" w:lineRule="atLeast"/>
        <w:jc w:val="center"/>
        <w:rPr>
          <w:rFonts w:ascii="Times New Roman" w:hAnsi="Times New Roman" w:cs="Times New Roman"/>
          <w:b/>
          <w:sz w:val="28"/>
          <w:szCs w:val="28"/>
          <w:lang w:val="tt-RU"/>
        </w:rPr>
      </w:pPr>
    </w:p>
    <w:p w:rsidR="00EF2366" w:rsidRPr="00EF2366" w:rsidRDefault="00EF2366" w:rsidP="00EF2366">
      <w:pPr>
        <w:spacing w:after="0" w:line="0" w:lineRule="atLeast"/>
        <w:jc w:val="center"/>
        <w:rPr>
          <w:rFonts w:ascii="Times New Roman" w:hAnsi="Times New Roman" w:cs="Times New Roman"/>
          <w:b/>
          <w:sz w:val="28"/>
          <w:szCs w:val="28"/>
          <w:lang w:val="tt-RU"/>
        </w:rPr>
      </w:pPr>
    </w:p>
    <w:p w:rsidR="003B5D48" w:rsidRPr="009C61A6" w:rsidRDefault="003B5D48" w:rsidP="00EF2366">
      <w:pPr>
        <w:widowControl w:val="0"/>
        <w:jc w:val="center"/>
        <w:rPr>
          <w:rFonts w:ascii="Times New Roman" w:hAnsi="Times New Roman" w:cs="Times New Roman"/>
          <w:b/>
          <w:color w:val="000000"/>
          <w:kern w:val="2"/>
          <w:sz w:val="24"/>
          <w:szCs w:val="24"/>
          <w:lang w:eastAsia="ko-KR"/>
        </w:rPr>
      </w:pPr>
      <w:r w:rsidRPr="009C61A6">
        <w:rPr>
          <w:rFonts w:ascii="Times New Roman" w:hAnsi="Times New Roman" w:cs="Times New Roman"/>
          <w:b/>
          <w:color w:val="000000"/>
          <w:kern w:val="2"/>
          <w:sz w:val="24"/>
          <w:szCs w:val="24"/>
          <w:lang w:eastAsia="ko-KR"/>
        </w:rPr>
        <w:t>2021</w:t>
      </w:r>
      <w:bookmarkStart w:id="0" w:name="_Hlk68082010"/>
      <w:bookmarkEnd w:id="0"/>
      <w:r w:rsidRPr="009C61A6">
        <w:rPr>
          <w:rFonts w:ascii="Times New Roman" w:hAnsi="Times New Roman" w:cs="Times New Roman"/>
          <w:b/>
          <w:color w:val="000000"/>
          <w:kern w:val="2"/>
          <w:sz w:val="24"/>
          <w:szCs w:val="24"/>
          <w:lang w:eastAsia="ko-KR"/>
        </w:rPr>
        <w:t>г.</w:t>
      </w:r>
    </w:p>
    <w:p w:rsidR="003B5D48" w:rsidRPr="009C61A6" w:rsidRDefault="003B5D48" w:rsidP="00EF2366">
      <w:pPr>
        <w:spacing w:line="360" w:lineRule="auto"/>
        <w:jc w:val="both"/>
        <w:rPr>
          <w:rFonts w:ascii="Times New Roman" w:hAnsi="Times New Roman" w:cs="Times New Roman"/>
          <w:sz w:val="24"/>
          <w:szCs w:val="24"/>
        </w:rPr>
      </w:pPr>
      <w:r w:rsidRPr="009C61A6">
        <w:rPr>
          <w:rFonts w:ascii="Times New Roman" w:hAnsi="Times New Roman" w:cs="Times New Roman"/>
          <w:b/>
          <w:bCs/>
          <w:sz w:val="24"/>
          <w:szCs w:val="24"/>
        </w:rPr>
        <w:lastRenderedPageBreak/>
        <w:t>Авторы составители:</w:t>
      </w:r>
      <w:r w:rsidRPr="009C61A6">
        <w:rPr>
          <w:rFonts w:ascii="Times New Roman" w:hAnsi="Times New Roman" w:cs="Times New Roman"/>
          <w:sz w:val="24"/>
          <w:szCs w:val="24"/>
        </w:rPr>
        <w:t xml:space="preserve"> проектная группа педагогов и родительская общественность Муниципального бюджетного дошкольного образовательного учреждения «Детский сад</w:t>
      </w:r>
      <w:r w:rsidR="00EF2366">
        <w:rPr>
          <w:rFonts w:ascii="Times New Roman" w:hAnsi="Times New Roman" w:cs="Times New Roman"/>
          <w:sz w:val="24"/>
          <w:szCs w:val="24"/>
        </w:rPr>
        <w:t xml:space="preserve"> </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 научный консультант кандидат педагогических наук, начальник отдела по инновационной деятельности и социальному развитию ООО «ЦНОИ» Санкт Петербург, заместитель председателя Невской Образовательной Ассамблеи Санкт Петербурга</w:t>
      </w:r>
      <w:r w:rsidR="00EF2366">
        <w:rPr>
          <w:rFonts w:ascii="Times New Roman" w:hAnsi="Times New Roman" w:cs="Times New Roman"/>
          <w:sz w:val="24"/>
          <w:szCs w:val="24"/>
        </w:rPr>
        <w:t>.</w:t>
      </w:r>
    </w:p>
    <w:p w:rsidR="003B5D48" w:rsidRPr="009C61A6" w:rsidRDefault="003B5D48" w:rsidP="003B5D48">
      <w:pPr>
        <w:widowControl w:val="0"/>
        <w:rPr>
          <w:rFonts w:ascii="Times New Roman" w:hAnsi="Times New Roman" w:cs="Times New Roman"/>
          <w:sz w:val="24"/>
          <w:szCs w:val="24"/>
        </w:rPr>
      </w:pPr>
    </w:p>
    <w:p w:rsidR="003B5D48" w:rsidRPr="009C61A6" w:rsidRDefault="003B5D48" w:rsidP="003B5D48">
      <w:pPr>
        <w:spacing w:line="360" w:lineRule="auto"/>
        <w:ind w:firstLine="709"/>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Содержание рабочей программы воспитания</w:t>
      </w:r>
    </w:p>
    <w:p w:rsidR="003B5D48" w:rsidRPr="009C61A6" w:rsidRDefault="003B5D48" w:rsidP="003B5D48">
      <w:pPr>
        <w:spacing w:line="360" w:lineRule="auto"/>
        <w:ind w:firstLine="709"/>
        <w:rPr>
          <w:rFonts w:ascii="Times New Roman" w:eastAsia="Calibri" w:hAnsi="Times New Roman" w:cs="Times New Roman"/>
          <w:b/>
          <w:bCs/>
          <w:sz w:val="24"/>
          <w:szCs w:val="24"/>
          <w:lang w:eastAsia="en-US"/>
        </w:rPr>
      </w:pPr>
    </w:p>
    <w:p w:rsidR="003B5D48" w:rsidRPr="009C61A6" w:rsidRDefault="003B5D48" w:rsidP="003B5D48">
      <w:pPr>
        <w:numPr>
          <w:ilvl w:val="0"/>
          <w:numId w:val="12"/>
        </w:numPr>
        <w:spacing w:after="160" w:line="36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Целевой раздел рабочей программы воспитания дошкольника </w:t>
      </w:r>
    </w:p>
    <w:p w:rsidR="003B5D48" w:rsidRPr="009C61A6" w:rsidRDefault="003B5D48" w:rsidP="003B5D48">
      <w:pPr>
        <w:numPr>
          <w:ilvl w:val="0"/>
          <w:numId w:val="12"/>
        </w:numPr>
        <w:spacing w:after="160" w:line="36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Содержательный раздел рабочей программы воспитания дошкольника </w:t>
      </w:r>
    </w:p>
    <w:p w:rsidR="003B5D48" w:rsidRPr="009C61A6" w:rsidRDefault="003B5D48" w:rsidP="003B5D48">
      <w:pPr>
        <w:numPr>
          <w:ilvl w:val="0"/>
          <w:numId w:val="12"/>
        </w:numPr>
        <w:spacing w:after="160" w:line="36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Организационный раздел рабочей программы воспитания дошкольника </w:t>
      </w:r>
    </w:p>
    <w:p w:rsidR="003B5D48" w:rsidRPr="009C61A6" w:rsidRDefault="003B5D48" w:rsidP="003B5D48">
      <w:pPr>
        <w:numPr>
          <w:ilvl w:val="0"/>
          <w:numId w:val="12"/>
        </w:numPr>
        <w:spacing w:after="160" w:line="36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Глоссарий</w:t>
      </w:r>
    </w:p>
    <w:p w:rsidR="003B5D48" w:rsidRPr="009C61A6" w:rsidRDefault="003B5D48" w:rsidP="003B5D48">
      <w:pPr>
        <w:numPr>
          <w:ilvl w:val="0"/>
          <w:numId w:val="12"/>
        </w:numPr>
        <w:spacing w:after="160" w:line="36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Используемая литература</w:t>
      </w:r>
    </w:p>
    <w:p w:rsidR="003B5D48" w:rsidRPr="009C61A6" w:rsidRDefault="003B5D48" w:rsidP="003B5D48">
      <w:pPr>
        <w:spacing w:line="360" w:lineRule="auto"/>
        <w:ind w:firstLine="709"/>
        <w:jc w:val="center"/>
        <w:rPr>
          <w:rFonts w:ascii="Times New Roman" w:eastAsia="Calibri" w:hAnsi="Times New Roman" w:cs="Times New Roman"/>
          <w:b/>
          <w:bCs/>
          <w:sz w:val="24"/>
          <w:szCs w:val="24"/>
          <w:lang w:eastAsia="en-US"/>
        </w:rPr>
      </w:pPr>
    </w:p>
    <w:p w:rsidR="003B5D48" w:rsidRPr="009C61A6" w:rsidRDefault="003B5D48" w:rsidP="003B5D48">
      <w:pPr>
        <w:spacing w:line="360" w:lineRule="auto"/>
        <w:ind w:firstLine="709"/>
        <w:rPr>
          <w:rFonts w:ascii="Times New Roman" w:eastAsia="Calibri" w:hAnsi="Times New Roman" w:cs="Times New Roman"/>
          <w:b/>
          <w:bCs/>
          <w:sz w:val="24"/>
          <w:szCs w:val="24"/>
          <w:lang w:eastAsia="en-US"/>
        </w:rPr>
      </w:pPr>
    </w:p>
    <w:p w:rsidR="003B5D48" w:rsidRPr="009C61A6" w:rsidRDefault="003B5D48" w:rsidP="003B5D48">
      <w:pPr>
        <w:widowControl w:val="0"/>
        <w:spacing w:line="360" w:lineRule="auto"/>
        <w:jc w:val="center"/>
        <w:rPr>
          <w:rFonts w:ascii="Times New Roman" w:hAnsi="Times New Roman" w:cs="Times New Roman"/>
          <w:sz w:val="24"/>
          <w:szCs w:val="24"/>
        </w:rPr>
      </w:pPr>
    </w:p>
    <w:p w:rsidR="003B5D48" w:rsidRPr="009C61A6" w:rsidRDefault="003B5D48" w:rsidP="003B5D48">
      <w:pPr>
        <w:widowControl w:val="0"/>
        <w:jc w:val="center"/>
        <w:rPr>
          <w:rFonts w:ascii="Times New Roman" w:hAnsi="Times New Roman" w:cs="Times New Roman"/>
          <w:sz w:val="24"/>
          <w:szCs w:val="24"/>
        </w:rPr>
      </w:pPr>
    </w:p>
    <w:p w:rsidR="003B5D48" w:rsidRPr="009C61A6" w:rsidRDefault="003B5D48" w:rsidP="003B5D48">
      <w:pPr>
        <w:widowControl w:val="0"/>
        <w:jc w:val="center"/>
        <w:rPr>
          <w:rFonts w:ascii="Times New Roman" w:hAnsi="Times New Roman" w:cs="Times New Roman"/>
          <w:sz w:val="24"/>
          <w:szCs w:val="24"/>
        </w:rPr>
      </w:pPr>
    </w:p>
    <w:p w:rsidR="003B5D48" w:rsidRPr="009C61A6" w:rsidRDefault="003B5D48" w:rsidP="003B5D48">
      <w:pPr>
        <w:widowControl w:val="0"/>
        <w:jc w:val="center"/>
        <w:rPr>
          <w:rFonts w:ascii="Times New Roman" w:hAnsi="Times New Roman" w:cs="Times New Roman"/>
          <w:sz w:val="24"/>
          <w:szCs w:val="24"/>
        </w:rPr>
      </w:pPr>
    </w:p>
    <w:p w:rsidR="003B5D48" w:rsidRPr="009C61A6" w:rsidRDefault="003B5D48" w:rsidP="003B5D48">
      <w:pPr>
        <w:widowControl w:val="0"/>
        <w:jc w:val="center"/>
        <w:rPr>
          <w:rFonts w:ascii="Times New Roman" w:hAnsi="Times New Roman" w:cs="Times New Roman"/>
          <w:sz w:val="24"/>
          <w:szCs w:val="24"/>
        </w:rPr>
      </w:pPr>
    </w:p>
    <w:p w:rsidR="003B5D48" w:rsidRPr="009C61A6" w:rsidRDefault="003B5D48" w:rsidP="003B5D48">
      <w:pPr>
        <w:widowControl w:val="0"/>
        <w:jc w:val="center"/>
        <w:rPr>
          <w:rFonts w:ascii="Times New Roman" w:hAnsi="Times New Roman" w:cs="Times New Roman"/>
          <w:sz w:val="24"/>
          <w:szCs w:val="24"/>
        </w:rPr>
      </w:pPr>
    </w:p>
    <w:p w:rsidR="003B5D48" w:rsidRPr="009C61A6" w:rsidRDefault="003B5D48" w:rsidP="003B5D48">
      <w:pPr>
        <w:widowControl w:val="0"/>
        <w:jc w:val="center"/>
        <w:rPr>
          <w:rFonts w:ascii="Times New Roman" w:hAnsi="Times New Roman" w:cs="Times New Roman"/>
          <w:sz w:val="24"/>
          <w:szCs w:val="24"/>
        </w:rPr>
      </w:pPr>
    </w:p>
    <w:p w:rsidR="003B5D48" w:rsidRPr="009C61A6" w:rsidRDefault="003B5D48" w:rsidP="003B5D48">
      <w:pPr>
        <w:widowControl w:val="0"/>
        <w:jc w:val="center"/>
        <w:rPr>
          <w:rFonts w:ascii="Times New Roman" w:hAnsi="Times New Roman" w:cs="Times New Roman"/>
          <w:sz w:val="24"/>
          <w:szCs w:val="24"/>
        </w:rPr>
      </w:pPr>
    </w:p>
    <w:p w:rsidR="003B5D48" w:rsidRPr="009C61A6" w:rsidRDefault="003B5D48" w:rsidP="003B5D48">
      <w:pPr>
        <w:pStyle w:val="2"/>
        <w:pageBreakBefore/>
        <w:spacing w:before="0" w:line="480" w:lineRule="auto"/>
        <w:jc w:val="center"/>
        <w:rPr>
          <w:rFonts w:ascii="Times New Roman" w:hAnsi="Times New Roman" w:cs="Times New Roman"/>
          <w:sz w:val="24"/>
          <w:szCs w:val="24"/>
        </w:rPr>
      </w:pPr>
      <w:r w:rsidRPr="009C61A6">
        <w:rPr>
          <w:rFonts w:ascii="Times New Roman" w:hAnsi="Times New Roman" w:cs="Times New Roman"/>
          <w:b/>
          <w:bCs/>
          <w:color w:val="000000"/>
          <w:sz w:val="24"/>
          <w:szCs w:val="24"/>
        </w:rPr>
        <w:t>Пояснительная записка</w:t>
      </w:r>
    </w:p>
    <w:p w:rsidR="003B5D48" w:rsidRPr="009C61A6" w:rsidRDefault="003B5D48" w:rsidP="003B5D48">
      <w:pPr>
        <w:pStyle w:val="aff1"/>
        <w:widowControl w:val="0"/>
        <w:ind w:left="0" w:right="0"/>
        <w:rPr>
          <w:bCs/>
          <w:color w:val="000000"/>
          <w:sz w:val="24"/>
          <w:lang w:eastAsia="zh-CN"/>
        </w:rPr>
      </w:pPr>
      <w:r w:rsidRPr="009C61A6">
        <w:rPr>
          <w:bCs/>
          <w:color w:val="000000"/>
          <w:sz w:val="24"/>
          <w:lang w:eastAsia="zh-CN"/>
        </w:rPr>
        <w:t>Рабочая программа воспитания</w:t>
      </w:r>
      <w:r w:rsidRPr="009C61A6">
        <w:rPr>
          <w:sz w:val="24"/>
        </w:rPr>
        <w:t xml:space="preserve"> Муниципального бюджетного дошкольного образовательного учреждения «Детский сад </w:t>
      </w:r>
      <w:r w:rsidR="00EF2366" w:rsidRPr="00EF2366">
        <w:rPr>
          <w:color w:val="000000"/>
          <w:kern w:val="2"/>
          <w:sz w:val="24"/>
          <w:lang w:eastAsia="ko-KR"/>
        </w:rPr>
        <w:t>№54 «Звёздочка» с</w:t>
      </w:r>
      <w:proofErr w:type="gramStart"/>
      <w:r w:rsidR="00EF2366" w:rsidRPr="00EF2366">
        <w:rPr>
          <w:color w:val="000000"/>
          <w:kern w:val="2"/>
          <w:sz w:val="24"/>
          <w:lang w:eastAsia="ko-KR"/>
        </w:rPr>
        <w:t>.О</w:t>
      </w:r>
      <w:proofErr w:type="gramEnd"/>
      <w:r w:rsidR="00EF2366" w:rsidRPr="00EF2366">
        <w:rPr>
          <w:color w:val="000000"/>
          <w:kern w:val="2"/>
          <w:sz w:val="24"/>
          <w:lang w:eastAsia="ko-KR"/>
        </w:rPr>
        <w:t>синово</w:t>
      </w:r>
      <w:r w:rsidR="00EF2366">
        <w:rPr>
          <w:b/>
          <w:color w:val="000000"/>
          <w:kern w:val="2"/>
          <w:sz w:val="28"/>
          <w:szCs w:val="28"/>
          <w:lang w:eastAsia="ko-KR"/>
        </w:rPr>
        <w:t xml:space="preserve"> </w:t>
      </w:r>
      <w:proofErr w:type="spellStart"/>
      <w:r w:rsidRPr="009C61A6">
        <w:rPr>
          <w:sz w:val="24"/>
        </w:rPr>
        <w:t>Зеленодольского</w:t>
      </w:r>
      <w:proofErr w:type="spellEnd"/>
      <w:r w:rsidRPr="009C61A6">
        <w:rPr>
          <w:sz w:val="24"/>
        </w:rPr>
        <w:t xml:space="preserve"> муниципального района Республики Татарстан»</w:t>
      </w:r>
      <w:r w:rsidRPr="009C61A6">
        <w:rPr>
          <w:bCs/>
          <w:color w:val="000000"/>
          <w:sz w:val="24"/>
          <w:lang w:eastAsia="zh-CN"/>
        </w:rPr>
        <w:t>, предусматривает обеспечение процесса воспитания на основе требований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 с учетом Плана мероприятий по реализации в 2021–2025 годах Стратегии развития воспитания в Российской Федерации на период до 2025 года, федерального государственного образовательного стандарта дошкольного образования.</w:t>
      </w:r>
    </w:p>
    <w:p w:rsidR="003B5D48" w:rsidRPr="009C61A6" w:rsidRDefault="003B5D48" w:rsidP="003B5D48">
      <w:pPr>
        <w:pStyle w:val="aff1"/>
        <w:widowControl w:val="0"/>
        <w:ind w:left="0" w:right="0"/>
        <w:rPr>
          <w:bCs/>
          <w:color w:val="000000"/>
          <w:sz w:val="24"/>
          <w:lang w:eastAsia="zh-CN"/>
        </w:rPr>
      </w:pPr>
      <w:r w:rsidRPr="009C61A6">
        <w:rPr>
          <w:bCs/>
          <w:color w:val="000000"/>
          <w:sz w:val="24"/>
          <w:lang w:eastAsia="zh-CN"/>
        </w:rPr>
        <w:t>Работа по воспитанию, формированию и развитию личности обучающихся предполагает преемственность по отношению к достижению воспитательных целей начального общего образования.</w:t>
      </w:r>
    </w:p>
    <w:p w:rsidR="003B5D48" w:rsidRPr="009C61A6" w:rsidRDefault="003B5D48" w:rsidP="003B5D48">
      <w:pPr>
        <w:ind w:firstLine="709"/>
        <w:jc w:val="both"/>
        <w:rPr>
          <w:rFonts w:ascii="Times New Roman" w:hAnsi="Times New Roman" w:cs="Times New Roman"/>
          <w:bCs/>
          <w:i/>
          <w:color w:val="000000"/>
          <w:sz w:val="24"/>
          <w:szCs w:val="24"/>
          <w:u w:val="single"/>
        </w:rPr>
      </w:pPr>
      <w:r w:rsidRPr="009C61A6">
        <w:rPr>
          <w:rFonts w:ascii="Times New Roman" w:hAnsi="Times New Roman" w:cs="Times New Roman"/>
          <w:bCs/>
          <w:i/>
          <w:color w:val="000000"/>
          <w:sz w:val="24"/>
          <w:szCs w:val="24"/>
          <w:u w:val="single"/>
        </w:rPr>
        <w:t>Программа воспитания</w:t>
      </w:r>
      <w:r w:rsidRPr="009C61A6">
        <w:rPr>
          <w:rFonts w:ascii="Times New Roman" w:hAnsi="Times New Roman" w:cs="Times New Roman"/>
          <w:bCs/>
          <w:i/>
          <w:color w:val="000000"/>
          <w:kern w:val="2"/>
          <w:sz w:val="24"/>
          <w:szCs w:val="24"/>
          <w:u w:val="single"/>
          <w:lang w:eastAsia="ko-KR"/>
        </w:rPr>
        <w:t xml:space="preserve"> </w:t>
      </w:r>
      <w:r w:rsidRPr="009C61A6">
        <w:rPr>
          <w:rFonts w:ascii="Times New Roman" w:hAnsi="Times New Roman" w:cs="Times New Roman"/>
          <w:bCs/>
          <w:i/>
          <w:color w:val="000000"/>
          <w:sz w:val="24"/>
          <w:szCs w:val="24"/>
          <w:u w:val="single"/>
        </w:rPr>
        <w:t xml:space="preserve">Муниципального бюджетного дошкольного образовательного учреждения «Детский сад </w:t>
      </w:r>
      <w:r w:rsidR="00EF2366" w:rsidRPr="00EF2366">
        <w:rPr>
          <w:rFonts w:ascii="Times New Roman" w:hAnsi="Times New Roman" w:cs="Times New Roman"/>
          <w:i/>
          <w:color w:val="000000"/>
          <w:kern w:val="2"/>
          <w:sz w:val="24"/>
          <w:szCs w:val="24"/>
          <w:u w:val="single"/>
          <w:lang w:eastAsia="ko-KR"/>
        </w:rPr>
        <w:t>№54 «Звёздочка» с</w:t>
      </w:r>
      <w:proofErr w:type="gramStart"/>
      <w:r w:rsidR="00EF2366" w:rsidRPr="00EF2366">
        <w:rPr>
          <w:rFonts w:ascii="Times New Roman" w:hAnsi="Times New Roman" w:cs="Times New Roman"/>
          <w:i/>
          <w:color w:val="000000"/>
          <w:kern w:val="2"/>
          <w:sz w:val="24"/>
          <w:szCs w:val="24"/>
          <w:u w:val="single"/>
          <w:lang w:eastAsia="ko-KR"/>
        </w:rPr>
        <w:t>.О</w:t>
      </w:r>
      <w:proofErr w:type="gramEnd"/>
      <w:r w:rsidR="00EF2366" w:rsidRPr="00EF2366">
        <w:rPr>
          <w:rFonts w:ascii="Times New Roman" w:hAnsi="Times New Roman" w:cs="Times New Roman"/>
          <w:i/>
          <w:color w:val="000000"/>
          <w:kern w:val="2"/>
          <w:sz w:val="24"/>
          <w:szCs w:val="24"/>
          <w:u w:val="single"/>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bCs/>
          <w:i/>
          <w:color w:val="000000"/>
          <w:sz w:val="24"/>
          <w:szCs w:val="24"/>
          <w:u w:val="single"/>
        </w:rPr>
        <w:t>Зеленодольского</w:t>
      </w:r>
      <w:proofErr w:type="spellEnd"/>
      <w:r w:rsidRPr="009C61A6">
        <w:rPr>
          <w:rFonts w:ascii="Times New Roman" w:hAnsi="Times New Roman" w:cs="Times New Roman"/>
          <w:bCs/>
          <w:i/>
          <w:color w:val="000000"/>
          <w:sz w:val="24"/>
          <w:szCs w:val="24"/>
          <w:u w:val="single"/>
        </w:rPr>
        <w:t xml:space="preserve"> муниципального района Республики Татарстан» является компонентом основной образовательной программы. </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Cs/>
          <w:iCs/>
          <w:color w:val="000000"/>
          <w:sz w:val="24"/>
          <w:szCs w:val="24"/>
        </w:rPr>
        <w:t>В связи с этим структура Программы воспитания включает три раздела – целевой, содержательный и организационный, в каждом из них предусматривается обязательная часть и часть, формируемая участниками образовательных отношений.</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Cs/>
          <w:color w:val="000000"/>
          <w:sz w:val="24"/>
          <w:szCs w:val="24"/>
        </w:rPr>
        <w:t xml:space="preserve">Под воспитанием понимается «деятельность, направленная на развитие личности, создание условий для самоопределения и </w:t>
      </w:r>
      <w:proofErr w:type="gramStart"/>
      <w:r w:rsidRPr="009C61A6">
        <w:rPr>
          <w:rFonts w:ascii="Times New Roman" w:hAnsi="Times New Roman" w:cs="Times New Roman"/>
          <w:bCs/>
          <w:color w:val="000000"/>
          <w:sz w:val="24"/>
          <w:szCs w:val="24"/>
        </w:rPr>
        <w:t>социализации</w:t>
      </w:r>
      <w:proofErr w:type="gramEnd"/>
      <w:r w:rsidRPr="009C61A6">
        <w:rPr>
          <w:rFonts w:ascii="Times New Roman" w:hAnsi="Times New Roman" w:cs="Times New Roman"/>
          <w:bCs/>
          <w:color w:val="000000"/>
          <w:sz w:val="24"/>
          <w:szCs w:val="24"/>
        </w:rPr>
        <w:t xml:space="preserve"> обучающихся на основе </w:t>
      </w:r>
      <w:proofErr w:type="spellStart"/>
      <w:r w:rsidRPr="009C61A6">
        <w:rPr>
          <w:rFonts w:ascii="Times New Roman" w:hAnsi="Times New Roman" w:cs="Times New Roman"/>
          <w:bCs/>
          <w:color w:val="000000"/>
          <w:sz w:val="24"/>
          <w:szCs w:val="24"/>
        </w:rPr>
        <w:t>социокультурных</w:t>
      </w:r>
      <w:proofErr w:type="spellEnd"/>
      <w:r w:rsidRPr="009C61A6">
        <w:rPr>
          <w:rFonts w:ascii="Times New Roman" w:hAnsi="Times New Roman" w:cs="Times New Roman"/>
          <w:bCs/>
          <w:color w:val="000000"/>
          <w:sz w:val="24"/>
          <w:szCs w:val="24"/>
        </w:rPr>
        <w:t>,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Cs/>
          <w:color w:val="000000"/>
          <w:sz w:val="24"/>
          <w:szCs w:val="24"/>
        </w:rPr>
        <w:t xml:space="preserve">Программа </w:t>
      </w:r>
      <w:r w:rsidRPr="009C61A6">
        <w:rPr>
          <w:rFonts w:ascii="Times New Roman" w:hAnsi="Times New Roman" w:cs="Times New Roman"/>
          <w:sz w:val="24"/>
          <w:szCs w:val="24"/>
        </w:rPr>
        <w:t xml:space="preserve">Муниципального бюджетного дошкольного образовательного учреждения «Детский сад </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r w:rsidRPr="009C61A6">
        <w:rPr>
          <w:rFonts w:ascii="Times New Roman" w:hAnsi="Times New Roman" w:cs="Times New Roman"/>
          <w:bCs/>
          <w:color w:val="000000"/>
          <w:sz w:val="24"/>
          <w:szCs w:val="24"/>
        </w:rPr>
        <w:t xml:space="preserve"> основана на воплощении национального воспитательного идеала, который понимается как </w:t>
      </w:r>
      <w:r w:rsidRPr="009C61A6">
        <w:rPr>
          <w:rFonts w:ascii="Times New Roman" w:hAnsi="Times New Roman" w:cs="Times New Roman"/>
          <w:color w:val="000000"/>
          <w:sz w:val="24"/>
          <w:szCs w:val="24"/>
        </w:rPr>
        <w:t>высшая цель образования, нравственное (идеальное) представление о человеке.</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В основе процесса воспитания детей в</w:t>
      </w:r>
      <w:r w:rsidRPr="009C61A6">
        <w:rPr>
          <w:rFonts w:ascii="Times New Roman" w:hAnsi="Times New Roman" w:cs="Times New Roman"/>
          <w:sz w:val="24"/>
          <w:szCs w:val="24"/>
        </w:rPr>
        <w:t xml:space="preserve"> Муниципального бюджетного дошкольного образовательного учреждения «Детский сад </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 </w:t>
      </w:r>
      <w:r w:rsidRPr="009C61A6">
        <w:rPr>
          <w:rFonts w:ascii="Times New Roman" w:hAnsi="Times New Roman" w:cs="Times New Roman"/>
          <w:color w:val="000000"/>
          <w:sz w:val="24"/>
          <w:szCs w:val="24"/>
        </w:rPr>
        <w:t>лежат конституционные и национальные ценности российского общества.</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Целевые ориентиры команда</w:t>
      </w:r>
      <w:r w:rsidRPr="009C61A6">
        <w:rPr>
          <w:rFonts w:ascii="Times New Roman" w:hAnsi="Times New Roman" w:cs="Times New Roman"/>
          <w:sz w:val="24"/>
          <w:szCs w:val="24"/>
        </w:rPr>
        <w:t xml:space="preserve"> Муниципального бюджетного дошкольного образовательного учреждения «Детский сад </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r w:rsidRPr="009C61A6">
        <w:rPr>
          <w:rFonts w:ascii="Times New Roman" w:hAnsi="Times New Roman" w:cs="Times New Roman"/>
          <w:bCs/>
          <w:color w:val="000000"/>
          <w:sz w:val="24"/>
          <w:szCs w:val="24"/>
        </w:rPr>
        <w:t xml:space="preserve"> </w:t>
      </w:r>
      <w:r w:rsidRPr="009C61A6">
        <w:rPr>
          <w:rFonts w:ascii="Times New Roman" w:hAnsi="Times New Roman" w:cs="Times New Roman"/>
          <w:color w:val="000000"/>
          <w:sz w:val="24"/>
          <w:szCs w:val="24"/>
        </w:rPr>
        <w:t xml:space="preserve">рассматривает как возрастные характеристики возможных достижений ребенка, которые </w:t>
      </w:r>
      <w:proofErr w:type="spellStart"/>
      <w:r w:rsidRPr="009C61A6">
        <w:rPr>
          <w:rFonts w:ascii="Times New Roman" w:hAnsi="Times New Roman" w:cs="Times New Roman"/>
          <w:color w:val="000000"/>
          <w:sz w:val="24"/>
          <w:szCs w:val="24"/>
        </w:rPr>
        <w:t>коррелируют</w:t>
      </w:r>
      <w:proofErr w:type="spellEnd"/>
      <w:r w:rsidRPr="009C61A6">
        <w:rPr>
          <w:rFonts w:ascii="Times New Roman" w:hAnsi="Times New Roman" w:cs="Times New Roman"/>
          <w:color w:val="000000"/>
          <w:sz w:val="24"/>
          <w:szCs w:val="24"/>
        </w:rPr>
        <w:t xml:space="preserve"> с портретом выпускника ДОО и с базовыми духовно-нравственными ценностями. Планируемые результаты определяют направления для </w:t>
      </w:r>
      <w:r w:rsidRPr="009C61A6">
        <w:rPr>
          <w:rFonts w:ascii="Times New Roman" w:hAnsi="Times New Roman" w:cs="Times New Roman"/>
          <w:bCs/>
          <w:color w:val="000000"/>
          <w:sz w:val="24"/>
          <w:szCs w:val="24"/>
        </w:rPr>
        <w:t>рабочей</w:t>
      </w:r>
      <w:r w:rsidRPr="009C61A6">
        <w:rPr>
          <w:rFonts w:ascii="Times New Roman" w:hAnsi="Times New Roman" w:cs="Times New Roman"/>
          <w:color w:val="000000"/>
          <w:sz w:val="24"/>
          <w:szCs w:val="24"/>
        </w:rPr>
        <w:t xml:space="preserve"> программы воспитания</w:t>
      </w:r>
      <w:r w:rsidRPr="009C61A6">
        <w:rPr>
          <w:rFonts w:ascii="Times New Roman" w:hAnsi="Times New Roman" w:cs="Times New Roman"/>
          <w:bCs/>
          <w:color w:val="000000"/>
          <w:kern w:val="2"/>
          <w:sz w:val="24"/>
          <w:szCs w:val="24"/>
          <w:lang w:eastAsia="ko-KR"/>
        </w:rPr>
        <w:t xml:space="preserve"> </w:t>
      </w:r>
      <w:r w:rsidRPr="009C61A6">
        <w:rPr>
          <w:rFonts w:ascii="Times New Roman" w:hAnsi="Times New Roman" w:cs="Times New Roman"/>
          <w:sz w:val="24"/>
          <w:szCs w:val="24"/>
        </w:rPr>
        <w:t xml:space="preserve">Муниципального бюджетного дошкольного образовательного учреждения «Детский сад </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Pr="009C61A6">
        <w:rPr>
          <w:rFonts w:ascii="Times New Roman" w:hAnsi="Times New Roman" w:cs="Times New Roman"/>
          <w:sz w:val="24"/>
          <w:szCs w:val="24"/>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r w:rsidRPr="009C61A6">
        <w:rPr>
          <w:rFonts w:ascii="Times New Roman" w:hAnsi="Times New Roman" w:cs="Times New Roman"/>
          <w:bCs/>
          <w:color w:val="000000"/>
          <w:sz w:val="24"/>
          <w:szCs w:val="24"/>
        </w:rPr>
        <w:t>.</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С учетом особенностей </w:t>
      </w:r>
      <w:proofErr w:type="spellStart"/>
      <w:r w:rsidRPr="009C61A6">
        <w:rPr>
          <w:rFonts w:ascii="Times New Roman" w:hAnsi="Times New Roman" w:cs="Times New Roman"/>
          <w:color w:val="000000"/>
          <w:sz w:val="24"/>
          <w:szCs w:val="24"/>
        </w:rPr>
        <w:t>социокультурной</w:t>
      </w:r>
      <w:proofErr w:type="spellEnd"/>
      <w:r w:rsidRPr="009C61A6">
        <w:rPr>
          <w:rFonts w:ascii="Times New Roman" w:hAnsi="Times New Roman" w:cs="Times New Roman"/>
          <w:color w:val="000000"/>
          <w:sz w:val="24"/>
          <w:szCs w:val="24"/>
        </w:rPr>
        <w:t xml:space="preserve"> среды, в которой воспитывается ребенок, в рабочей программе воспитания</w:t>
      </w:r>
      <w:r w:rsidRPr="009C61A6">
        <w:rPr>
          <w:rFonts w:ascii="Times New Roman" w:hAnsi="Times New Roman" w:cs="Times New Roman"/>
          <w:bCs/>
          <w:color w:val="000000"/>
          <w:sz w:val="24"/>
          <w:szCs w:val="24"/>
        </w:rPr>
        <w:t xml:space="preserve"> </w:t>
      </w:r>
      <w:r w:rsidRPr="009C61A6">
        <w:rPr>
          <w:rFonts w:ascii="Times New Roman" w:hAnsi="Times New Roman" w:cs="Times New Roman"/>
          <w:sz w:val="24"/>
          <w:szCs w:val="24"/>
        </w:rPr>
        <w:t xml:space="preserve">Муниципального бюджетного дошкольного образовательного учреждения «Детский сад </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r w:rsidRPr="009C61A6">
        <w:rPr>
          <w:rFonts w:ascii="Times New Roman" w:hAnsi="Times New Roman" w:cs="Times New Roman"/>
          <w:bCs/>
          <w:color w:val="000000"/>
          <w:sz w:val="24"/>
          <w:szCs w:val="24"/>
        </w:rPr>
        <w:t xml:space="preserve"> </w:t>
      </w:r>
      <w:r w:rsidRPr="009C61A6">
        <w:rPr>
          <w:rFonts w:ascii="Times New Roman" w:hAnsi="Times New Roman" w:cs="Times New Roman"/>
          <w:color w:val="000000"/>
          <w:sz w:val="24"/>
          <w:szCs w:val="24"/>
        </w:rPr>
        <w:t xml:space="preserve">отражено взаимодействие участников образовательных отношений со всеми субъектами образовательных отношений. </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Для того чтобы эти ценности осваивались ребёнком, они нашли свое отражение в основных направлениях воспитательной работы </w:t>
      </w:r>
      <w:bookmarkStart w:id="1" w:name="_Hlk80801049"/>
      <w:r w:rsidRPr="009C61A6">
        <w:rPr>
          <w:rFonts w:ascii="Times New Roman" w:hAnsi="Times New Roman" w:cs="Times New Roman"/>
          <w:sz w:val="24"/>
          <w:szCs w:val="24"/>
        </w:rPr>
        <w:t xml:space="preserve">Муниципального бюджетного дошкольного образовательного учреждения «Детский сад </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r w:rsidRPr="009C61A6">
        <w:rPr>
          <w:rFonts w:ascii="Times New Roman" w:hAnsi="Times New Roman" w:cs="Times New Roman"/>
          <w:bCs/>
          <w:color w:val="000000"/>
          <w:sz w:val="24"/>
          <w:szCs w:val="24"/>
        </w:rPr>
        <w:t xml:space="preserve">. </w:t>
      </w:r>
      <w:bookmarkEnd w:id="1"/>
    </w:p>
    <w:tbl>
      <w:tblPr>
        <w:tblW w:w="5000" w:type="pct"/>
        <w:tblCellMar>
          <w:left w:w="0" w:type="dxa"/>
          <w:right w:w="0" w:type="dxa"/>
        </w:tblCellMar>
        <w:tblLook w:val="0420"/>
      </w:tblPr>
      <w:tblGrid>
        <w:gridCol w:w="4833"/>
        <w:gridCol w:w="5660"/>
      </w:tblGrid>
      <w:tr w:rsidR="003B5D48" w:rsidRPr="009C61A6" w:rsidTr="00C92603">
        <w:trPr>
          <w:trHeight w:val="584"/>
        </w:trPr>
        <w:tc>
          <w:tcPr>
            <w:tcW w:w="2303" w:type="pct"/>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b/>
                <w:bCs/>
                <w:color w:val="FFFFFF"/>
                <w:kern w:val="24"/>
                <w:sz w:val="24"/>
                <w:szCs w:val="24"/>
              </w:rPr>
              <w:t>Направления</w:t>
            </w:r>
          </w:p>
        </w:tc>
        <w:tc>
          <w:tcPr>
            <w:tcW w:w="2697" w:type="pct"/>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b/>
                <w:bCs/>
                <w:color w:val="FFFFFF"/>
                <w:kern w:val="24"/>
                <w:sz w:val="24"/>
                <w:szCs w:val="24"/>
              </w:rPr>
              <w:t>Ценности</w:t>
            </w:r>
          </w:p>
        </w:tc>
      </w:tr>
      <w:tr w:rsidR="003B5D48" w:rsidRPr="009C61A6" w:rsidTr="00C92603">
        <w:trPr>
          <w:trHeight w:val="584"/>
        </w:trPr>
        <w:tc>
          <w:tcPr>
            <w:tcW w:w="2303" w:type="pct"/>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b/>
                <w:bCs/>
                <w:color w:val="000000"/>
                <w:kern w:val="24"/>
                <w:sz w:val="24"/>
                <w:szCs w:val="24"/>
              </w:rPr>
              <w:t>Патриотическое направление воспитания</w:t>
            </w:r>
          </w:p>
        </w:tc>
        <w:tc>
          <w:tcPr>
            <w:tcW w:w="2697" w:type="pct"/>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color w:val="000000"/>
                <w:kern w:val="24"/>
                <w:sz w:val="24"/>
                <w:szCs w:val="24"/>
              </w:rPr>
              <w:t xml:space="preserve">Ценности </w:t>
            </w:r>
            <w:r w:rsidRPr="009C61A6">
              <w:rPr>
                <w:rFonts w:ascii="Times New Roman" w:hAnsi="Times New Roman" w:cs="Times New Roman"/>
                <w:b/>
                <w:bCs/>
                <w:color w:val="000000"/>
                <w:kern w:val="24"/>
                <w:sz w:val="24"/>
                <w:szCs w:val="24"/>
              </w:rPr>
              <w:t>Родины</w:t>
            </w:r>
            <w:r w:rsidRPr="009C61A6">
              <w:rPr>
                <w:rFonts w:ascii="Times New Roman" w:hAnsi="Times New Roman" w:cs="Times New Roman"/>
                <w:color w:val="000000"/>
                <w:kern w:val="24"/>
                <w:sz w:val="24"/>
                <w:szCs w:val="24"/>
              </w:rPr>
              <w:t xml:space="preserve"> и </w:t>
            </w:r>
            <w:r w:rsidRPr="009C61A6">
              <w:rPr>
                <w:rFonts w:ascii="Times New Roman" w:hAnsi="Times New Roman" w:cs="Times New Roman"/>
                <w:b/>
                <w:bCs/>
                <w:color w:val="000000"/>
                <w:kern w:val="24"/>
                <w:sz w:val="24"/>
                <w:szCs w:val="24"/>
              </w:rPr>
              <w:t>природы</w:t>
            </w:r>
            <w:r w:rsidRPr="009C61A6">
              <w:rPr>
                <w:rFonts w:ascii="Times New Roman" w:hAnsi="Times New Roman" w:cs="Times New Roman"/>
                <w:color w:val="000000"/>
                <w:kern w:val="24"/>
                <w:sz w:val="24"/>
                <w:szCs w:val="24"/>
              </w:rPr>
              <w:t xml:space="preserve"> </w:t>
            </w:r>
          </w:p>
        </w:tc>
      </w:tr>
      <w:tr w:rsidR="003B5D48" w:rsidRPr="009C61A6" w:rsidTr="00C92603">
        <w:trPr>
          <w:trHeight w:val="503"/>
        </w:trPr>
        <w:tc>
          <w:tcPr>
            <w:tcW w:w="2303" w:type="pct"/>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b/>
                <w:bCs/>
                <w:color w:val="000000"/>
                <w:kern w:val="24"/>
                <w:sz w:val="24"/>
                <w:szCs w:val="24"/>
              </w:rPr>
              <w:t>Социальное направление воспитания</w:t>
            </w:r>
          </w:p>
        </w:tc>
        <w:tc>
          <w:tcPr>
            <w:tcW w:w="2697" w:type="pct"/>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color w:val="000000"/>
                <w:kern w:val="24"/>
                <w:sz w:val="24"/>
                <w:szCs w:val="24"/>
              </w:rPr>
              <w:t xml:space="preserve">Ценности </w:t>
            </w:r>
            <w:r w:rsidRPr="009C61A6">
              <w:rPr>
                <w:rFonts w:ascii="Times New Roman" w:hAnsi="Times New Roman" w:cs="Times New Roman"/>
                <w:b/>
                <w:bCs/>
                <w:color w:val="000000"/>
                <w:kern w:val="24"/>
                <w:sz w:val="24"/>
                <w:szCs w:val="24"/>
              </w:rPr>
              <w:t>человека</w:t>
            </w:r>
            <w:r w:rsidRPr="009C61A6">
              <w:rPr>
                <w:rFonts w:ascii="Times New Roman" w:hAnsi="Times New Roman" w:cs="Times New Roman"/>
                <w:color w:val="000000"/>
                <w:kern w:val="24"/>
                <w:sz w:val="24"/>
                <w:szCs w:val="24"/>
              </w:rPr>
              <w:t xml:space="preserve">, </w:t>
            </w:r>
            <w:r w:rsidRPr="009C61A6">
              <w:rPr>
                <w:rFonts w:ascii="Times New Roman" w:hAnsi="Times New Roman" w:cs="Times New Roman"/>
                <w:b/>
                <w:bCs/>
                <w:color w:val="000000"/>
                <w:kern w:val="24"/>
                <w:sz w:val="24"/>
                <w:szCs w:val="24"/>
              </w:rPr>
              <w:t>семьи</w:t>
            </w:r>
            <w:r w:rsidRPr="009C61A6">
              <w:rPr>
                <w:rFonts w:ascii="Times New Roman" w:hAnsi="Times New Roman" w:cs="Times New Roman"/>
                <w:color w:val="000000"/>
                <w:kern w:val="24"/>
                <w:sz w:val="24"/>
                <w:szCs w:val="24"/>
              </w:rPr>
              <w:t xml:space="preserve">, </w:t>
            </w:r>
            <w:r w:rsidRPr="009C61A6">
              <w:rPr>
                <w:rFonts w:ascii="Times New Roman" w:hAnsi="Times New Roman" w:cs="Times New Roman"/>
                <w:b/>
                <w:bCs/>
                <w:color w:val="000000"/>
                <w:kern w:val="24"/>
                <w:sz w:val="24"/>
                <w:szCs w:val="24"/>
              </w:rPr>
              <w:t>дружбы</w:t>
            </w:r>
          </w:p>
        </w:tc>
      </w:tr>
      <w:tr w:rsidR="003B5D48" w:rsidRPr="009C61A6" w:rsidTr="00C92603">
        <w:trPr>
          <w:trHeight w:val="584"/>
        </w:trPr>
        <w:tc>
          <w:tcPr>
            <w:tcW w:w="2303" w:type="pct"/>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b/>
                <w:bCs/>
                <w:color w:val="000000"/>
                <w:kern w:val="24"/>
                <w:sz w:val="24"/>
                <w:szCs w:val="24"/>
              </w:rPr>
              <w:t>Познавательное направление воспитания</w:t>
            </w:r>
          </w:p>
        </w:tc>
        <w:tc>
          <w:tcPr>
            <w:tcW w:w="2697" w:type="pct"/>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color w:val="000000"/>
                <w:kern w:val="24"/>
                <w:sz w:val="24"/>
                <w:szCs w:val="24"/>
              </w:rPr>
              <w:t xml:space="preserve">Ценность </w:t>
            </w:r>
            <w:r w:rsidRPr="009C61A6">
              <w:rPr>
                <w:rFonts w:ascii="Times New Roman" w:hAnsi="Times New Roman" w:cs="Times New Roman"/>
                <w:b/>
                <w:bCs/>
                <w:color w:val="000000"/>
                <w:kern w:val="24"/>
                <w:sz w:val="24"/>
                <w:szCs w:val="24"/>
              </w:rPr>
              <w:t>знания</w:t>
            </w:r>
            <w:r w:rsidRPr="009C61A6">
              <w:rPr>
                <w:rFonts w:ascii="Times New Roman" w:hAnsi="Times New Roman" w:cs="Times New Roman"/>
                <w:color w:val="000000"/>
                <w:kern w:val="24"/>
                <w:sz w:val="24"/>
                <w:szCs w:val="24"/>
              </w:rPr>
              <w:t xml:space="preserve"> </w:t>
            </w:r>
          </w:p>
        </w:tc>
      </w:tr>
      <w:tr w:rsidR="003B5D48" w:rsidRPr="009C61A6" w:rsidTr="00C92603">
        <w:trPr>
          <w:trHeight w:val="651"/>
        </w:trPr>
        <w:tc>
          <w:tcPr>
            <w:tcW w:w="2303" w:type="pct"/>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b/>
                <w:bCs/>
                <w:color w:val="000000"/>
                <w:kern w:val="24"/>
                <w:sz w:val="24"/>
                <w:szCs w:val="24"/>
              </w:rPr>
              <w:t>Физическое и оздоровительное направление воспитания.</w:t>
            </w:r>
          </w:p>
        </w:tc>
        <w:tc>
          <w:tcPr>
            <w:tcW w:w="2697" w:type="pct"/>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color w:val="000000"/>
                <w:kern w:val="24"/>
                <w:sz w:val="24"/>
                <w:szCs w:val="24"/>
              </w:rPr>
              <w:t xml:space="preserve">Ценность </w:t>
            </w:r>
            <w:r w:rsidRPr="009C61A6">
              <w:rPr>
                <w:rFonts w:ascii="Times New Roman" w:hAnsi="Times New Roman" w:cs="Times New Roman"/>
                <w:b/>
                <w:bCs/>
                <w:color w:val="000000"/>
                <w:kern w:val="24"/>
                <w:sz w:val="24"/>
                <w:szCs w:val="24"/>
              </w:rPr>
              <w:t>здоровья</w:t>
            </w:r>
            <w:r w:rsidRPr="009C61A6">
              <w:rPr>
                <w:rFonts w:ascii="Times New Roman" w:hAnsi="Times New Roman" w:cs="Times New Roman"/>
                <w:color w:val="000000"/>
                <w:kern w:val="24"/>
                <w:sz w:val="24"/>
                <w:szCs w:val="24"/>
              </w:rPr>
              <w:t xml:space="preserve"> </w:t>
            </w:r>
          </w:p>
        </w:tc>
      </w:tr>
      <w:tr w:rsidR="003B5D48" w:rsidRPr="009C61A6" w:rsidTr="00C92603">
        <w:trPr>
          <w:trHeight w:val="584"/>
        </w:trPr>
        <w:tc>
          <w:tcPr>
            <w:tcW w:w="2303" w:type="pct"/>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b/>
                <w:bCs/>
                <w:color w:val="000000"/>
                <w:kern w:val="24"/>
                <w:sz w:val="24"/>
                <w:szCs w:val="24"/>
              </w:rPr>
              <w:t>Трудовое направление воспитания</w:t>
            </w:r>
          </w:p>
        </w:tc>
        <w:tc>
          <w:tcPr>
            <w:tcW w:w="2697" w:type="pct"/>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color w:val="000000"/>
                <w:kern w:val="24"/>
                <w:sz w:val="24"/>
                <w:szCs w:val="24"/>
              </w:rPr>
              <w:t xml:space="preserve">Ценность </w:t>
            </w:r>
            <w:r w:rsidRPr="009C61A6">
              <w:rPr>
                <w:rFonts w:ascii="Times New Roman" w:hAnsi="Times New Roman" w:cs="Times New Roman"/>
                <w:b/>
                <w:bCs/>
                <w:color w:val="000000"/>
                <w:kern w:val="24"/>
                <w:sz w:val="24"/>
                <w:szCs w:val="24"/>
              </w:rPr>
              <w:t>труда</w:t>
            </w:r>
            <w:r w:rsidRPr="009C61A6">
              <w:rPr>
                <w:rFonts w:ascii="Times New Roman" w:hAnsi="Times New Roman" w:cs="Times New Roman"/>
                <w:color w:val="000000"/>
                <w:kern w:val="24"/>
                <w:sz w:val="24"/>
                <w:szCs w:val="24"/>
              </w:rPr>
              <w:t xml:space="preserve"> </w:t>
            </w:r>
          </w:p>
        </w:tc>
      </w:tr>
      <w:tr w:rsidR="003B5D48" w:rsidRPr="009C61A6" w:rsidTr="00C92603">
        <w:trPr>
          <w:trHeight w:val="645"/>
        </w:trPr>
        <w:tc>
          <w:tcPr>
            <w:tcW w:w="2303" w:type="pct"/>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b/>
                <w:bCs/>
                <w:color w:val="000000"/>
                <w:kern w:val="24"/>
                <w:sz w:val="24"/>
                <w:szCs w:val="24"/>
              </w:rPr>
              <w:t>Этико-эстетического направления воспитания</w:t>
            </w:r>
          </w:p>
        </w:tc>
        <w:tc>
          <w:tcPr>
            <w:tcW w:w="2697" w:type="pct"/>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color w:val="000000"/>
                <w:kern w:val="24"/>
                <w:sz w:val="24"/>
                <w:szCs w:val="24"/>
              </w:rPr>
              <w:t xml:space="preserve">Ценности </w:t>
            </w:r>
            <w:r w:rsidRPr="009C61A6">
              <w:rPr>
                <w:rFonts w:ascii="Times New Roman" w:hAnsi="Times New Roman" w:cs="Times New Roman"/>
                <w:b/>
                <w:bCs/>
                <w:color w:val="000000"/>
                <w:kern w:val="24"/>
                <w:sz w:val="24"/>
                <w:szCs w:val="24"/>
              </w:rPr>
              <w:t>культуры</w:t>
            </w:r>
            <w:r w:rsidRPr="009C61A6">
              <w:rPr>
                <w:rFonts w:ascii="Times New Roman" w:hAnsi="Times New Roman" w:cs="Times New Roman"/>
                <w:color w:val="000000"/>
                <w:kern w:val="24"/>
                <w:sz w:val="24"/>
                <w:szCs w:val="24"/>
              </w:rPr>
              <w:t xml:space="preserve"> и </w:t>
            </w:r>
            <w:r w:rsidRPr="009C61A6">
              <w:rPr>
                <w:rFonts w:ascii="Times New Roman" w:hAnsi="Times New Roman" w:cs="Times New Roman"/>
                <w:b/>
                <w:bCs/>
                <w:color w:val="000000"/>
                <w:kern w:val="24"/>
                <w:sz w:val="24"/>
                <w:szCs w:val="24"/>
              </w:rPr>
              <w:t>красоты</w:t>
            </w:r>
            <w:r w:rsidRPr="009C61A6">
              <w:rPr>
                <w:rFonts w:ascii="Times New Roman" w:hAnsi="Times New Roman" w:cs="Times New Roman"/>
                <w:color w:val="000000"/>
                <w:kern w:val="24"/>
                <w:sz w:val="24"/>
                <w:szCs w:val="24"/>
              </w:rPr>
              <w:t xml:space="preserve"> </w:t>
            </w:r>
          </w:p>
        </w:tc>
      </w:tr>
    </w:tbl>
    <w:p w:rsidR="003B5D48" w:rsidRPr="009C61A6" w:rsidRDefault="003B5D48" w:rsidP="003B5D48">
      <w:pPr>
        <w:ind w:firstLine="709"/>
        <w:jc w:val="both"/>
        <w:rPr>
          <w:rFonts w:ascii="Times New Roman" w:hAnsi="Times New Roman" w:cs="Times New Roman"/>
          <w:i/>
          <w:iCs/>
          <w:sz w:val="24"/>
          <w:szCs w:val="24"/>
          <w:u w:val="single"/>
        </w:rPr>
      </w:pPr>
      <w:r w:rsidRPr="009C61A6">
        <w:rPr>
          <w:rFonts w:ascii="Times New Roman" w:hAnsi="Times New Roman" w:cs="Times New Roman"/>
          <w:bCs/>
          <w:color w:val="000000"/>
          <w:sz w:val="24"/>
          <w:szCs w:val="24"/>
        </w:rPr>
        <w:t>Реализация программы</w:t>
      </w:r>
      <w:r w:rsidRPr="009C61A6">
        <w:rPr>
          <w:rFonts w:ascii="Times New Roman" w:hAnsi="Times New Roman" w:cs="Times New Roman"/>
          <w:sz w:val="24"/>
          <w:szCs w:val="24"/>
        </w:rPr>
        <w:t xml:space="preserve"> Муниципального бюджетного дошкольного образовател</w:t>
      </w:r>
      <w:r w:rsidR="00EF2366">
        <w:rPr>
          <w:rFonts w:ascii="Times New Roman" w:hAnsi="Times New Roman" w:cs="Times New Roman"/>
          <w:sz w:val="24"/>
          <w:szCs w:val="24"/>
        </w:rPr>
        <w:t xml:space="preserve">ьного учреждения «Детский сад </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r w:rsidRPr="009C61A6">
        <w:rPr>
          <w:rFonts w:ascii="Times New Roman" w:hAnsi="Times New Roman" w:cs="Times New Roman"/>
          <w:bCs/>
          <w:color w:val="000000"/>
          <w:sz w:val="24"/>
          <w:szCs w:val="24"/>
        </w:rPr>
        <w:t xml:space="preserve"> основана на взаимодействии с разными субъектами образовательных отношений</w:t>
      </w:r>
      <w:r w:rsidRPr="009C61A6">
        <w:rPr>
          <w:rFonts w:ascii="Times New Roman" w:hAnsi="Times New Roman" w:cs="Times New Roman"/>
          <w:bCs/>
          <w:color w:val="000000"/>
          <w:sz w:val="24"/>
          <w:szCs w:val="24"/>
          <w:u w:val="single"/>
        </w:rPr>
        <w:t xml:space="preserve">: </w:t>
      </w:r>
      <w:r w:rsidRPr="009C61A6">
        <w:rPr>
          <w:rFonts w:ascii="Times New Roman" w:hAnsi="Times New Roman" w:cs="Times New Roman"/>
          <w:bCs/>
          <w:i/>
          <w:iCs/>
          <w:color w:val="000000"/>
          <w:sz w:val="24"/>
          <w:szCs w:val="24"/>
          <w:u w:val="single"/>
        </w:rPr>
        <w:t>родителями, учителями школ, работниками культуры и искусства.</w:t>
      </w:r>
    </w:p>
    <w:p w:rsidR="003B5D48" w:rsidRPr="009C61A6" w:rsidRDefault="003B5D48" w:rsidP="003B5D48">
      <w:pPr>
        <w:ind w:firstLine="567"/>
        <w:jc w:val="both"/>
        <w:rPr>
          <w:rFonts w:ascii="Times New Roman" w:hAnsi="Times New Roman" w:cs="Times New Roman"/>
          <w:color w:val="000000"/>
          <w:sz w:val="24"/>
          <w:szCs w:val="24"/>
        </w:rPr>
      </w:pPr>
      <w:r w:rsidRPr="009C61A6">
        <w:rPr>
          <w:rFonts w:ascii="Times New Roman" w:hAnsi="Times New Roman" w:cs="Times New Roman"/>
          <w:sz w:val="24"/>
          <w:szCs w:val="24"/>
        </w:rPr>
        <w:t xml:space="preserve">Муниципальное бюджетное дошкольное образовательное учреждение «Детский сад </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00EF2366">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r w:rsidRPr="009C61A6">
        <w:rPr>
          <w:rFonts w:ascii="Times New Roman" w:hAnsi="Times New Roman" w:cs="Times New Roman"/>
          <w:bCs/>
          <w:color w:val="000000"/>
          <w:sz w:val="24"/>
          <w:szCs w:val="24"/>
        </w:rPr>
        <w:t xml:space="preserve"> </w:t>
      </w:r>
      <w:r w:rsidRPr="009C61A6">
        <w:rPr>
          <w:rFonts w:ascii="Times New Roman" w:hAnsi="Times New Roman" w:cs="Times New Roman"/>
          <w:color w:val="000000"/>
          <w:sz w:val="24"/>
          <w:szCs w:val="24"/>
        </w:rPr>
        <w:t xml:space="preserve">в части, формируемой участниками образовательных отношений, дополняет приоритетные направления воспитания с учетом реализуемой основной образовательной программы, региональной и муниципальной специфики реализации Стратегии развития воспитания в Российской Федерации на период до 2025 года, того, что воспитательные задачи, согласно федеральному государственному образовательному стандарту дошкольного образования (далее – </w:t>
      </w:r>
      <w:proofErr w:type="gramStart"/>
      <w:r w:rsidRPr="009C61A6">
        <w:rPr>
          <w:rFonts w:ascii="Times New Roman" w:hAnsi="Times New Roman" w:cs="Times New Roman"/>
          <w:color w:val="000000"/>
          <w:sz w:val="24"/>
          <w:szCs w:val="24"/>
        </w:rPr>
        <w:t xml:space="preserve">ФГОС ДО), реализуются в рамках образовательных областей – социально-коммуникативного, познавательного, речевого, художественно-эстетического развития, физического развития. </w:t>
      </w:r>
      <w:proofErr w:type="gramEnd"/>
    </w:p>
    <w:p w:rsidR="003B5D48" w:rsidRPr="00EF2366" w:rsidRDefault="003B5D48" w:rsidP="00EF2366">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Реализация Программы воспитания</w:t>
      </w:r>
      <w:r w:rsidRPr="009C61A6">
        <w:rPr>
          <w:rFonts w:ascii="Times New Roman" w:hAnsi="Times New Roman" w:cs="Times New Roman"/>
          <w:bCs/>
          <w:color w:val="000000"/>
          <w:kern w:val="2"/>
          <w:sz w:val="24"/>
          <w:szCs w:val="24"/>
          <w:lang w:eastAsia="ko-KR"/>
        </w:rPr>
        <w:t xml:space="preserve"> </w:t>
      </w:r>
      <w:bookmarkStart w:id="2" w:name="_Hlk80700942"/>
      <w:r w:rsidRPr="009C61A6">
        <w:rPr>
          <w:rFonts w:ascii="Times New Roman" w:hAnsi="Times New Roman" w:cs="Times New Roman"/>
          <w:sz w:val="24"/>
          <w:szCs w:val="24"/>
        </w:rPr>
        <w:t>Муниципального бюджетного дошкольного образовательного учреждения «Детский сад</w:t>
      </w:r>
      <w:r w:rsidR="00EF2366" w:rsidRPr="00EF2366">
        <w:rPr>
          <w:rFonts w:ascii="Times New Roman" w:hAnsi="Times New Roman" w:cs="Times New Roman"/>
          <w:color w:val="000000"/>
          <w:kern w:val="2"/>
          <w:sz w:val="24"/>
          <w:szCs w:val="24"/>
          <w:lang w:eastAsia="ko-KR"/>
        </w:rPr>
        <w:t>№54 «Звёздочка» с</w:t>
      </w:r>
      <w:proofErr w:type="gramStart"/>
      <w:r w:rsidR="00EF2366" w:rsidRPr="00EF2366">
        <w:rPr>
          <w:rFonts w:ascii="Times New Roman" w:hAnsi="Times New Roman" w:cs="Times New Roman"/>
          <w:color w:val="000000"/>
          <w:kern w:val="2"/>
          <w:sz w:val="24"/>
          <w:szCs w:val="24"/>
          <w:lang w:eastAsia="ko-KR"/>
        </w:rPr>
        <w:t>.О</w:t>
      </w:r>
      <w:proofErr w:type="gramEnd"/>
      <w:r w:rsidR="00EF2366" w:rsidRPr="00EF2366">
        <w:rPr>
          <w:rFonts w:ascii="Times New Roman" w:hAnsi="Times New Roman" w:cs="Times New Roman"/>
          <w:color w:val="000000"/>
          <w:kern w:val="2"/>
          <w:sz w:val="24"/>
          <w:szCs w:val="24"/>
          <w:lang w:eastAsia="ko-KR"/>
        </w:rPr>
        <w:t>синово</w:t>
      </w:r>
      <w:r w:rsidRPr="009C61A6">
        <w:rPr>
          <w:rFonts w:ascii="Times New Roman" w:hAnsi="Times New Roman" w:cs="Times New Roman"/>
          <w:sz w:val="24"/>
          <w:szCs w:val="24"/>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 </w:t>
      </w:r>
      <w:bookmarkEnd w:id="2"/>
      <w:r w:rsidRPr="009C61A6">
        <w:rPr>
          <w:rFonts w:ascii="Times New Roman" w:hAnsi="Times New Roman" w:cs="Times New Roman"/>
          <w:color w:val="000000"/>
          <w:sz w:val="24"/>
          <w:szCs w:val="24"/>
        </w:rPr>
        <w:t xml:space="preserve">предполагает социальное партнерство с другими организациями: </w:t>
      </w:r>
      <w:r w:rsidR="00EF2366">
        <w:rPr>
          <w:rFonts w:ascii="Times New Roman" w:hAnsi="Times New Roman" w:cs="Times New Roman"/>
          <w:color w:val="000000"/>
          <w:sz w:val="24"/>
          <w:szCs w:val="24"/>
        </w:rPr>
        <w:t>Музыкальная школа, Дом культуры, лицей им</w:t>
      </w:r>
      <w:proofErr w:type="gramStart"/>
      <w:r w:rsidR="00EF2366">
        <w:rPr>
          <w:rFonts w:ascii="Times New Roman" w:hAnsi="Times New Roman" w:cs="Times New Roman"/>
          <w:color w:val="000000"/>
          <w:sz w:val="24"/>
          <w:szCs w:val="24"/>
        </w:rPr>
        <w:t>.К</w:t>
      </w:r>
      <w:proofErr w:type="gramEnd"/>
      <w:r w:rsidR="00EF2366">
        <w:rPr>
          <w:rFonts w:ascii="Times New Roman" w:hAnsi="Times New Roman" w:cs="Times New Roman"/>
          <w:color w:val="000000"/>
          <w:sz w:val="24"/>
          <w:szCs w:val="24"/>
        </w:rPr>
        <w:t>арпова.</w:t>
      </w:r>
    </w:p>
    <w:p w:rsidR="003B5D48" w:rsidRPr="009C61A6" w:rsidRDefault="003B5D48" w:rsidP="003B5D48">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При составлении Программы воспитания использованы: </w:t>
      </w:r>
    </w:p>
    <w:p w:rsidR="003B5D48" w:rsidRPr="009C61A6" w:rsidRDefault="003B5D48" w:rsidP="003B5D48">
      <w:pPr>
        <w:numPr>
          <w:ilvl w:val="0"/>
          <w:numId w:val="13"/>
        </w:numPr>
        <w:spacing w:after="160" w:line="259" w:lineRule="auto"/>
        <w:ind w:firstLine="709"/>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Конституция Российской Федерации (ред. от 04.07.2020г.) ст.67.1, п.4;</w:t>
      </w:r>
    </w:p>
    <w:p w:rsidR="003B5D48" w:rsidRPr="009C61A6" w:rsidRDefault="003B5D48" w:rsidP="003B5D48">
      <w:pPr>
        <w:numPr>
          <w:ilvl w:val="0"/>
          <w:numId w:val="13"/>
        </w:numPr>
        <w:spacing w:after="160" w:line="259" w:lineRule="auto"/>
        <w:ind w:firstLine="709"/>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Федеральный закон Российской Федерации от 29.12.2012 г. № 273-ФЗ «Об образовании в Российской Федерации»;</w:t>
      </w:r>
    </w:p>
    <w:p w:rsidR="003B5D48" w:rsidRPr="009C61A6" w:rsidRDefault="003B5D48" w:rsidP="003B5D48">
      <w:pPr>
        <w:numPr>
          <w:ilvl w:val="0"/>
          <w:numId w:val="13"/>
        </w:numPr>
        <w:spacing w:after="160" w:line="259" w:lineRule="auto"/>
        <w:ind w:firstLine="709"/>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Федеральный закон от 31.07.2020 г. № 304-ФЗ «О внесении изменений в Федеральный закон «Об образовании в Российской Федерации» по вопросам воспитания обучающихся;</w:t>
      </w:r>
    </w:p>
    <w:p w:rsidR="003B5D48" w:rsidRPr="009C61A6" w:rsidRDefault="003B5D48" w:rsidP="003B5D48">
      <w:pPr>
        <w:numPr>
          <w:ilvl w:val="0"/>
          <w:numId w:val="13"/>
        </w:numPr>
        <w:spacing w:after="160" w:line="259" w:lineRule="auto"/>
        <w:ind w:firstLine="709"/>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Федеральный государственный образовательный стандарт дошкольного образования, утвержден приказом Министерства образования и науки России от 17 октября 2013г.  № 1155;</w:t>
      </w:r>
    </w:p>
    <w:p w:rsidR="003B5D48" w:rsidRPr="009C61A6" w:rsidRDefault="003B5D48" w:rsidP="003B5D48">
      <w:pPr>
        <w:numPr>
          <w:ilvl w:val="0"/>
          <w:numId w:val="13"/>
        </w:numPr>
        <w:spacing w:after="160" w:line="259" w:lineRule="auto"/>
        <w:ind w:firstLine="709"/>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Указ Президента Российской Федерации Путина В.В. от 07.05.2018 № 204 «О национальных целях и стратегических задачах развития Российской Федерации на период до 2024 года»;</w:t>
      </w:r>
    </w:p>
    <w:p w:rsidR="003B5D48" w:rsidRPr="009C61A6" w:rsidRDefault="003B5D48" w:rsidP="003B5D48">
      <w:pPr>
        <w:numPr>
          <w:ilvl w:val="0"/>
          <w:numId w:val="13"/>
        </w:numPr>
        <w:spacing w:after="160" w:line="259" w:lineRule="auto"/>
        <w:ind w:firstLine="709"/>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Стратегия развития воспитания в Российской Федерации на период до 2025, утверждена распоряжением Правительства Российской Федерации от 29 мая 2015 г. № 996-р;</w:t>
      </w:r>
    </w:p>
    <w:p w:rsidR="003B5D48" w:rsidRPr="009C61A6" w:rsidRDefault="003B5D48" w:rsidP="003B5D48">
      <w:pPr>
        <w:numPr>
          <w:ilvl w:val="0"/>
          <w:numId w:val="13"/>
        </w:numPr>
        <w:spacing w:after="160" w:line="259" w:lineRule="auto"/>
        <w:ind w:firstLine="709"/>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Региональная программа </w:t>
      </w:r>
      <w:r w:rsidRPr="009C61A6">
        <w:rPr>
          <w:rFonts w:ascii="Times New Roman" w:hAnsi="Times New Roman" w:cs="Times New Roman"/>
          <w:sz w:val="24"/>
          <w:szCs w:val="24"/>
        </w:rPr>
        <w:t xml:space="preserve">Радость познания - региональная образовательная программа дошкольного образования, к.п.н. Р.К. </w:t>
      </w:r>
      <w:proofErr w:type="spellStart"/>
      <w:r w:rsidRPr="009C61A6">
        <w:rPr>
          <w:rFonts w:ascii="Times New Roman" w:hAnsi="Times New Roman" w:cs="Times New Roman"/>
          <w:sz w:val="24"/>
          <w:szCs w:val="24"/>
        </w:rPr>
        <w:t>Шаехова</w:t>
      </w:r>
      <w:proofErr w:type="spellEnd"/>
      <w:r w:rsidRPr="009C61A6">
        <w:rPr>
          <w:rFonts w:ascii="Times New Roman" w:eastAsia="Calibri" w:hAnsi="Times New Roman" w:cs="Times New Roman"/>
          <w:sz w:val="24"/>
          <w:szCs w:val="24"/>
          <w:lang w:eastAsia="en-US"/>
        </w:rPr>
        <w:t xml:space="preserve"> </w:t>
      </w:r>
      <w:r w:rsidRPr="009C61A6">
        <w:rPr>
          <w:rFonts w:ascii="Times New Roman" w:hAnsi="Times New Roman" w:cs="Times New Roman"/>
          <w:sz w:val="24"/>
          <w:szCs w:val="24"/>
        </w:rPr>
        <w:t xml:space="preserve">заведующий отделением дошкольного и начального образования Приволжского межрегионального центра повышения квалификации и переподготовки работников образования ФГАОУ </w:t>
      </w:r>
      <w:proofErr w:type="gramStart"/>
      <w:r w:rsidRPr="009C61A6">
        <w:rPr>
          <w:rFonts w:ascii="Times New Roman" w:hAnsi="Times New Roman" w:cs="Times New Roman"/>
          <w:sz w:val="24"/>
          <w:szCs w:val="24"/>
        </w:rPr>
        <w:t>ВО</w:t>
      </w:r>
      <w:proofErr w:type="gramEnd"/>
      <w:r w:rsidRPr="009C61A6">
        <w:rPr>
          <w:rFonts w:ascii="Times New Roman" w:hAnsi="Times New Roman" w:cs="Times New Roman"/>
          <w:sz w:val="24"/>
          <w:szCs w:val="24"/>
        </w:rPr>
        <w:t xml:space="preserve"> «Казанский (Приволжский) федеральный университет», </w:t>
      </w:r>
    </w:p>
    <w:p w:rsidR="003B5D48" w:rsidRPr="009C61A6" w:rsidRDefault="003B5D48" w:rsidP="00EF2366">
      <w:pPr>
        <w:spacing w:after="160" w:line="259" w:lineRule="auto"/>
        <w:ind w:left="1604"/>
        <w:contextualSpacing/>
        <w:jc w:val="both"/>
        <w:rPr>
          <w:rFonts w:ascii="Times New Roman" w:hAnsi="Times New Roman" w:cs="Times New Roman"/>
          <w:sz w:val="24"/>
          <w:szCs w:val="24"/>
          <w:highlight w:val="yellow"/>
        </w:rPr>
      </w:pPr>
    </w:p>
    <w:p w:rsidR="003B5D48" w:rsidRPr="009C61A6" w:rsidRDefault="003B5D48" w:rsidP="003B5D48">
      <w:pPr>
        <w:spacing w:after="160" w:line="259" w:lineRule="auto"/>
        <w:contextualSpacing/>
        <w:jc w:val="both"/>
        <w:rPr>
          <w:rFonts w:ascii="Times New Roman" w:eastAsia="Calibri" w:hAnsi="Times New Roman" w:cs="Times New Roman"/>
          <w:sz w:val="24"/>
          <w:szCs w:val="24"/>
          <w:lang w:eastAsia="en-US"/>
        </w:rPr>
      </w:pPr>
    </w:p>
    <w:p w:rsidR="003B5D48" w:rsidRPr="009C61A6" w:rsidRDefault="003B5D48" w:rsidP="003B5D48">
      <w:pPr>
        <w:spacing w:after="160" w:line="259" w:lineRule="auto"/>
        <w:contextualSpacing/>
        <w:jc w:val="both"/>
        <w:rPr>
          <w:rFonts w:ascii="Times New Roman" w:hAnsi="Times New Roman" w:cs="Times New Roman"/>
          <w:sz w:val="24"/>
          <w:szCs w:val="24"/>
        </w:rPr>
      </w:pPr>
      <w:r w:rsidRPr="009C61A6">
        <w:rPr>
          <w:rFonts w:ascii="Times New Roman" w:hAnsi="Times New Roman" w:cs="Times New Roman"/>
          <w:sz w:val="24"/>
          <w:szCs w:val="24"/>
        </w:rPr>
        <w:t xml:space="preserve">В программе описана система возможных форм и методов взаимодействия педагогов ДОО с родителями и воспитанниками, с социальными институтами и институтами культуры. </w:t>
      </w:r>
    </w:p>
    <w:p w:rsidR="003B5D48" w:rsidRPr="009C61A6" w:rsidRDefault="003B5D48" w:rsidP="003B5D48">
      <w:pPr>
        <w:kinsoku w:val="0"/>
        <w:overflowPunct w:val="0"/>
        <w:ind w:firstLine="709"/>
        <w:jc w:val="both"/>
        <w:textAlignment w:val="baseline"/>
        <w:rPr>
          <w:rFonts w:ascii="Times New Roman" w:hAnsi="Times New Roman" w:cs="Times New Roman"/>
          <w:sz w:val="24"/>
          <w:szCs w:val="24"/>
        </w:rPr>
      </w:pPr>
      <w:r w:rsidRPr="009C61A6">
        <w:rPr>
          <w:rFonts w:ascii="Times New Roman" w:hAnsi="Times New Roman" w:cs="Times New Roman"/>
          <w:sz w:val="24"/>
          <w:szCs w:val="24"/>
        </w:rPr>
        <w:t>Исходя из анализа воспитательной деятельности в ДОО: анализа качество процесса, качество условий и качество результатов, необходимо обозначить, что ООП ДОО включает:</w:t>
      </w:r>
    </w:p>
    <w:p w:rsidR="003B5D48" w:rsidRPr="009C61A6" w:rsidRDefault="003B5D48" w:rsidP="003B5D48">
      <w:pPr>
        <w:pStyle w:val="ad"/>
        <w:numPr>
          <w:ilvl w:val="0"/>
          <w:numId w:val="14"/>
        </w:numPr>
        <w:kinsoku w:val="0"/>
        <w:overflowPunct w:val="0"/>
        <w:spacing w:after="0" w:line="240" w:lineRule="auto"/>
        <w:ind w:left="0" w:firstLine="709"/>
        <w:jc w:val="both"/>
        <w:textAlignment w:val="baseline"/>
        <w:rPr>
          <w:sz w:val="24"/>
          <w:szCs w:val="24"/>
        </w:rPr>
      </w:pPr>
      <w:r w:rsidRPr="009C61A6">
        <w:rPr>
          <w:sz w:val="24"/>
          <w:szCs w:val="24"/>
        </w:rPr>
        <w:t>в части содержания процесса воспитания: состояние патриотического, экологического и трудового воспитания, духовно-нравственного развития детей;</w:t>
      </w:r>
    </w:p>
    <w:p w:rsidR="003B5D48" w:rsidRPr="009C61A6" w:rsidRDefault="003B5D48" w:rsidP="003B5D48">
      <w:pPr>
        <w:pStyle w:val="ad"/>
        <w:numPr>
          <w:ilvl w:val="0"/>
          <w:numId w:val="14"/>
        </w:numPr>
        <w:kinsoku w:val="0"/>
        <w:overflowPunct w:val="0"/>
        <w:spacing w:after="0" w:line="240" w:lineRule="auto"/>
        <w:ind w:left="0" w:firstLine="709"/>
        <w:jc w:val="both"/>
        <w:textAlignment w:val="baseline"/>
        <w:rPr>
          <w:sz w:val="24"/>
          <w:szCs w:val="24"/>
        </w:rPr>
      </w:pPr>
      <w:r w:rsidRPr="009C61A6">
        <w:rPr>
          <w:sz w:val="24"/>
          <w:szCs w:val="24"/>
        </w:rPr>
        <w:t>в части создания условий: психолого-педагогические условия процесса воспитания; необходимые компоненты развивающей предметно-пространственной среды для патриотического, экологического и трудового воспитания, духовно-нравственного развития детей</w:t>
      </w:r>
    </w:p>
    <w:p w:rsidR="003B5D48" w:rsidRPr="009C61A6" w:rsidRDefault="003B5D48" w:rsidP="003B5D48">
      <w:pPr>
        <w:pStyle w:val="ad"/>
        <w:numPr>
          <w:ilvl w:val="0"/>
          <w:numId w:val="14"/>
        </w:numPr>
        <w:kinsoku w:val="0"/>
        <w:overflowPunct w:val="0"/>
        <w:spacing w:after="0" w:line="240" w:lineRule="auto"/>
        <w:ind w:left="0" w:firstLine="709"/>
        <w:jc w:val="both"/>
        <w:textAlignment w:val="baseline"/>
        <w:rPr>
          <w:sz w:val="24"/>
          <w:szCs w:val="24"/>
        </w:rPr>
      </w:pPr>
      <w:r w:rsidRPr="009C61A6">
        <w:rPr>
          <w:sz w:val="24"/>
          <w:szCs w:val="24"/>
        </w:rPr>
        <w:t>в части результатов, достигнутых детьми: степень достижения планируемых результатов воспитательной работы</w:t>
      </w:r>
    </w:p>
    <w:p w:rsidR="003B5D48" w:rsidRPr="009C61A6" w:rsidRDefault="003B5D48" w:rsidP="003B5D48">
      <w:pPr>
        <w:pStyle w:val="ad"/>
        <w:kinsoku w:val="0"/>
        <w:overflowPunct w:val="0"/>
        <w:spacing w:after="0" w:line="240" w:lineRule="auto"/>
        <w:ind w:left="709"/>
        <w:jc w:val="both"/>
        <w:textAlignment w:val="baseline"/>
        <w:rPr>
          <w:b/>
          <w:bCs/>
          <w:sz w:val="24"/>
          <w:szCs w:val="24"/>
        </w:rPr>
      </w:pPr>
      <w:r w:rsidRPr="009C61A6">
        <w:rPr>
          <w:b/>
          <w:bCs/>
          <w:sz w:val="24"/>
          <w:szCs w:val="24"/>
        </w:rPr>
        <w:t>Методологические основы и принципы построения Программы воспитания</w:t>
      </w:r>
    </w:p>
    <w:p w:rsidR="003B5D48" w:rsidRPr="009C61A6" w:rsidRDefault="003B5D48" w:rsidP="003B5D48">
      <w:pPr>
        <w:pStyle w:val="ad"/>
        <w:kinsoku w:val="0"/>
        <w:overflowPunct w:val="0"/>
        <w:spacing w:after="0" w:line="240" w:lineRule="auto"/>
        <w:ind w:left="0"/>
        <w:jc w:val="both"/>
        <w:textAlignment w:val="baseline"/>
        <w:rPr>
          <w:sz w:val="24"/>
          <w:szCs w:val="24"/>
        </w:rPr>
      </w:pPr>
      <w:r w:rsidRPr="009C61A6">
        <w:rPr>
          <w:sz w:val="24"/>
          <w:szCs w:val="24"/>
        </w:rPr>
        <w:t xml:space="preserve">Методологической основой программы являются антропологический, культурно-исторический и практичные подходы. Концепция Программы Муниципального бюджетного дошкольного образовательного учреждения «Детский сад </w:t>
      </w:r>
      <w:r w:rsidR="00EF2366" w:rsidRPr="00EF2366">
        <w:rPr>
          <w:color w:val="000000"/>
          <w:kern w:val="2"/>
          <w:sz w:val="24"/>
          <w:szCs w:val="24"/>
          <w:lang w:eastAsia="ko-KR"/>
        </w:rPr>
        <w:t>№54 «Звёздочка» с</w:t>
      </w:r>
      <w:proofErr w:type="gramStart"/>
      <w:r w:rsidR="00EF2366" w:rsidRPr="00EF2366">
        <w:rPr>
          <w:color w:val="000000"/>
          <w:kern w:val="2"/>
          <w:sz w:val="24"/>
          <w:szCs w:val="24"/>
          <w:lang w:eastAsia="ko-KR"/>
        </w:rPr>
        <w:t>.О</w:t>
      </w:r>
      <w:proofErr w:type="gramEnd"/>
      <w:r w:rsidR="00EF2366" w:rsidRPr="00EF2366">
        <w:rPr>
          <w:color w:val="000000"/>
          <w:kern w:val="2"/>
          <w:sz w:val="24"/>
          <w:szCs w:val="24"/>
          <w:lang w:eastAsia="ko-KR"/>
        </w:rPr>
        <w:t>синово</w:t>
      </w:r>
      <w:r w:rsidR="00EF2366">
        <w:rPr>
          <w:b/>
          <w:color w:val="000000"/>
          <w:kern w:val="2"/>
          <w:sz w:val="28"/>
          <w:szCs w:val="28"/>
          <w:lang w:eastAsia="ko-KR"/>
        </w:rPr>
        <w:t xml:space="preserve"> </w:t>
      </w:r>
      <w:proofErr w:type="spellStart"/>
      <w:r w:rsidRPr="009C61A6">
        <w:rPr>
          <w:sz w:val="24"/>
          <w:szCs w:val="24"/>
        </w:rPr>
        <w:t>Зеленодольского</w:t>
      </w:r>
      <w:proofErr w:type="spellEnd"/>
      <w:r w:rsidRPr="009C61A6">
        <w:rPr>
          <w:sz w:val="24"/>
          <w:szCs w:val="24"/>
        </w:rPr>
        <w:t xml:space="preserve"> муниципального района Республики Татарстан»</w:t>
      </w:r>
      <w:r w:rsidRPr="009C61A6">
        <w:rPr>
          <w:bCs/>
          <w:color w:val="000000"/>
          <w:sz w:val="24"/>
          <w:szCs w:val="24"/>
        </w:rPr>
        <w:t xml:space="preserve"> </w:t>
      </w:r>
      <w:r w:rsidRPr="009C61A6">
        <w:rPr>
          <w:sz w:val="24"/>
          <w:szCs w:val="24"/>
        </w:rPr>
        <w:t>основывается на базовых ценностях воспитания, заложенных в определении воспитания, содержащемся в Федеральном законе от 29 декабря 2012 г. № 273-ФЗ «Об образовании в Российской Федерации».</w:t>
      </w:r>
    </w:p>
    <w:p w:rsidR="003B5D48" w:rsidRPr="009C61A6" w:rsidRDefault="003B5D48" w:rsidP="003B5D48">
      <w:pPr>
        <w:ind w:firstLine="567"/>
        <w:jc w:val="both"/>
        <w:rPr>
          <w:rFonts w:ascii="Times New Roman" w:hAnsi="Times New Roman" w:cs="Times New Roman"/>
          <w:sz w:val="24"/>
          <w:szCs w:val="24"/>
        </w:rPr>
      </w:pPr>
      <w:r w:rsidRPr="009C61A6">
        <w:rPr>
          <w:rFonts w:ascii="Times New Roman" w:hAnsi="Times New Roman" w:cs="Times New Roman"/>
          <w:color w:val="000000"/>
          <w:sz w:val="24"/>
          <w:szCs w:val="24"/>
        </w:rPr>
        <w:t>Методологическими ориентирами воспитания также выступают следующие идеи отечественной педагогики и психологии: развитие личного субъективного мнения и личности ребенка в деятельности; духовно-нравственное, ценностное и смысловое содержание воспитания; идея о сущности детства как сенситивного периода воспитания; амплификация (обогащение) развития ребёнка средствами разных «специфически детских видов деятельности».</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sz w:val="24"/>
          <w:szCs w:val="24"/>
        </w:rPr>
        <w:t>Воспитательная деятельность в ООП ДОО интегрирована с содержанием образовательных областей. Реализация содержания всех образовательных областей предполагает создание условий, основанных на принципах:</w:t>
      </w:r>
    </w:p>
    <w:p w:rsidR="003B5D48" w:rsidRPr="009C61A6" w:rsidRDefault="003B5D48" w:rsidP="003B5D48">
      <w:pPr>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0"/>
        <w:gridCol w:w="5211"/>
      </w:tblGrid>
      <w:tr w:rsidR="003B5D48" w:rsidRPr="009C61A6" w:rsidTr="00C92603">
        <w:tc>
          <w:tcPr>
            <w:tcW w:w="2500" w:type="pct"/>
            <w:shd w:val="clear" w:color="auto" w:fill="auto"/>
          </w:tcPr>
          <w:p w:rsidR="003B5D48" w:rsidRPr="009C61A6" w:rsidRDefault="003B5D48" w:rsidP="00C92603">
            <w:pPr>
              <w:ind w:firstLine="709"/>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Наименование принципа</w:t>
            </w:r>
          </w:p>
        </w:tc>
        <w:tc>
          <w:tcPr>
            <w:tcW w:w="2500" w:type="pct"/>
            <w:shd w:val="clear" w:color="auto" w:fill="auto"/>
          </w:tcPr>
          <w:p w:rsidR="003B5D48" w:rsidRPr="009C61A6" w:rsidRDefault="003B5D48" w:rsidP="00C92603">
            <w:pPr>
              <w:ind w:firstLine="709"/>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Содержательная составляющая принципа</w:t>
            </w:r>
          </w:p>
        </w:tc>
      </w:tr>
      <w:tr w:rsidR="003B5D48" w:rsidRPr="009C61A6" w:rsidTr="00C92603">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«Событийное» оформление деятельной жизни ребёнка</w:t>
            </w:r>
          </w:p>
        </w:tc>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принцип обязывает придавать творческим занятиям детей по каждому направлению работы характер маленьких, но отчётливо выделяющихся на фоне повседневности и ярко переживаемых жизненных событий.</w:t>
            </w:r>
          </w:p>
          <w:p w:rsidR="003B5D48" w:rsidRPr="009C61A6" w:rsidRDefault="003B5D48" w:rsidP="00C92603">
            <w:pPr>
              <w:ind w:firstLine="709"/>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Любое такое занятие — самобытное совместное синтетическое произведение взрослого (педагога) и детей. </w:t>
            </w:r>
          </w:p>
          <w:p w:rsidR="003B5D48" w:rsidRPr="009C61A6" w:rsidRDefault="003B5D48" w:rsidP="00C92603">
            <w:pPr>
              <w:ind w:firstLine="709"/>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В отличие от режимных моментов оно не поддаётся вторичному воспроизведению, тиражированию.</w:t>
            </w:r>
          </w:p>
        </w:tc>
      </w:tr>
      <w:tr w:rsidR="003B5D48" w:rsidRPr="009C61A6" w:rsidTr="00C92603">
        <w:tc>
          <w:tcPr>
            <w:tcW w:w="2500" w:type="pct"/>
            <w:shd w:val="clear" w:color="auto" w:fill="auto"/>
          </w:tcPr>
          <w:p w:rsidR="003B5D48" w:rsidRPr="009C61A6" w:rsidRDefault="003B5D48" w:rsidP="00C92603">
            <w:pPr>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Принципы содействия, сотрудничества и участия </w:t>
            </w:r>
          </w:p>
          <w:p w:rsidR="003B5D48" w:rsidRPr="009C61A6" w:rsidRDefault="003B5D48" w:rsidP="00C92603">
            <w:pPr>
              <w:ind w:firstLine="709"/>
              <w:jc w:val="both"/>
              <w:rPr>
                <w:rFonts w:ascii="Times New Roman" w:eastAsia="Calibri" w:hAnsi="Times New Roman" w:cs="Times New Roman"/>
                <w:sz w:val="24"/>
                <w:szCs w:val="24"/>
              </w:rPr>
            </w:pPr>
          </w:p>
        </w:tc>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Ребенок приобретает собственный опыт, осваивает и осмысливает мир, активно строя знания на основе предыдущего опыта в самостоятельной и совместно-разделенной деятельности, в общении с другими детьми и взрослыми, становясь полноценным участником воспитательного процесса</w:t>
            </w:r>
          </w:p>
        </w:tc>
      </w:tr>
      <w:tr w:rsidR="003B5D48" w:rsidRPr="009C61A6" w:rsidTr="00C92603">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Принцип интеграции образовательного процесса</w:t>
            </w:r>
          </w:p>
          <w:p w:rsidR="003B5D48" w:rsidRPr="009C61A6" w:rsidRDefault="003B5D48" w:rsidP="00C92603">
            <w:pPr>
              <w:ind w:firstLine="709"/>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 </w:t>
            </w:r>
          </w:p>
        </w:tc>
        <w:tc>
          <w:tcPr>
            <w:tcW w:w="2500" w:type="pct"/>
            <w:shd w:val="clear" w:color="auto" w:fill="auto"/>
          </w:tcPr>
          <w:p w:rsidR="003B5D48" w:rsidRPr="009C61A6" w:rsidRDefault="003B5D48" w:rsidP="00C92603">
            <w:pPr>
              <w:ind w:firstLine="709"/>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Комплексный и системный подходы к содержанию и организации образовательного процесса. В основе систематизации содержания работы лежит идея развития базиса личностной культуры, духовное развитие детей во всех сферах и видах деятельности. </w:t>
            </w:r>
          </w:p>
        </w:tc>
      </w:tr>
      <w:tr w:rsidR="003B5D48" w:rsidRPr="009C61A6" w:rsidTr="00C92603">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Принцип </w:t>
            </w:r>
            <w:proofErr w:type="spellStart"/>
            <w:r w:rsidRPr="009C61A6">
              <w:rPr>
                <w:rFonts w:ascii="Times New Roman" w:eastAsia="Calibri" w:hAnsi="Times New Roman" w:cs="Times New Roman"/>
                <w:sz w:val="24"/>
                <w:szCs w:val="24"/>
              </w:rPr>
              <w:t>культурсообразности</w:t>
            </w:r>
            <w:proofErr w:type="spellEnd"/>
            <w:r w:rsidRPr="009C61A6">
              <w:rPr>
                <w:rFonts w:ascii="Times New Roman" w:eastAsia="Calibri" w:hAnsi="Times New Roman" w:cs="Times New Roman"/>
                <w:sz w:val="24"/>
                <w:szCs w:val="24"/>
              </w:rPr>
              <w:t xml:space="preserve"> </w:t>
            </w:r>
          </w:p>
        </w:tc>
        <w:tc>
          <w:tcPr>
            <w:tcW w:w="2500" w:type="pct"/>
            <w:shd w:val="clear" w:color="auto" w:fill="auto"/>
          </w:tcPr>
          <w:p w:rsidR="003B5D48" w:rsidRPr="009C61A6" w:rsidRDefault="003B5D48" w:rsidP="00C92603">
            <w:pPr>
              <w:ind w:firstLine="709"/>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Воспитание основывается на культуре и традициях России, включая культурные особенности семей дошкольников, основываясь на «культурном семейном коде</w:t>
            </w:r>
          </w:p>
        </w:tc>
      </w:tr>
      <w:tr w:rsidR="003B5D48" w:rsidRPr="009C61A6" w:rsidTr="00C92603">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Принцип следования нравственному примеру</w:t>
            </w:r>
          </w:p>
        </w:tc>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В данном случае пример воспитывающих взрослых (родителей и педагогов).</w:t>
            </w:r>
          </w:p>
          <w:p w:rsidR="003B5D48" w:rsidRPr="009C61A6" w:rsidRDefault="003B5D48" w:rsidP="00C92603">
            <w:pPr>
              <w:ind w:firstLine="709"/>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Пример как метод воспитания позволяет расширить нравственный опыт ребенка, побудить его к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 </w:t>
            </w:r>
          </w:p>
        </w:tc>
      </w:tr>
      <w:tr w:rsidR="003B5D48" w:rsidRPr="009C61A6" w:rsidTr="00C92603">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Принцип гуманизма </w:t>
            </w:r>
          </w:p>
        </w:tc>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обеспечивает каждому ребенку право на признание его в обществе как личности, как человека, являющегося высшей̆ ценностью, уважение к его персоне, достоинству, защита его прав на свободу и развитие</w:t>
            </w:r>
          </w:p>
        </w:tc>
      </w:tr>
      <w:tr w:rsidR="003B5D48" w:rsidRPr="009C61A6" w:rsidTr="00C92603">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Принцип интеграции образовательного процесса </w:t>
            </w:r>
          </w:p>
        </w:tc>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предполагает комплексный и системный подходы к содержанию и организации образовательного процесса. Обучающие, развивающие и воспитательные задачи решаются в комплексе на одном интегрированном содержании образования</w:t>
            </w:r>
          </w:p>
        </w:tc>
      </w:tr>
      <w:tr w:rsidR="003B5D48" w:rsidRPr="009C61A6" w:rsidTr="00C92603">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Принцип следования нравственному примеру.</w:t>
            </w:r>
          </w:p>
        </w:tc>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Пример как метод воспитания позволяет расширить нравственный опыт ребенка, побудить его к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w:t>
            </w:r>
          </w:p>
        </w:tc>
      </w:tr>
    </w:tbl>
    <w:p w:rsidR="003B5D48" w:rsidRPr="009C61A6" w:rsidRDefault="003B5D48" w:rsidP="003B5D48">
      <w:pPr>
        <w:ind w:firstLine="709"/>
        <w:jc w:val="both"/>
        <w:rPr>
          <w:rFonts w:ascii="Times New Roman" w:hAnsi="Times New Roman" w:cs="Times New Roman"/>
          <w:sz w:val="24"/>
          <w:szCs w:val="24"/>
        </w:rPr>
      </w:pPr>
    </w:p>
    <w:p w:rsidR="003B5D48" w:rsidRPr="009C61A6" w:rsidRDefault="003B5D48" w:rsidP="003B5D48">
      <w:pPr>
        <w:pStyle w:val="1"/>
        <w:tabs>
          <w:tab w:val="clear" w:pos="-501"/>
        </w:tabs>
        <w:spacing w:before="0" w:line="276" w:lineRule="auto"/>
        <w:ind w:left="709"/>
        <w:contextualSpacing/>
        <w:jc w:val="both"/>
        <w:rPr>
          <w:rFonts w:ascii="Times New Roman" w:hAnsi="Times New Roman" w:cs="Times New Roman"/>
          <w:sz w:val="24"/>
          <w:szCs w:val="24"/>
        </w:rPr>
      </w:pPr>
    </w:p>
    <w:p w:rsidR="003B5D48" w:rsidRPr="009C61A6" w:rsidRDefault="003B5D48" w:rsidP="003B5D48">
      <w:pPr>
        <w:pStyle w:val="1"/>
        <w:pageBreakBefore/>
        <w:tabs>
          <w:tab w:val="clear" w:pos="-501"/>
        </w:tabs>
        <w:spacing w:before="0" w:line="276" w:lineRule="auto"/>
        <w:ind w:left="0"/>
        <w:contextualSpacing/>
        <w:rPr>
          <w:rFonts w:ascii="Times New Roman" w:hAnsi="Times New Roman" w:cs="Times New Roman"/>
          <w:sz w:val="24"/>
          <w:szCs w:val="24"/>
        </w:rPr>
      </w:pPr>
      <w:r w:rsidRPr="009C61A6">
        <w:rPr>
          <w:rFonts w:ascii="Times New Roman" w:hAnsi="Times New Roman" w:cs="Times New Roman"/>
          <w:b/>
          <w:bCs/>
          <w:color w:val="000000"/>
          <w:sz w:val="24"/>
          <w:szCs w:val="24"/>
        </w:rPr>
        <w:t xml:space="preserve">Раздел I. Целевые ориентиры и планируемые результаты </w:t>
      </w:r>
    </w:p>
    <w:p w:rsidR="003B5D48" w:rsidRPr="009C61A6" w:rsidRDefault="003B5D48" w:rsidP="003B5D48">
      <w:pPr>
        <w:pStyle w:val="2"/>
        <w:spacing w:before="0" w:line="480" w:lineRule="auto"/>
        <w:jc w:val="center"/>
        <w:rPr>
          <w:rFonts w:ascii="Times New Roman" w:hAnsi="Times New Roman" w:cs="Times New Roman"/>
          <w:sz w:val="24"/>
          <w:szCs w:val="24"/>
        </w:rPr>
      </w:pPr>
      <w:r w:rsidRPr="009C61A6">
        <w:rPr>
          <w:rFonts w:ascii="Times New Roman" w:hAnsi="Times New Roman" w:cs="Times New Roman"/>
          <w:b/>
          <w:bCs/>
          <w:color w:val="000000"/>
          <w:sz w:val="24"/>
          <w:szCs w:val="24"/>
        </w:rPr>
        <w:t>Цель Программы воспитания</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Cs/>
          <w:color w:val="000000"/>
          <w:sz w:val="24"/>
          <w:szCs w:val="24"/>
        </w:rPr>
        <w:t>Общая цель воспитания в</w:t>
      </w:r>
      <w:r w:rsidRPr="009C61A6">
        <w:rPr>
          <w:rFonts w:ascii="Times New Roman" w:hAnsi="Times New Roman" w:cs="Times New Roman"/>
          <w:sz w:val="24"/>
          <w:szCs w:val="24"/>
        </w:rPr>
        <w:t xml:space="preserve"> Муниципального бюджетного дошкольного образовательного учреждения «Детский сад </w:t>
      </w:r>
      <w:r w:rsidR="00B17B02" w:rsidRPr="00EF2366">
        <w:rPr>
          <w:rFonts w:ascii="Times New Roman" w:hAnsi="Times New Roman" w:cs="Times New Roman"/>
          <w:color w:val="000000"/>
          <w:kern w:val="2"/>
          <w:sz w:val="24"/>
          <w:szCs w:val="24"/>
          <w:lang w:eastAsia="ko-KR"/>
        </w:rPr>
        <w:t>№54 «Звёздочка» с</w:t>
      </w:r>
      <w:proofErr w:type="gramStart"/>
      <w:r w:rsidR="00B17B02" w:rsidRPr="00EF2366">
        <w:rPr>
          <w:rFonts w:ascii="Times New Roman" w:hAnsi="Times New Roman" w:cs="Times New Roman"/>
          <w:color w:val="000000"/>
          <w:kern w:val="2"/>
          <w:sz w:val="24"/>
          <w:szCs w:val="24"/>
          <w:lang w:eastAsia="ko-KR"/>
        </w:rPr>
        <w:t>.О</w:t>
      </w:r>
      <w:proofErr w:type="gramEnd"/>
      <w:r w:rsidR="00B17B02" w:rsidRPr="00EF2366">
        <w:rPr>
          <w:rFonts w:ascii="Times New Roman" w:hAnsi="Times New Roman" w:cs="Times New Roman"/>
          <w:color w:val="000000"/>
          <w:kern w:val="2"/>
          <w:sz w:val="24"/>
          <w:szCs w:val="24"/>
          <w:lang w:eastAsia="ko-KR"/>
        </w:rPr>
        <w:t>синово</w:t>
      </w:r>
      <w:r w:rsidR="00B17B02">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r w:rsidRPr="009C61A6">
        <w:rPr>
          <w:rFonts w:ascii="Times New Roman" w:hAnsi="Times New Roman" w:cs="Times New Roman"/>
          <w:bCs/>
          <w:color w:val="000000"/>
          <w:sz w:val="24"/>
          <w:szCs w:val="24"/>
        </w:rPr>
        <w:t xml:space="preserve"> – личностное развитие дошкольников и создание условий для их позитивной социализации на основе базовых ценностей российского общества через:</w:t>
      </w:r>
    </w:p>
    <w:p w:rsidR="003B5D48" w:rsidRPr="009C61A6" w:rsidRDefault="003B5D48" w:rsidP="003B5D48">
      <w:pPr>
        <w:numPr>
          <w:ilvl w:val="0"/>
          <w:numId w:val="10"/>
        </w:numPr>
        <w:tabs>
          <w:tab w:val="left" w:pos="1134"/>
        </w:tabs>
        <w:suppressAutoHyphens/>
        <w:spacing w:after="0"/>
        <w:ind w:left="0" w:firstLine="709"/>
        <w:jc w:val="both"/>
        <w:rPr>
          <w:rFonts w:ascii="Times New Roman" w:hAnsi="Times New Roman" w:cs="Times New Roman"/>
          <w:sz w:val="24"/>
          <w:szCs w:val="24"/>
        </w:rPr>
      </w:pPr>
      <w:r w:rsidRPr="009C61A6">
        <w:rPr>
          <w:rFonts w:ascii="Times New Roman" w:hAnsi="Times New Roman" w:cs="Times New Roman"/>
          <w:bCs/>
          <w:color w:val="000000"/>
          <w:sz w:val="24"/>
          <w:szCs w:val="24"/>
        </w:rPr>
        <w:t>формирование ценностного отношения к окружающему миру, другим людям, себе;</w:t>
      </w:r>
    </w:p>
    <w:p w:rsidR="003B5D48" w:rsidRPr="009C61A6" w:rsidRDefault="003B5D48" w:rsidP="003B5D48">
      <w:pPr>
        <w:numPr>
          <w:ilvl w:val="0"/>
          <w:numId w:val="10"/>
        </w:numPr>
        <w:tabs>
          <w:tab w:val="left" w:pos="1134"/>
        </w:tabs>
        <w:suppressAutoHyphens/>
        <w:spacing w:after="0"/>
        <w:ind w:left="0" w:firstLine="709"/>
        <w:jc w:val="both"/>
        <w:rPr>
          <w:rFonts w:ascii="Times New Roman" w:hAnsi="Times New Roman" w:cs="Times New Roman"/>
          <w:sz w:val="24"/>
          <w:szCs w:val="24"/>
        </w:rPr>
      </w:pPr>
      <w:r w:rsidRPr="009C61A6">
        <w:rPr>
          <w:rFonts w:ascii="Times New Roman" w:hAnsi="Times New Roman" w:cs="Times New Roman"/>
          <w:bCs/>
          <w:color w:val="000000"/>
          <w:sz w:val="24"/>
          <w:szCs w:val="24"/>
        </w:rPr>
        <w:t>овладение первичными представлениями о базовых ценностях, а также выработанных обществом нормах и правилах поведения;</w:t>
      </w:r>
    </w:p>
    <w:p w:rsidR="003B5D48" w:rsidRPr="009C61A6" w:rsidRDefault="003B5D48" w:rsidP="003B5D48">
      <w:pPr>
        <w:numPr>
          <w:ilvl w:val="0"/>
          <w:numId w:val="10"/>
        </w:numPr>
        <w:tabs>
          <w:tab w:val="left" w:pos="1134"/>
        </w:tabs>
        <w:suppressAutoHyphens/>
        <w:spacing w:after="0"/>
        <w:ind w:left="0" w:firstLine="709"/>
        <w:jc w:val="both"/>
        <w:rPr>
          <w:rFonts w:ascii="Times New Roman" w:hAnsi="Times New Roman" w:cs="Times New Roman"/>
          <w:sz w:val="24"/>
          <w:szCs w:val="24"/>
        </w:rPr>
      </w:pPr>
      <w:r w:rsidRPr="009C61A6">
        <w:rPr>
          <w:rFonts w:ascii="Times New Roman" w:hAnsi="Times New Roman" w:cs="Times New Roman"/>
          <w:bCs/>
          <w:color w:val="000000"/>
          <w:sz w:val="24"/>
          <w:szCs w:val="24"/>
        </w:rPr>
        <w:t>приобретение первичного опыта деятельности и поведения в соответствии с базовыми национальными ценностями, нормами и правилами, принятыми в обществе.</w:t>
      </w:r>
    </w:p>
    <w:p w:rsidR="003B5D48" w:rsidRPr="009C61A6" w:rsidRDefault="003B5D48" w:rsidP="003B5D48">
      <w:pPr>
        <w:pStyle w:val="1f2"/>
        <w:shd w:val="clear" w:color="auto" w:fill="FFFFFF"/>
        <w:spacing w:before="0" w:after="0" w:line="276" w:lineRule="auto"/>
        <w:ind w:firstLine="709"/>
        <w:jc w:val="both"/>
      </w:pPr>
      <w:r w:rsidRPr="009C61A6">
        <w:rPr>
          <w:bCs/>
          <w:color w:val="000000"/>
        </w:rPr>
        <w:t xml:space="preserve">Задачи воспитания формируются для каждого возрастного периода (2 мес. – 1 год, 1 год – 3 года, 3 года – 8 лет) на основе планируемых результатов достижения цели воспитания и реализуются в единстве с развивающими задачами, определенными действующими нормативными правовыми документами в сфере </w:t>
      </w:r>
      <w:proofErr w:type="gramStart"/>
      <w:r w:rsidRPr="009C61A6">
        <w:rPr>
          <w:bCs/>
          <w:color w:val="000000"/>
        </w:rPr>
        <w:t>ДО</w:t>
      </w:r>
      <w:proofErr w:type="gramEnd"/>
      <w:r w:rsidRPr="009C61A6">
        <w:rPr>
          <w:bCs/>
          <w:color w:val="000000"/>
        </w:rPr>
        <w:t>. Задачи воспитания соответствуют основным направлениям воспитательной работы.</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b/>
          <w:bCs/>
          <w:color w:val="000000"/>
          <w:sz w:val="24"/>
          <w:szCs w:val="24"/>
        </w:rPr>
        <w:t>Цели и задачи воспитания</w:t>
      </w:r>
      <w:r w:rsidRPr="009C61A6">
        <w:rPr>
          <w:rFonts w:ascii="Times New Roman" w:hAnsi="Times New Roman" w:cs="Times New Roman"/>
          <w:color w:val="000000"/>
          <w:sz w:val="24"/>
          <w:szCs w:val="24"/>
        </w:rPr>
        <w:t xml:space="preserve"> реализуются </w:t>
      </w:r>
      <w:r w:rsidRPr="009C61A6">
        <w:rPr>
          <w:rFonts w:ascii="Times New Roman" w:hAnsi="Times New Roman" w:cs="Times New Roman"/>
          <w:i/>
          <w:iCs/>
          <w:color w:val="000000"/>
          <w:sz w:val="24"/>
          <w:szCs w:val="24"/>
        </w:rPr>
        <w:t>во всех видах деятельности</w:t>
      </w:r>
      <w:r w:rsidRPr="009C61A6">
        <w:rPr>
          <w:rFonts w:ascii="Times New Roman" w:hAnsi="Times New Roman" w:cs="Times New Roman"/>
          <w:color w:val="000000"/>
          <w:sz w:val="24"/>
          <w:szCs w:val="24"/>
        </w:rPr>
        <w:t xml:space="preserve"> дошкольника, обозначенных во ФГОС </w:t>
      </w:r>
      <w:proofErr w:type="gramStart"/>
      <w:r w:rsidRPr="009C61A6">
        <w:rPr>
          <w:rFonts w:ascii="Times New Roman" w:hAnsi="Times New Roman" w:cs="Times New Roman"/>
          <w:color w:val="000000"/>
          <w:sz w:val="24"/>
          <w:szCs w:val="24"/>
        </w:rPr>
        <w:t>ДО</w:t>
      </w:r>
      <w:proofErr w:type="gramEnd"/>
      <w:r w:rsidRPr="009C61A6">
        <w:rPr>
          <w:rFonts w:ascii="Times New Roman" w:hAnsi="Times New Roman" w:cs="Times New Roman"/>
          <w:color w:val="000000"/>
          <w:sz w:val="24"/>
          <w:szCs w:val="24"/>
        </w:rPr>
        <w:t xml:space="preserve">. </w:t>
      </w:r>
      <w:proofErr w:type="gramStart"/>
      <w:r w:rsidRPr="009C61A6">
        <w:rPr>
          <w:rFonts w:ascii="Times New Roman" w:hAnsi="Times New Roman" w:cs="Times New Roman"/>
          <w:color w:val="000000"/>
          <w:sz w:val="24"/>
          <w:szCs w:val="24"/>
        </w:rPr>
        <w:t>В соответствии с принципами ДО, сформулированными во ФГОС ДО (п.3 раздела 1.4 «содействие и сотрудничество детей и взрослых, признание ребенка полноценным участником (субъектом) образовательных отношений»), и моделью образовательного процесса.</w:t>
      </w:r>
      <w:proofErr w:type="gramEnd"/>
    </w:p>
    <w:p w:rsidR="003B5D48" w:rsidRPr="009C61A6" w:rsidRDefault="003B5D48" w:rsidP="003B5D48">
      <w:pPr>
        <w:tabs>
          <w:tab w:val="right" w:pos="993"/>
        </w:tabs>
        <w:contextualSpacing/>
        <w:jc w:val="both"/>
        <w:rPr>
          <w:rFonts w:ascii="Times New Roman" w:hAnsi="Times New Roman" w:cs="Times New Roman"/>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0"/>
        <w:gridCol w:w="5211"/>
      </w:tblGrid>
      <w:tr w:rsidR="003B5D48" w:rsidRPr="009C61A6" w:rsidTr="00C92603">
        <w:tc>
          <w:tcPr>
            <w:tcW w:w="2500" w:type="pct"/>
            <w:shd w:val="clear" w:color="auto" w:fill="auto"/>
          </w:tcPr>
          <w:p w:rsidR="003B5D48" w:rsidRPr="009C61A6" w:rsidRDefault="003B5D48" w:rsidP="00C92603">
            <w:pPr>
              <w:jc w:val="both"/>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Цель-результат РПВ в ДОО</w:t>
            </w:r>
          </w:p>
        </w:tc>
        <w:tc>
          <w:tcPr>
            <w:tcW w:w="2500" w:type="pct"/>
            <w:shd w:val="clear" w:color="auto" w:fill="auto"/>
          </w:tcPr>
          <w:p w:rsidR="003B5D48" w:rsidRPr="009C61A6" w:rsidRDefault="003B5D48" w:rsidP="00C92603">
            <w:pPr>
              <w:jc w:val="both"/>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Задачи (этапы) по достижению цели РПВ в ДОО</w:t>
            </w:r>
          </w:p>
        </w:tc>
      </w:tr>
      <w:tr w:rsidR="003B5D48" w:rsidRPr="009C61A6" w:rsidTr="00C92603">
        <w:tc>
          <w:tcPr>
            <w:tcW w:w="2500" w:type="pct"/>
            <w:shd w:val="clear" w:color="auto" w:fill="auto"/>
          </w:tcPr>
          <w:p w:rsidR="003B5D48" w:rsidRPr="009C61A6" w:rsidRDefault="003B5D48" w:rsidP="00C92603">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xml:space="preserve">Цель воспитания в дошкольной образовательной организации – личностное развитие ребенка дошкольного возраста, проявляющееся: </w:t>
            </w:r>
          </w:p>
          <w:p w:rsidR="003B5D48" w:rsidRPr="009C61A6" w:rsidRDefault="003B5D48" w:rsidP="00C92603">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xml:space="preserve">• в усвоении им знаний основных норм, которые общество выработало на основе базовых ценностей современного общества (в усвоении ими социально значимых знаний) • в развитии его позитивных отношений к этим ценностям (в развитии их социально значимых отношений) </w:t>
            </w:r>
          </w:p>
          <w:p w:rsidR="003B5D48" w:rsidRPr="009C61A6" w:rsidRDefault="003B5D48" w:rsidP="00C92603">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в приобретении им соответствующего этим ценностям опыта поведения, применения сформированных знаний и отношений на практике (в приобретении опыта социально значимых дел)</w:t>
            </w:r>
          </w:p>
        </w:tc>
        <w:tc>
          <w:tcPr>
            <w:tcW w:w="2500" w:type="pct"/>
            <w:shd w:val="clear" w:color="auto" w:fill="auto"/>
          </w:tcPr>
          <w:p w:rsidR="003B5D48" w:rsidRPr="009C61A6" w:rsidRDefault="003B5D48" w:rsidP="003B5D48">
            <w:pPr>
              <w:numPr>
                <w:ilvl w:val="0"/>
                <w:numId w:val="15"/>
              </w:numPr>
              <w:spacing w:after="0" w:line="240" w:lineRule="auto"/>
              <w:contextualSpacing/>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xml:space="preserve">Создание и организация плана мероприятий на формирование уважительного отношения и чувства принадлежности к своей семье, малой родине и Отечеству, представлений о </w:t>
            </w:r>
            <w:proofErr w:type="spellStart"/>
            <w:r w:rsidRPr="009C61A6">
              <w:rPr>
                <w:rFonts w:ascii="Times New Roman" w:hAnsi="Times New Roman" w:cs="Times New Roman"/>
                <w:color w:val="000000"/>
                <w:sz w:val="24"/>
                <w:szCs w:val="24"/>
              </w:rPr>
              <w:t>социокультурных</w:t>
            </w:r>
            <w:proofErr w:type="spellEnd"/>
            <w:r w:rsidRPr="009C61A6">
              <w:rPr>
                <w:rFonts w:ascii="Times New Roman" w:hAnsi="Times New Roman" w:cs="Times New Roman"/>
                <w:color w:val="000000"/>
                <w:sz w:val="24"/>
                <w:szCs w:val="24"/>
              </w:rPr>
              <w:t xml:space="preserve"> ценностях нашего народа, об отечественных традициях и праздниках;</w:t>
            </w:r>
          </w:p>
          <w:p w:rsidR="003B5D48" w:rsidRPr="009C61A6" w:rsidRDefault="003B5D48" w:rsidP="003B5D48">
            <w:pPr>
              <w:numPr>
                <w:ilvl w:val="0"/>
                <w:numId w:val="15"/>
              </w:numPr>
              <w:spacing w:after="0" w:line="240" w:lineRule="auto"/>
              <w:contextualSpacing/>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xml:space="preserve">В план мероприятия включить формы совместной деятельности детей и воспитывающих взрослых направленные на становление самостоятельности, произвольности, позитивных установок к различным видам труда и творчества, используя потенциал </w:t>
            </w:r>
          </w:p>
          <w:p w:rsidR="003B5D48" w:rsidRPr="009C61A6" w:rsidRDefault="003B5D48" w:rsidP="003B5D48">
            <w:pPr>
              <w:numPr>
                <w:ilvl w:val="0"/>
                <w:numId w:val="15"/>
              </w:numPr>
              <w:spacing w:after="0" w:line="240" w:lineRule="auto"/>
              <w:contextualSpacing/>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xml:space="preserve">Построение развивающего, воспитывающего пространства образовательной организации во взаимодействии детского сада и семьи (внести доп. соглашение в договора с родителями о совместной разработке и выполнении КТП РПВ </w:t>
            </w:r>
            <w:proofErr w:type="gramStart"/>
            <w:r w:rsidRPr="009C61A6">
              <w:rPr>
                <w:rFonts w:ascii="Times New Roman" w:hAnsi="Times New Roman" w:cs="Times New Roman"/>
                <w:color w:val="000000"/>
                <w:sz w:val="24"/>
                <w:szCs w:val="24"/>
              </w:rPr>
              <w:t>ДО</w:t>
            </w:r>
            <w:proofErr w:type="gramEnd"/>
            <w:r w:rsidRPr="009C61A6">
              <w:rPr>
                <w:rFonts w:ascii="Times New Roman" w:hAnsi="Times New Roman" w:cs="Times New Roman"/>
                <w:color w:val="000000"/>
                <w:sz w:val="24"/>
                <w:szCs w:val="24"/>
              </w:rPr>
              <w:t>)</w:t>
            </w:r>
          </w:p>
          <w:p w:rsidR="003B5D48" w:rsidRPr="009C61A6" w:rsidRDefault="003B5D48" w:rsidP="003B5D48">
            <w:pPr>
              <w:numPr>
                <w:ilvl w:val="0"/>
                <w:numId w:val="15"/>
              </w:numPr>
              <w:spacing w:after="0" w:line="240" w:lineRule="auto"/>
              <w:contextualSpacing/>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Заключить договора о сотрудничестве с социальными партнерами и институтами культуры и искусства</w:t>
            </w:r>
          </w:p>
          <w:p w:rsidR="003B5D48" w:rsidRPr="009C61A6" w:rsidRDefault="003B5D48" w:rsidP="00C92603">
            <w:pPr>
              <w:ind w:firstLine="709"/>
              <w:jc w:val="both"/>
              <w:rPr>
                <w:rFonts w:ascii="Times New Roman" w:hAnsi="Times New Roman" w:cs="Times New Roman"/>
                <w:color w:val="000000"/>
                <w:sz w:val="24"/>
                <w:szCs w:val="24"/>
              </w:rPr>
            </w:pPr>
          </w:p>
        </w:tc>
      </w:tr>
    </w:tbl>
    <w:p w:rsidR="003B5D48" w:rsidRPr="009C61A6" w:rsidRDefault="003B5D48" w:rsidP="003B5D48">
      <w:pPr>
        <w:pStyle w:val="1f2"/>
        <w:shd w:val="clear" w:color="auto" w:fill="FFFFFF"/>
        <w:spacing w:before="0" w:after="0" w:line="276" w:lineRule="auto"/>
        <w:ind w:firstLine="567"/>
        <w:jc w:val="both"/>
        <w:rPr>
          <w:color w:val="000000"/>
          <w:lang w:eastAsia="ru-RU"/>
        </w:rPr>
      </w:pPr>
    </w:p>
    <w:p w:rsidR="003B5D48" w:rsidRPr="009C61A6" w:rsidRDefault="003B5D48" w:rsidP="003B5D48">
      <w:pPr>
        <w:widowControl w:val="0"/>
        <w:spacing w:after="160"/>
        <w:contextualSpacing/>
        <w:jc w:val="center"/>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Целевые ориентиры воспитательной работы для детей младенческого и раннего возраста (до 3 лет)</w:t>
      </w:r>
    </w:p>
    <w:p w:rsidR="003B5D48" w:rsidRPr="009C61A6" w:rsidRDefault="003B5D48" w:rsidP="003B5D48">
      <w:pPr>
        <w:spacing w:after="160"/>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Портрет ребенка младенческого и раннего возраста (к 3-м годам)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4"/>
        <w:gridCol w:w="2216"/>
        <w:gridCol w:w="5521"/>
      </w:tblGrid>
      <w:tr w:rsidR="003B5D48" w:rsidRPr="009C61A6" w:rsidTr="00C92603">
        <w:tc>
          <w:tcPr>
            <w:tcW w:w="1288" w:type="pct"/>
          </w:tcPr>
          <w:p w:rsidR="003B5D48" w:rsidRPr="009C61A6" w:rsidRDefault="003B5D48" w:rsidP="00C92603">
            <w:pPr>
              <w:spacing w:after="160"/>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Направление воспитания</w:t>
            </w:r>
          </w:p>
        </w:tc>
        <w:tc>
          <w:tcPr>
            <w:tcW w:w="1063" w:type="pct"/>
          </w:tcPr>
          <w:p w:rsidR="003B5D48" w:rsidRPr="009C61A6" w:rsidRDefault="003B5D48" w:rsidP="00C92603">
            <w:pPr>
              <w:spacing w:after="160"/>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Ценности</w:t>
            </w:r>
          </w:p>
        </w:tc>
        <w:tc>
          <w:tcPr>
            <w:tcW w:w="2650" w:type="pct"/>
          </w:tcPr>
          <w:p w:rsidR="003B5D48" w:rsidRPr="009C61A6" w:rsidRDefault="003B5D48" w:rsidP="00C92603">
            <w:pPr>
              <w:spacing w:after="160"/>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Показатели</w:t>
            </w:r>
          </w:p>
        </w:tc>
      </w:tr>
      <w:tr w:rsidR="003B5D48" w:rsidRPr="009C61A6" w:rsidTr="00C92603">
        <w:tc>
          <w:tcPr>
            <w:tcW w:w="1288" w:type="pct"/>
          </w:tcPr>
          <w:p w:rsidR="003B5D48" w:rsidRPr="009C61A6" w:rsidRDefault="003B5D48" w:rsidP="00C92603">
            <w:pPr>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Патриотическое</w:t>
            </w:r>
          </w:p>
        </w:tc>
        <w:tc>
          <w:tcPr>
            <w:tcW w:w="1063"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Родина, природа</w:t>
            </w:r>
          </w:p>
        </w:tc>
        <w:tc>
          <w:tcPr>
            <w:tcW w:w="2650" w:type="pct"/>
          </w:tcPr>
          <w:p w:rsidR="003B5D48" w:rsidRPr="009C61A6" w:rsidRDefault="003B5D48" w:rsidP="00C92603">
            <w:pPr>
              <w:spacing w:after="160"/>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Проявляющий</w:t>
            </w:r>
            <w:proofErr w:type="gramEnd"/>
            <w:r w:rsidRPr="009C61A6">
              <w:rPr>
                <w:rFonts w:ascii="Times New Roman" w:eastAsia="Calibri" w:hAnsi="Times New Roman" w:cs="Times New Roman"/>
                <w:sz w:val="24"/>
                <w:szCs w:val="24"/>
                <w:lang w:eastAsia="en-US"/>
              </w:rPr>
              <w:t xml:space="preserve"> привязанность, любовь к семье, близким, окружающему миру.</w:t>
            </w:r>
          </w:p>
        </w:tc>
      </w:tr>
      <w:tr w:rsidR="003B5D48" w:rsidRPr="009C61A6" w:rsidTr="00C92603">
        <w:tc>
          <w:tcPr>
            <w:tcW w:w="1288" w:type="pct"/>
          </w:tcPr>
          <w:p w:rsidR="003B5D48" w:rsidRPr="009C61A6" w:rsidRDefault="003B5D48" w:rsidP="00C92603">
            <w:pPr>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Социальное</w:t>
            </w:r>
          </w:p>
        </w:tc>
        <w:tc>
          <w:tcPr>
            <w:tcW w:w="1063"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Человек, семья, дружба, сотрудничество</w:t>
            </w:r>
          </w:p>
        </w:tc>
        <w:tc>
          <w:tcPr>
            <w:tcW w:w="2650" w:type="pct"/>
          </w:tcPr>
          <w:p w:rsidR="003B5D48" w:rsidRPr="009C61A6" w:rsidRDefault="003B5D48" w:rsidP="00C92603">
            <w:pPr>
              <w:spacing w:after="160"/>
              <w:ind w:left="22"/>
              <w:contextualSpacing/>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понять и принять, что такое «хорошо» и «плохо».</w:t>
            </w:r>
          </w:p>
          <w:p w:rsidR="003B5D48" w:rsidRPr="009C61A6" w:rsidRDefault="003B5D48" w:rsidP="00C92603">
            <w:pPr>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Проявляющий интерес к другим детям и способный бесконфликтно играть рядом с ними.</w:t>
            </w:r>
          </w:p>
          <w:p w:rsidR="003B5D48" w:rsidRPr="009C61A6" w:rsidRDefault="003B5D48" w:rsidP="00C92603">
            <w:pPr>
              <w:spacing w:after="160"/>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Проявляющий позицию «Я сам!».</w:t>
            </w:r>
          </w:p>
          <w:p w:rsidR="003B5D48" w:rsidRPr="009C61A6" w:rsidRDefault="003B5D48" w:rsidP="00C92603">
            <w:pPr>
              <w:spacing w:after="160"/>
              <w:contextualSpacing/>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Доброжелательный</w:t>
            </w:r>
            <w:proofErr w:type="gramEnd"/>
            <w:r w:rsidRPr="009C61A6">
              <w:rPr>
                <w:rFonts w:ascii="Times New Roman" w:eastAsia="Calibri" w:hAnsi="Times New Roman" w:cs="Times New Roman"/>
                <w:sz w:val="24"/>
                <w:szCs w:val="24"/>
                <w:lang w:eastAsia="en-US"/>
              </w:rPr>
              <w:t>, проявляющий сочувствие, доброту.</w:t>
            </w:r>
          </w:p>
          <w:p w:rsidR="003B5D48" w:rsidRPr="009C61A6" w:rsidRDefault="003B5D48" w:rsidP="00C92603">
            <w:pPr>
              <w:spacing w:after="160"/>
              <w:contextualSpacing/>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Испытывающий</w:t>
            </w:r>
            <w:proofErr w:type="gramEnd"/>
            <w:r w:rsidRPr="009C61A6">
              <w:rPr>
                <w:rFonts w:ascii="Times New Roman" w:eastAsia="Calibri" w:hAnsi="Times New Roman" w:cs="Times New Roman"/>
                <w:sz w:val="24"/>
                <w:szCs w:val="24"/>
                <w:lang w:eastAsia="en-US"/>
              </w:rPr>
              <w:t xml:space="preserve"> чувство удовольствия в случае одобрения и чувство огорчения в случае неодобрения со стороны взрослых.</w:t>
            </w:r>
          </w:p>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к самостоятельным (свободным) активным действиям в общении. </w:t>
            </w: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общаться с другими людьми с помощью вербальных и невербальных средств общения.</w:t>
            </w:r>
          </w:p>
        </w:tc>
      </w:tr>
      <w:tr w:rsidR="003B5D48" w:rsidRPr="009C61A6" w:rsidTr="00C92603">
        <w:tc>
          <w:tcPr>
            <w:tcW w:w="1288" w:type="pct"/>
          </w:tcPr>
          <w:p w:rsidR="003B5D48" w:rsidRPr="009C61A6" w:rsidRDefault="003B5D48" w:rsidP="00C92603">
            <w:pPr>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Познавательное</w:t>
            </w:r>
          </w:p>
        </w:tc>
        <w:tc>
          <w:tcPr>
            <w:tcW w:w="1063"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Знание</w:t>
            </w:r>
          </w:p>
        </w:tc>
        <w:tc>
          <w:tcPr>
            <w:tcW w:w="2650" w:type="pct"/>
          </w:tcPr>
          <w:p w:rsidR="003B5D48" w:rsidRPr="009C61A6" w:rsidRDefault="003B5D48" w:rsidP="00C92603">
            <w:pPr>
              <w:shd w:val="clear" w:color="auto" w:fill="FFFFFF"/>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Проявляющий интерес к окружающему миру и активность в поведении и деятельности.</w:t>
            </w:r>
          </w:p>
        </w:tc>
      </w:tr>
      <w:tr w:rsidR="003B5D48" w:rsidRPr="009C61A6" w:rsidTr="00C92603">
        <w:tc>
          <w:tcPr>
            <w:tcW w:w="1288"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Физическое и оздоровительное</w:t>
            </w:r>
          </w:p>
        </w:tc>
        <w:tc>
          <w:tcPr>
            <w:tcW w:w="1063"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Здоровье </w:t>
            </w:r>
          </w:p>
        </w:tc>
        <w:tc>
          <w:tcPr>
            <w:tcW w:w="2650" w:type="pct"/>
          </w:tcPr>
          <w:p w:rsidR="003B5D48" w:rsidRPr="009C61A6" w:rsidRDefault="003B5D48" w:rsidP="00C92603">
            <w:pPr>
              <w:spacing w:after="160"/>
              <w:contextualSpacing/>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Выполняющий</w:t>
            </w:r>
            <w:proofErr w:type="gramEnd"/>
            <w:r w:rsidRPr="009C61A6">
              <w:rPr>
                <w:rFonts w:ascii="Times New Roman" w:eastAsia="Calibri" w:hAnsi="Times New Roman" w:cs="Times New Roman"/>
                <w:sz w:val="24"/>
                <w:szCs w:val="24"/>
                <w:lang w:eastAsia="en-US"/>
              </w:rPr>
              <w:t xml:space="preserve"> действия по самообслуживанию: моет руки, самостоятельно ест, ложится спать </w:t>
            </w:r>
            <w:r w:rsidRPr="009C61A6">
              <w:rPr>
                <w:rFonts w:ascii="Times New Roman" w:eastAsia="Calibri" w:hAnsi="Times New Roman" w:cs="Times New Roman"/>
                <w:sz w:val="24"/>
                <w:szCs w:val="24"/>
                <w:lang w:eastAsia="en-US"/>
              </w:rPr>
              <w:br/>
              <w:t>и т. д.</w:t>
            </w:r>
          </w:p>
          <w:p w:rsidR="003B5D48" w:rsidRPr="009C61A6" w:rsidRDefault="003B5D48" w:rsidP="00C92603">
            <w:pPr>
              <w:spacing w:after="160"/>
              <w:contextualSpacing/>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Стремящийся</w:t>
            </w:r>
            <w:proofErr w:type="gramEnd"/>
            <w:r w:rsidRPr="009C61A6">
              <w:rPr>
                <w:rFonts w:ascii="Times New Roman" w:eastAsia="Calibri" w:hAnsi="Times New Roman" w:cs="Times New Roman"/>
                <w:sz w:val="24"/>
                <w:szCs w:val="24"/>
                <w:lang w:eastAsia="en-US"/>
              </w:rPr>
              <w:t xml:space="preserve"> быть опрятным.</w:t>
            </w:r>
          </w:p>
          <w:p w:rsidR="003B5D48" w:rsidRPr="009C61A6" w:rsidRDefault="003B5D48" w:rsidP="00C92603">
            <w:pPr>
              <w:spacing w:after="160"/>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Проявляющий интерес к физической активности.</w:t>
            </w:r>
          </w:p>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Соблюдающий</w:t>
            </w:r>
            <w:proofErr w:type="gramEnd"/>
            <w:r w:rsidRPr="009C61A6">
              <w:rPr>
                <w:rFonts w:ascii="Times New Roman" w:eastAsia="Calibri" w:hAnsi="Times New Roman" w:cs="Times New Roman"/>
                <w:sz w:val="24"/>
                <w:szCs w:val="24"/>
                <w:lang w:eastAsia="en-US"/>
              </w:rPr>
              <w:t xml:space="preserve"> элементарные правила безопасности в быту, в ОО, на природе.</w:t>
            </w:r>
          </w:p>
        </w:tc>
      </w:tr>
      <w:tr w:rsidR="003B5D48" w:rsidRPr="009C61A6" w:rsidTr="00C92603">
        <w:tc>
          <w:tcPr>
            <w:tcW w:w="1288"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Трудовое</w:t>
            </w:r>
          </w:p>
        </w:tc>
        <w:tc>
          <w:tcPr>
            <w:tcW w:w="1063"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Труд </w:t>
            </w:r>
          </w:p>
        </w:tc>
        <w:tc>
          <w:tcPr>
            <w:tcW w:w="2650" w:type="pct"/>
          </w:tcPr>
          <w:p w:rsidR="003B5D48" w:rsidRPr="009C61A6" w:rsidRDefault="003B5D48" w:rsidP="00C92603">
            <w:pPr>
              <w:spacing w:after="160"/>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Поддерживающий элементарный порядок в окружающей обстановке.</w:t>
            </w:r>
          </w:p>
          <w:p w:rsidR="003B5D48" w:rsidRPr="009C61A6" w:rsidRDefault="003B5D48" w:rsidP="00C92603">
            <w:pPr>
              <w:spacing w:after="160"/>
              <w:contextualSpacing/>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Стремящийся</w:t>
            </w:r>
            <w:proofErr w:type="gramEnd"/>
            <w:r w:rsidRPr="009C61A6">
              <w:rPr>
                <w:rFonts w:ascii="Times New Roman" w:eastAsia="Calibri" w:hAnsi="Times New Roman" w:cs="Times New Roman"/>
                <w:sz w:val="24"/>
                <w:szCs w:val="24"/>
                <w:lang w:eastAsia="en-US"/>
              </w:rPr>
              <w:t xml:space="preserve"> помогать взрослому в доступных действиях.</w:t>
            </w:r>
          </w:p>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Стремящийся</w:t>
            </w:r>
            <w:proofErr w:type="gramEnd"/>
            <w:r w:rsidRPr="009C61A6">
              <w:rPr>
                <w:rFonts w:ascii="Times New Roman" w:eastAsia="Calibri" w:hAnsi="Times New Roman" w:cs="Times New Roman"/>
                <w:sz w:val="24"/>
                <w:szCs w:val="24"/>
                <w:lang w:eastAsia="en-US"/>
              </w:rPr>
              <w:t xml:space="preserve"> к самостоятельности в самообслуживании, в быту, в игре, в продуктивных видах деятельности.</w:t>
            </w:r>
          </w:p>
        </w:tc>
      </w:tr>
      <w:tr w:rsidR="003B5D48" w:rsidRPr="009C61A6" w:rsidTr="00C92603">
        <w:tc>
          <w:tcPr>
            <w:tcW w:w="1288"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Этико-эстетическое</w:t>
            </w:r>
          </w:p>
        </w:tc>
        <w:tc>
          <w:tcPr>
            <w:tcW w:w="1063"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Культура и красота</w:t>
            </w:r>
          </w:p>
        </w:tc>
        <w:tc>
          <w:tcPr>
            <w:tcW w:w="2650" w:type="pct"/>
          </w:tcPr>
          <w:p w:rsidR="003B5D48" w:rsidRPr="009C61A6" w:rsidRDefault="003B5D48" w:rsidP="00C92603">
            <w:pPr>
              <w:shd w:val="clear" w:color="auto" w:fill="FFFFFF"/>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Эмоционально </w:t>
            </w:r>
            <w:proofErr w:type="gramStart"/>
            <w:r w:rsidRPr="009C61A6">
              <w:rPr>
                <w:rFonts w:ascii="Times New Roman" w:eastAsia="Calibri" w:hAnsi="Times New Roman" w:cs="Times New Roman"/>
                <w:sz w:val="24"/>
                <w:szCs w:val="24"/>
                <w:lang w:eastAsia="en-US"/>
              </w:rPr>
              <w:t>отзывчивый</w:t>
            </w:r>
            <w:proofErr w:type="gramEnd"/>
            <w:r w:rsidRPr="009C61A6">
              <w:rPr>
                <w:rFonts w:ascii="Times New Roman" w:eastAsia="Calibri" w:hAnsi="Times New Roman" w:cs="Times New Roman"/>
                <w:sz w:val="24"/>
                <w:szCs w:val="24"/>
                <w:lang w:eastAsia="en-US"/>
              </w:rPr>
              <w:t xml:space="preserve"> к красоте.</w:t>
            </w:r>
          </w:p>
          <w:p w:rsidR="003B5D48" w:rsidRPr="009C61A6" w:rsidRDefault="003B5D48" w:rsidP="00C92603">
            <w:pPr>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Проявляющий интерес и желание заниматься продуктивными видами деятельности.</w:t>
            </w:r>
          </w:p>
        </w:tc>
      </w:tr>
    </w:tbl>
    <w:p w:rsidR="003B5D48" w:rsidRPr="009C61A6" w:rsidRDefault="003B5D48" w:rsidP="003B5D48">
      <w:pPr>
        <w:spacing w:after="160"/>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Целевые ориентиры воспитательной работы для детей дошкольного возраста (до 8 лет)</w:t>
      </w:r>
    </w:p>
    <w:p w:rsidR="003B5D48" w:rsidRPr="009C61A6" w:rsidRDefault="003B5D48" w:rsidP="003B5D48">
      <w:pPr>
        <w:spacing w:after="160"/>
        <w:ind w:left="1429"/>
        <w:contextualSpacing/>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Портрет ребенка дошкольного возраста (к 8-ми годам)</w:t>
      </w:r>
    </w:p>
    <w:p w:rsidR="003B5D48" w:rsidRPr="009C61A6" w:rsidRDefault="003B5D48" w:rsidP="003B5D48">
      <w:pPr>
        <w:spacing w:after="160"/>
        <w:ind w:left="1429"/>
        <w:contextualSpacing/>
        <w:rPr>
          <w:rFonts w:ascii="Times New Roman" w:eastAsia="Calibri" w:hAnsi="Times New Roman" w:cs="Times New Roman"/>
          <w:b/>
          <w:bCs/>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1"/>
        <w:gridCol w:w="2074"/>
        <w:gridCol w:w="5596"/>
      </w:tblGrid>
      <w:tr w:rsidR="003B5D48" w:rsidRPr="009C61A6" w:rsidTr="00C92603">
        <w:tc>
          <w:tcPr>
            <w:tcW w:w="1320" w:type="pct"/>
          </w:tcPr>
          <w:p w:rsidR="003B5D48" w:rsidRPr="009C61A6" w:rsidRDefault="003B5D48" w:rsidP="00C92603">
            <w:pPr>
              <w:spacing w:after="160"/>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Направление</w:t>
            </w:r>
            <w:r w:rsidRPr="009C61A6">
              <w:rPr>
                <w:rFonts w:ascii="Times New Roman" w:eastAsia="Calibri" w:hAnsi="Times New Roman" w:cs="Times New Roman"/>
                <w:sz w:val="24"/>
                <w:szCs w:val="24"/>
                <w:lang w:val="en-US" w:eastAsia="en-US"/>
              </w:rPr>
              <w:t xml:space="preserve"> </w:t>
            </w:r>
            <w:r w:rsidRPr="009C61A6">
              <w:rPr>
                <w:rFonts w:ascii="Times New Roman" w:eastAsia="Calibri" w:hAnsi="Times New Roman" w:cs="Times New Roman"/>
                <w:sz w:val="24"/>
                <w:szCs w:val="24"/>
                <w:lang w:eastAsia="en-US"/>
              </w:rPr>
              <w:t>воспитания</w:t>
            </w:r>
          </w:p>
        </w:tc>
        <w:tc>
          <w:tcPr>
            <w:tcW w:w="995" w:type="pct"/>
          </w:tcPr>
          <w:p w:rsidR="003B5D48" w:rsidRPr="009C61A6" w:rsidRDefault="003B5D48" w:rsidP="00C92603">
            <w:pPr>
              <w:spacing w:after="160"/>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Ценности</w:t>
            </w:r>
          </w:p>
        </w:tc>
        <w:tc>
          <w:tcPr>
            <w:tcW w:w="2685" w:type="pct"/>
          </w:tcPr>
          <w:p w:rsidR="003B5D48" w:rsidRPr="009C61A6" w:rsidRDefault="003B5D48" w:rsidP="00C92603">
            <w:pPr>
              <w:spacing w:after="160"/>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Показатели</w:t>
            </w:r>
          </w:p>
        </w:tc>
      </w:tr>
      <w:tr w:rsidR="003B5D48" w:rsidRPr="009C61A6" w:rsidTr="00C92603">
        <w:trPr>
          <w:trHeight w:val="903"/>
        </w:trPr>
        <w:tc>
          <w:tcPr>
            <w:tcW w:w="1320" w:type="pct"/>
          </w:tcPr>
          <w:p w:rsidR="003B5D48" w:rsidRPr="009C61A6" w:rsidRDefault="003B5D48" w:rsidP="00C92603">
            <w:pPr>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Патриотическое</w:t>
            </w:r>
          </w:p>
        </w:tc>
        <w:tc>
          <w:tcPr>
            <w:tcW w:w="995"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Родина, природа</w:t>
            </w:r>
          </w:p>
        </w:tc>
        <w:tc>
          <w:tcPr>
            <w:tcW w:w="2685" w:type="pct"/>
          </w:tcPr>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Любящий</w:t>
            </w:r>
            <w:proofErr w:type="gramEnd"/>
            <w:r w:rsidRPr="009C61A6">
              <w:rPr>
                <w:rFonts w:ascii="Times New Roman" w:eastAsia="Calibri" w:hAnsi="Times New Roman" w:cs="Times New Roman"/>
                <w:sz w:val="24"/>
                <w:szCs w:val="24"/>
                <w:lang w:eastAsia="en-US"/>
              </w:rPr>
              <w:t xml:space="preserve"> свою малую родину и имеющий представление о своей стране, испытывающий чувство привязанности к родному дому, семье, близким людям. </w:t>
            </w:r>
          </w:p>
        </w:tc>
      </w:tr>
      <w:tr w:rsidR="003B5D48" w:rsidRPr="009C61A6" w:rsidTr="00C92603">
        <w:tc>
          <w:tcPr>
            <w:tcW w:w="1320" w:type="pct"/>
          </w:tcPr>
          <w:p w:rsidR="003B5D48" w:rsidRPr="009C61A6" w:rsidRDefault="003B5D48" w:rsidP="00C92603">
            <w:pPr>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Социальное</w:t>
            </w:r>
          </w:p>
        </w:tc>
        <w:tc>
          <w:tcPr>
            <w:tcW w:w="995"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Человек, семья, дружба, сотрудничество</w:t>
            </w:r>
          </w:p>
        </w:tc>
        <w:tc>
          <w:tcPr>
            <w:tcW w:w="2685" w:type="pct"/>
          </w:tcPr>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Различающий</w:t>
            </w:r>
            <w:proofErr w:type="gramEnd"/>
            <w:r w:rsidRPr="009C61A6">
              <w:rPr>
                <w:rFonts w:ascii="Times New Roman" w:eastAsia="Calibri" w:hAnsi="Times New Roman" w:cs="Times New Roman"/>
                <w:sz w:val="24"/>
                <w:szCs w:val="24"/>
                <w:lang w:eastAsia="en-US"/>
              </w:rPr>
              <w:t xml:space="preserve"> основные проявления добра и зла, принимающий и уважающий ценности семьи и общества; правдивый, искренний; способный к сочувствию и заботе, к нравственному поступку; проявляющий зачатки чувства долга: ответственность за свои действия и поведение; принимающий и уважающий различия между людьми.</w:t>
            </w:r>
          </w:p>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Освоивший</w:t>
            </w:r>
            <w:proofErr w:type="gramEnd"/>
            <w:r w:rsidRPr="009C61A6">
              <w:rPr>
                <w:rFonts w:ascii="Times New Roman" w:eastAsia="Calibri" w:hAnsi="Times New Roman" w:cs="Times New Roman"/>
                <w:sz w:val="24"/>
                <w:szCs w:val="24"/>
                <w:lang w:eastAsia="en-US"/>
              </w:rPr>
              <w:t xml:space="preserve"> основы речевой культуры.</w:t>
            </w:r>
          </w:p>
          <w:p w:rsidR="003B5D48" w:rsidRPr="009C61A6" w:rsidRDefault="003B5D48" w:rsidP="00C92603">
            <w:pPr>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Дружелюбный и доброжелательный, умеющий слушать и слышать собеседника, способный взаимодействовать </w:t>
            </w:r>
            <w:proofErr w:type="gramStart"/>
            <w:r w:rsidRPr="009C61A6">
              <w:rPr>
                <w:rFonts w:ascii="Times New Roman" w:eastAsia="Calibri" w:hAnsi="Times New Roman" w:cs="Times New Roman"/>
                <w:sz w:val="24"/>
                <w:szCs w:val="24"/>
                <w:lang w:eastAsia="en-US"/>
              </w:rPr>
              <w:t>со</w:t>
            </w:r>
            <w:proofErr w:type="gramEnd"/>
            <w:r w:rsidRPr="009C61A6">
              <w:rPr>
                <w:rFonts w:ascii="Times New Roman" w:eastAsia="Calibri" w:hAnsi="Times New Roman" w:cs="Times New Roman"/>
                <w:sz w:val="24"/>
                <w:szCs w:val="24"/>
                <w:lang w:eastAsia="en-US"/>
              </w:rPr>
              <w:t xml:space="preserve"> взрослыми и сверстниками на основе общих интересов и дел.</w:t>
            </w:r>
          </w:p>
        </w:tc>
      </w:tr>
      <w:tr w:rsidR="003B5D48" w:rsidRPr="009C61A6" w:rsidTr="00C92603">
        <w:tc>
          <w:tcPr>
            <w:tcW w:w="1320" w:type="pct"/>
          </w:tcPr>
          <w:p w:rsidR="003B5D48" w:rsidRPr="009C61A6" w:rsidRDefault="003B5D48" w:rsidP="00C92603">
            <w:pPr>
              <w:spacing w:after="160"/>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Познавательное</w:t>
            </w:r>
          </w:p>
        </w:tc>
        <w:tc>
          <w:tcPr>
            <w:tcW w:w="995"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Знания</w:t>
            </w:r>
          </w:p>
        </w:tc>
        <w:tc>
          <w:tcPr>
            <w:tcW w:w="2685" w:type="pct"/>
          </w:tcPr>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Любознательный, наблюдательный, испытывающий потребность в самовыражении, в том числе творческом; проявляющий активность, самостоятельность, субъектную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 российского общества.</w:t>
            </w:r>
            <w:proofErr w:type="gramEnd"/>
          </w:p>
        </w:tc>
      </w:tr>
      <w:tr w:rsidR="003B5D48" w:rsidRPr="009C61A6" w:rsidTr="00C92603">
        <w:tc>
          <w:tcPr>
            <w:tcW w:w="1320"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Физическое и оздоровительное</w:t>
            </w:r>
          </w:p>
        </w:tc>
        <w:tc>
          <w:tcPr>
            <w:tcW w:w="995"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Здоровье</w:t>
            </w:r>
          </w:p>
        </w:tc>
        <w:tc>
          <w:tcPr>
            <w:tcW w:w="2685" w:type="pct"/>
          </w:tcPr>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Владеющий основными навыками личной и общественной гигиены, стремящийся соблюдать правила безопасного поведения в быту, социуме (в том числе в цифровой среде), природе.</w:t>
            </w:r>
            <w:proofErr w:type="gramEnd"/>
          </w:p>
        </w:tc>
      </w:tr>
      <w:tr w:rsidR="003B5D48" w:rsidRPr="009C61A6" w:rsidTr="00C92603">
        <w:tc>
          <w:tcPr>
            <w:tcW w:w="1320"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Трудовое</w:t>
            </w:r>
          </w:p>
        </w:tc>
        <w:tc>
          <w:tcPr>
            <w:tcW w:w="995"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Труд </w:t>
            </w:r>
          </w:p>
        </w:tc>
        <w:tc>
          <w:tcPr>
            <w:tcW w:w="2685" w:type="pct"/>
          </w:tcPr>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Понимающий</w:t>
            </w:r>
            <w:proofErr w:type="gramEnd"/>
            <w:r w:rsidRPr="009C61A6">
              <w:rPr>
                <w:rFonts w:ascii="Times New Roman" w:eastAsia="Calibri" w:hAnsi="Times New Roman" w:cs="Times New Roman"/>
                <w:sz w:val="24"/>
                <w:szCs w:val="24"/>
                <w:lang w:eastAsia="en-US"/>
              </w:rPr>
              <w:t xml:space="preserve"> ценность труда в семье и в обществе на основе уважения к людям труда, результатам их деятельности; проявляющий трудолюбие и </w:t>
            </w:r>
            <w:proofErr w:type="spellStart"/>
            <w:r w:rsidRPr="009C61A6">
              <w:rPr>
                <w:rFonts w:ascii="Times New Roman" w:eastAsia="Calibri" w:hAnsi="Times New Roman" w:cs="Times New Roman"/>
                <w:sz w:val="24"/>
                <w:szCs w:val="24"/>
                <w:lang w:eastAsia="en-US"/>
              </w:rPr>
              <w:t>субъектность</w:t>
            </w:r>
            <w:proofErr w:type="spellEnd"/>
            <w:r w:rsidRPr="009C61A6">
              <w:rPr>
                <w:rFonts w:ascii="Times New Roman" w:eastAsia="Calibri" w:hAnsi="Times New Roman" w:cs="Times New Roman"/>
                <w:sz w:val="24"/>
                <w:szCs w:val="24"/>
                <w:lang w:eastAsia="en-US"/>
              </w:rPr>
              <w:t xml:space="preserve"> при выполнении поручений и в самостоятельной деятельности.</w:t>
            </w:r>
          </w:p>
        </w:tc>
      </w:tr>
      <w:tr w:rsidR="003B5D48" w:rsidRPr="009C61A6" w:rsidTr="00C92603">
        <w:tc>
          <w:tcPr>
            <w:tcW w:w="1320"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Этико-эстетическое</w:t>
            </w:r>
          </w:p>
        </w:tc>
        <w:tc>
          <w:tcPr>
            <w:tcW w:w="995" w:type="pct"/>
          </w:tcPr>
          <w:p w:rsidR="003B5D48" w:rsidRPr="009C61A6" w:rsidRDefault="003B5D48" w:rsidP="00C92603">
            <w:pPr>
              <w:spacing w:after="16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Культура и красота</w:t>
            </w:r>
          </w:p>
        </w:tc>
        <w:tc>
          <w:tcPr>
            <w:tcW w:w="2685" w:type="pct"/>
          </w:tcPr>
          <w:p w:rsidR="003B5D48" w:rsidRPr="009C61A6" w:rsidRDefault="003B5D48" w:rsidP="00C92603">
            <w:pPr>
              <w:spacing w:after="160"/>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воспринимать и чувствовать прекрасное в быту, природе, поступках, искусстве; стремящийся к отображению прекрасного в продуктивных видах деятельности; обладающий зачатками художественно-эстетического вкуса.</w:t>
            </w:r>
          </w:p>
        </w:tc>
      </w:tr>
    </w:tbl>
    <w:p w:rsidR="003B5D48" w:rsidRPr="009C61A6" w:rsidRDefault="003B5D48" w:rsidP="003B5D48">
      <w:pPr>
        <w:ind w:left="1429"/>
        <w:jc w:val="both"/>
        <w:rPr>
          <w:rFonts w:ascii="Times New Roman" w:eastAsia="Calibri" w:hAnsi="Times New Roman" w:cs="Times New Roman"/>
          <w:sz w:val="24"/>
          <w:szCs w:val="24"/>
          <w:lang w:eastAsia="en-US"/>
        </w:rPr>
      </w:pPr>
    </w:p>
    <w:p w:rsidR="003B5D48" w:rsidRPr="009C61A6" w:rsidRDefault="003B5D48" w:rsidP="003B5D48">
      <w:pPr>
        <w:ind w:left="1429"/>
        <w:jc w:val="both"/>
        <w:rPr>
          <w:rFonts w:ascii="Times New Roman" w:eastAsia="Calibri" w:hAnsi="Times New Roman" w:cs="Times New Roman"/>
          <w:sz w:val="24"/>
          <w:szCs w:val="24"/>
          <w:lang w:eastAsia="en-US"/>
        </w:rPr>
        <w:sectPr w:rsidR="003B5D48" w:rsidRPr="009C61A6">
          <w:headerReference w:type="default" r:id="rId7"/>
          <w:headerReference w:type="first" r:id="rId8"/>
          <w:pgSz w:w="11906" w:h="16838"/>
          <w:pgMar w:top="1134" w:right="567" w:bottom="1560" w:left="1134" w:header="720" w:footer="720" w:gutter="0"/>
          <w:cols w:space="720"/>
          <w:titlePg/>
          <w:docGrid w:linePitch="360"/>
        </w:sectPr>
      </w:pPr>
    </w:p>
    <w:p w:rsidR="003B5D48" w:rsidRPr="009C61A6" w:rsidRDefault="003B5D48" w:rsidP="003B5D48">
      <w:pPr>
        <w:contextualSpacing/>
        <w:jc w:val="center"/>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 xml:space="preserve">Портрет выпускника образовательной организации, осуществляющей образовательный процесс на уровне </w:t>
      </w:r>
      <w:proofErr w:type="gramStart"/>
      <w:r w:rsidRPr="009C61A6">
        <w:rPr>
          <w:rFonts w:ascii="Times New Roman" w:eastAsia="Calibri" w:hAnsi="Times New Roman" w:cs="Times New Roman"/>
          <w:b/>
          <w:bCs/>
          <w:sz w:val="24"/>
          <w:szCs w:val="24"/>
          <w:lang w:eastAsia="en-US"/>
        </w:rPr>
        <w:t>ДО</w:t>
      </w:r>
      <w:proofErr w:type="gramEnd"/>
    </w:p>
    <w:p w:rsidR="003B5D48" w:rsidRPr="009C61A6" w:rsidRDefault="003B5D48" w:rsidP="003B5D48">
      <w:pPr>
        <w:pStyle w:val="1f2"/>
        <w:shd w:val="clear" w:color="auto" w:fill="FFFFFF"/>
        <w:spacing w:before="0" w:after="0" w:line="276" w:lineRule="auto"/>
        <w:jc w:val="both"/>
        <w:rPr>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33"/>
        <w:gridCol w:w="2877"/>
        <w:gridCol w:w="4533"/>
        <w:gridCol w:w="3543"/>
      </w:tblGrid>
      <w:tr w:rsidR="003B5D48" w:rsidRPr="009C61A6" w:rsidTr="00C92603">
        <w:tc>
          <w:tcPr>
            <w:tcW w:w="1296" w:type="pct"/>
          </w:tcPr>
          <w:p w:rsidR="003B5D48" w:rsidRPr="009C61A6" w:rsidRDefault="003B5D48" w:rsidP="00C92603">
            <w:pPr>
              <w:contextualSpacing/>
              <w:jc w:val="center"/>
              <w:rPr>
                <w:rFonts w:ascii="Times New Roman" w:eastAsia="Calibri" w:hAnsi="Times New Roman" w:cs="Times New Roman"/>
                <w:sz w:val="24"/>
                <w:szCs w:val="24"/>
                <w:lang w:eastAsia="en-US"/>
              </w:rPr>
            </w:pPr>
            <w:bookmarkStart w:id="3" w:name="_Hlk72080085"/>
            <w:r w:rsidRPr="009C61A6">
              <w:rPr>
                <w:rFonts w:ascii="Times New Roman" w:eastAsia="Calibri" w:hAnsi="Times New Roman" w:cs="Times New Roman"/>
                <w:sz w:val="24"/>
                <w:szCs w:val="24"/>
                <w:lang w:eastAsia="en-US"/>
              </w:rPr>
              <w:t>Портрет Гражданина России 2035 года</w:t>
            </w:r>
          </w:p>
          <w:p w:rsidR="003B5D48" w:rsidRPr="009C61A6" w:rsidRDefault="003B5D48" w:rsidP="00C92603">
            <w:pPr>
              <w:contextualSpacing/>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(общие характеристики)</w:t>
            </w:r>
          </w:p>
        </w:tc>
        <w:tc>
          <w:tcPr>
            <w:tcW w:w="973" w:type="pct"/>
          </w:tcPr>
          <w:p w:rsidR="003B5D48" w:rsidRPr="009C61A6" w:rsidRDefault="003B5D48" w:rsidP="00C92603">
            <w:pPr>
              <w:ind w:firstLine="33"/>
              <w:contextualSpacing/>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Базовые направления воспитания духовно-нравственных ценностей на уровне дошкольного образования</w:t>
            </w:r>
          </w:p>
        </w:tc>
        <w:tc>
          <w:tcPr>
            <w:tcW w:w="1533" w:type="pct"/>
          </w:tcPr>
          <w:p w:rsidR="003B5D48" w:rsidRPr="009C61A6" w:rsidRDefault="003B5D48" w:rsidP="00C92603">
            <w:pPr>
              <w:contextualSpacing/>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Портрет выпускника ОО, </w:t>
            </w:r>
            <w:proofErr w:type="gramStart"/>
            <w:r w:rsidRPr="009C61A6">
              <w:rPr>
                <w:rFonts w:ascii="Times New Roman" w:eastAsia="Calibri" w:hAnsi="Times New Roman" w:cs="Times New Roman"/>
                <w:sz w:val="24"/>
                <w:szCs w:val="24"/>
                <w:lang w:eastAsia="en-US"/>
              </w:rPr>
              <w:t>осуществляющих</w:t>
            </w:r>
            <w:proofErr w:type="gramEnd"/>
            <w:r w:rsidRPr="009C61A6">
              <w:rPr>
                <w:rFonts w:ascii="Times New Roman" w:eastAsia="Calibri" w:hAnsi="Times New Roman" w:cs="Times New Roman"/>
                <w:sz w:val="24"/>
                <w:szCs w:val="24"/>
                <w:lang w:eastAsia="en-US"/>
              </w:rPr>
              <w:t xml:space="preserve"> образовательный процесс на уровне дошкольного образования.</w:t>
            </w:r>
          </w:p>
          <w:p w:rsidR="003B5D48" w:rsidRPr="009C61A6" w:rsidRDefault="003B5D48" w:rsidP="00C92603">
            <w:pPr>
              <w:ind w:firstLine="33"/>
              <w:contextualSpacing/>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(уточнённые характеристики (дескрипторы))</w:t>
            </w:r>
          </w:p>
        </w:tc>
        <w:tc>
          <w:tcPr>
            <w:tcW w:w="1198" w:type="pct"/>
          </w:tcPr>
          <w:p w:rsidR="003B5D48" w:rsidRPr="009C61A6" w:rsidRDefault="003B5D48" w:rsidP="00C92603">
            <w:pPr>
              <w:contextualSpacing/>
              <w:jc w:val="cente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Планируемые результаты </w:t>
            </w:r>
          </w:p>
        </w:tc>
      </w:tr>
      <w:tr w:rsidR="003B5D48" w:rsidRPr="009C61A6" w:rsidTr="00C92603">
        <w:trPr>
          <w:trHeight w:val="265"/>
        </w:trPr>
        <w:tc>
          <w:tcPr>
            <w:tcW w:w="1296" w:type="pct"/>
          </w:tcPr>
          <w:p w:rsidR="003B5D48" w:rsidRPr="009C61A6" w:rsidRDefault="003B5D48" w:rsidP="003B5D48">
            <w:pPr>
              <w:numPr>
                <w:ilvl w:val="0"/>
                <w:numId w:val="16"/>
              </w:numPr>
              <w:spacing w:after="160" w:line="240" w:lineRule="auto"/>
              <w:ind w:left="0"/>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 Патриотизм.</w:t>
            </w:r>
          </w:p>
          <w:p w:rsidR="003B5D48" w:rsidRPr="009C61A6" w:rsidRDefault="003B5D48" w:rsidP="00C92603">
            <w:pPr>
              <w:contextualSpacing/>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Хранящий</w:t>
            </w:r>
            <w:proofErr w:type="gramEnd"/>
            <w:r w:rsidRPr="009C61A6">
              <w:rPr>
                <w:rFonts w:ascii="Times New Roman" w:eastAsia="Calibri" w:hAnsi="Times New Roman" w:cs="Times New Roman"/>
                <w:sz w:val="24"/>
                <w:szCs w:val="24"/>
                <w:lang w:eastAsia="en-US"/>
              </w:rPr>
              <w:t xml:space="preserve"> верность идеалам Отечества, гражданского общества, демократии, гуманизма, мира во всем мире. </w:t>
            </w:r>
            <w:proofErr w:type="gramStart"/>
            <w:r w:rsidRPr="009C61A6">
              <w:rPr>
                <w:rFonts w:ascii="Times New Roman" w:eastAsia="Calibri" w:hAnsi="Times New Roman" w:cs="Times New Roman"/>
                <w:sz w:val="24"/>
                <w:szCs w:val="24"/>
                <w:lang w:eastAsia="en-US"/>
              </w:rPr>
              <w:t>Действующий</w:t>
            </w:r>
            <w:proofErr w:type="gramEnd"/>
            <w:r w:rsidRPr="009C61A6">
              <w:rPr>
                <w:rFonts w:ascii="Times New Roman" w:eastAsia="Calibri" w:hAnsi="Times New Roman" w:cs="Times New Roman"/>
                <w:sz w:val="24"/>
                <w:szCs w:val="24"/>
                <w:lang w:eastAsia="en-US"/>
              </w:rPr>
              <w:t xml:space="preserve"> в интересах обеспечения безопасности и благополучия России, сохранения родной культуры, исторической памяти</w:t>
            </w:r>
            <w:r w:rsidRPr="009C61A6">
              <w:rPr>
                <w:rFonts w:ascii="Times New Roman" w:eastAsia="Calibri" w:hAnsi="Times New Roman" w:cs="Times New Roman"/>
                <w:sz w:val="24"/>
                <w:szCs w:val="24"/>
                <w:lang w:eastAsia="en-US"/>
              </w:rPr>
              <w:br/>
              <w:t xml:space="preserve">и преемственности на основе любви к Отечеству, малой родине, сопричастности </w:t>
            </w:r>
            <w:r w:rsidRPr="009C61A6">
              <w:rPr>
                <w:rFonts w:ascii="Times New Roman" w:eastAsia="Calibri" w:hAnsi="Times New Roman" w:cs="Times New Roman"/>
                <w:sz w:val="24"/>
                <w:szCs w:val="24"/>
                <w:lang w:eastAsia="en-US"/>
              </w:rPr>
              <w:br/>
              <w:t xml:space="preserve">к многонациональному народу России, принятия традиционных духовно-нравственных ценностей человеческой жизни, семьи, человечества, уважения </w:t>
            </w:r>
            <w:r w:rsidRPr="009C61A6">
              <w:rPr>
                <w:rFonts w:ascii="Times New Roman" w:eastAsia="Calibri" w:hAnsi="Times New Roman" w:cs="Times New Roman"/>
                <w:sz w:val="24"/>
                <w:szCs w:val="24"/>
                <w:lang w:eastAsia="en-US"/>
              </w:rPr>
              <w:br/>
              <w:t xml:space="preserve">к традиционным религиям России. </w:t>
            </w:r>
            <w:proofErr w:type="gramStart"/>
            <w:r w:rsidRPr="009C61A6">
              <w:rPr>
                <w:rFonts w:ascii="Times New Roman" w:eastAsia="Calibri" w:hAnsi="Times New Roman" w:cs="Times New Roman"/>
                <w:sz w:val="24"/>
                <w:szCs w:val="24"/>
                <w:lang w:eastAsia="en-US"/>
              </w:rPr>
              <w:t>Уважающий</w:t>
            </w:r>
            <w:proofErr w:type="gramEnd"/>
            <w:r w:rsidRPr="009C61A6">
              <w:rPr>
                <w:rFonts w:ascii="Times New Roman" w:eastAsia="Calibri" w:hAnsi="Times New Roman" w:cs="Times New Roman"/>
                <w:sz w:val="24"/>
                <w:szCs w:val="24"/>
                <w:lang w:eastAsia="en-US"/>
              </w:rPr>
              <w:t xml:space="preserve"> прошлое родной страны и устремлённый </w:t>
            </w:r>
            <w:r w:rsidRPr="009C61A6">
              <w:rPr>
                <w:rFonts w:ascii="Times New Roman" w:eastAsia="Calibri" w:hAnsi="Times New Roman" w:cs="Times New Roman"/>
                <w:sz w:val="24"/>
                <w:szCs w:val="24"/>
                <w:lang w:eastAsia="en-US"/>
              </w:rPr>
              <w:br/>
              <w:t>в будущее.</w:t>
            </w:r>
          </w:p>
        </w:tc>
        <w:tc>
          <w:tcPr>
            <w:tcW w:w="973" w:type="pct"/>
          </w:tcPr>
          <w:p w:rsidR="003B5D48" w:rsidRPr="009C61A6" w:rsidRDefault="003B5D48" w:rsidP="00C92603">
            <w:pPr>
              <w:ind w:firstLine="33"/>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основ гражданской идентичности.</w:t>
            </w:r>
          </w:p>
          <w:p w:rsidR="003B5D48" w:rsidRPr="009C61A6" w:rsidRDefault="003B5D48" w:rsidP="00C92603">
            <w:pP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семейных ценностей.</w:t>
            </w:r>
          </w:p>
        </w:tc>
        <w:tc>
          <w:tcPr>
            <w:tcW w:w="1533" w:type="pct"/>
          </w:tcPr>
          <w:p w:rsidR="003B5D48" w:rsidRPr="009C61A6" w:rsidRDefault="003B5D48" w:rsidP="00C92603">
            <w:pPr>
              <w:shd w:val="clear" w:color="auto" w:fill="FFFFFF"/>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1.1. </w:t>
            </w:r>
            <w:proofErr w:type="gramStart"/>
            <w:r w:rsidRPr="009C61A6">
              <w:rPr>
                <w:rFonts w:ascii="Times New Roman" w:eastAsia="Calibri" w:hAnsi="Times New Roman" w:cs="Times New Roman"/>
                <w:sz w:val="24"/>
                <w:szCs w:val="24"/>
                <w:lang w:eastAsia="en-US"/>
              </w:rPr>
              <w:t>Любящий</w:t>
            </w:r>
            <w:proofErr w:type="gramEnd"/>
            <w:r w:rsidRPr="009C61A6">
              <w:rPr>
                <w:rFonts w:ascii="Times New Roman" w:eastAsia="Calibri" w:hAnsi="Times New Roman" w:cs="Times New Roman"/>
                <w:sz w:val="24"/>
                <w:szCs w:val="24"/>
                <w:lang w:eastAsia="en-US"/>
              </w:rPr>
              <w:t xml:space="preserve"> свою семью, принимающий ее ценности и поддерживающий традиции.</w:t>
            </w:r>
            <w:r w:rsidRPr="009C61A6">
              <w:rPr>
                <w:rFonts w:ascii="Times New Roman" w:eastAsia="Calibri" w:hAnsi="Times New Roman" w:cs="Times New Roman"/>
                <w:sz w:val="24"/>
                <w:szCs w:val="24"/>
                <w:lang w:eastAsia="en-US"/>
              </w:rPr>
              <w:br/>
              <w:t xml:space="preserve">1.2. </w:t>
            </w:r>
            <w:proofErr w:type="gramStart"/>
            <w:r w:rsidRPr="009C61A6">
              <w:rPr>
                <w:rFonts w:ascii="Times New Roman" w:eastAsia="Calibri" w:hAnsi="Times New Roman" w:cs="Times New Roman"/>
                <w:sz w:val="24"/>
                <w:szCs w:val="24"/>
                <w:lang w:eastAsia="en-US"/>
              </w:rPr>
              <w:t>Любящий</w:t>
            </w:r>
            <w:proofErr w:type="gramEnd"/>
            <w:r w:rsidRPr="009C61A6">
              <w:rPr>
                <w:rFonts w:ascii="Times New Roman" w:eastAsia="Calibri" w:hAnsi="Times New Roman" w:cs="Times New Roman"/>
                <w:sz w:val="24"/>
                <w:szCs w:val="24"/>
                <w:lang w:eastAsia="en-US"/>
              </w:rPr>
              <w:t xml:space="preserve"> свою малую Родину и имеющий представление о России в мире, испытывающий симпатии и уважение к людям разных национальностей.</w:t>
            </w:r>
            <w:r w:rsidRPr="009C61A6">
              <w:rPr>
                <w:rFonts w:ascii="Times New Roman" w:eastAsia="Calibri" w:hAnsi="Times New Roman" w:cs="Times New Roman"/>
                <w:sz w:val="24"/>
                <w:szCs w:val="24"/>
                <w:lang w:eastAsia="en-US"/>
              </w:rPr>
              <w:br/>
              <w:t xml:space="preserve">1.3. Эмоционально и уважительно реагирующий на государственные символы; демонстрирующий интерес и уважение </w:t>
            </w:r>
            <w:r w:rsidRPr="009C61A6">
              <w:rPr>
                <w:rFonts w:ascii="Times New Roman" w:eastAsia="Calibri" w:hAnsi="Times New Roman" w:cs="Times New Roman"/>
                <w:sz w:val="24"/>
                <w:szCs w:val="24"/>
                <w:lang w:eastAsia="en-US"/>
              </w:rPr>
              <w:br/>
              <w:t xml:space="preserve">к государственным праздникам </w:t>
            </w:r>
            <w:r w:rsidRPr="009C61A6">
              <w:rPr>
                <w:rFonts w:ascii="Times New Roman" w:eastAsia="Calibri" w:hAnsi="Times New Roman" w:cs="Times New Roman"/>
                <w:sz w:val="24"/>
                <w:szCs w:val="24"/>
                <w:lang w:eastAsia="en-US"/>
              </w:rPr>
              <w:br/>
              <w:t>и важнейшим событиям в жизни России, места, в котором он живет.</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1.4. Активно участвующий в делах семьи, группы детского сада, своей малой Родины (города, села).</w:t>
            </w:r>
          </w:p>
          <w:p w:rsidR="003B5D48" w:rsidRPr="009C61A6" w:rsidRDefault="003B5D48" w:rsidP="00C92603">
            <w:pPr>
              <w:contextualSpacing/>
              <w:rPr>
                <w:rFonts w:ascii="Times New Roman" w:eastAsia="Calibri" w:hAnsi="Times New Roman" w:cs="Times New Roman"/>
                <w:sz w:val="24"/>
                <w:szCs w:val="24"/>
                <w:lang w:eastAsia="en-US"/>
              </w:rPr>
            </w:pPr>
          </w:p>
        </w:tc>
        <w:tc>
          <w:tcPr>
            <w:tcW w:w="1198" w:type="pct"/>
          </w:tcPr>
          <w:p w:rsidR="003B5D48" w:rsidRPr="009C61A6" w:rsidRDefault="003B5D48" w:rsidP="003B5D48">
            <w:pPr>
              <w:numPr>
                <w:ilvl w:val="0"/>
                <w:numId w:val="17"/>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имеет представления о семейных ценностях, семейных традициях, </w:t>
            </w:r>
            <w:proofErr w:type="gramStart"/>
            <w:r w:rsidRPr="009C61A6">
              <w:rPr>
                <w:rFonts w:ascii="Times New Roman" w:eastAsia="Calibri" w:hAnsi="Times New Roman" w:cs="Times New Roman"/>
                <w:sz w:val="24"/>
                <w:szCs w:val="24"/>
                <w:lang w:eastAsia="en-US"/>
              </w:rPr>
              <w:t>бережном</w:t>
            </w:r>
            <w:proofErr w:type="gramEnd"/>
            <w:r w:rsidRPr="009C61A6">
              <w:rPr>
                <w:rFonts w:ascii="Times New Roman" w:eastAsia="Calibri" w:hAnsi="Times New Roman" w:cs="Times New Roman"/>
                <w:sz w:val="24"/>
                <w:szCs w:val="24"/>
                <w:lang w:eastAsia="en-US"/>
              </w:rPr>
              <w:t xml:space="preserve"> отношение к ним;</w:t>
            </w:r>
          </w:p>
          <w:p w:rsidR="003B5D48" w:rsidRPr="009C61A6" w:rsidRDefault="003B5D48" w:rsidP="003B5D48">
            <w:pPr>
              <w:numPr>
                <w:ilvl w:val="0"/>
                <w:numId w:val="17"/>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нравственные чувства, эмоционально-ценностное отношение </w:t>
            </w:r>
            <w:r w:rsidRPr="009C61A6">
              <w:rPr>
                <w:rFonts w:ascii="Times New Roman" w:eastAsia="Calibri" w:hAnsi="Times New Roman" w:cs="Times New Roman"/>
                <w:sz w:val="24"/>
                <w:szCs w:val="24"/>
                <w:lang w:eastAsia="en-US"/>
              </w:rPr>
              <w:br/>
              <w:t>к семье;</w:t>
            </w:r>
          </w:p>
          <w:p w:rsidR="003B5D48" w:rsidRPr="009C61A6" w:rsidRDefault="003B5D48" w:rsidP="003B5D48">
            <w:pPr>
              <w:numPr>
                <w:ilvl w:val="0"/>
                <w:numId w:val="17"/>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ценностное отношение </w:t>
            </w:r>
            <w:r w:rsidRPr="009C61A6">
              <w:rPr>
                <w:rFonts w:ascii="Times New Roman" w:eastAsia="Calibri" w:hAnsi="Times New Roman" w:cs="Times New Roman"/>
                <w:sz w:val="24"/>
                <w:szCs w:val="24"/>
                <w:lang w:eastAsia="en-US"/>
              </w:rPr>
              <w:br/>
              <w:t>к прошлому и будущему – своему, своей семьи, своей страны;</w:t>
            </w:r>
          </w:p>
          <w:p w:rsidR="003B5D48" w:rsidRPr="009C61A6" w:rsidRDefault="003B5D48" w:rsidP="003B5D48">
            <w:pPr>
              <w:numPr>
                <w:ilvl w:val="0"/>
                <w:numId w:val="17"/>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уважительное отношение </w:t>
            </w:r>
            <w:r w:rsidRPr="009C61A6">
              <w:rPr>
                <w:rFonts w:ascii="Times New Roman" w:eastAsia="Calibri" w:hAnsi="Times New Roman" w:cs="Times New Roman"/>
                <w:sz w:val="24"/>
                <w:szCs w:val="24"/>
                <w:lang w:eastAsia="en-US"/>
              </w:rPr>
              <w:br/>
              <w:t>к родителям, к старшим, заботливое отношение к младшим;</w:t>
            </w:r>
          </w:p>
          <w:p w:rsidR="003B5D48" w:rsidRPr="009C61A6" w:rsidRDefault="003B5D48" w:rsidP="003B5D48">
            <w:pPr>
              <w:numPr>
                <w:ilvl w:val="0"/>
                <w:numId w:val="17"/>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имеет первичные представления </w:t>
            </w:r>
            <w:r w:rsidRPr="009C61A6">
              <w:rPr>
                <w:rFonts w:ascii="Times New Roman" w:eastAsia="Calibri" w:hAnsi="Times New Roman" w:cs="Times New Roman"/>
                <w:sz w:val="24"/>
                <w:szCs w:val="24"/>
                <w:lang w:eastAsia="en-US"/>
              </w:rPr>
              <w:br/>
              <w:t xml:space="preserve">о гражданских ценностях, ценностях истории, основанных на национальных традициях, связи поколений, уважении </w:t>
            </w:r>
            <w:r w:rsidRPr="009C61A6">
              <w:rPr>
                <w:rFonts w:ascii="Times New Roman" w:eastAsia="Calibri" w:hAnsi="Times New Roman" w:cs="Times New Roman"/>
                <w:sz w:val="24"/>
                <w:szCs w:val="24"/>
                <w:lang w:eastAsia="en-US"/>
              </w:rPr>
              <w:br/>
              <w:t>к героям России;</w:t>
            </w:r>
          </w:p>
          <w:p w:rsidR="003B5D48" w:rsidRPr="009C61A6" w:rsidRDefault="003B5D48" w:rsidP="003B5D48">
            <w:pPr>
              <w:numPr>
                <w:ilvl w:val="0"/>
                <w:numId w:val="17"/>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знает символы государства – Флаг, Герб Российской Федерации и символику субъекта Российской Федерации, в которой находится образовательная организация;</w:t>
            </w:r>
          </w:p>
          <w:p w:rsidR="003B5D48" w:rsidRPr="009C61A6" w:rsidRDefault="003B5D48" w:rsidP="003B5D48">
            <w:pPr>
              <w:numPr>
                <w:ilvl w:val="0"/>
                <w:numId w:val="17"/>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высшие нравственные чувства: патриотизм, уважение к правам </w:t>
            </w:r>
            <w:r w:rsidRPr="009C61A6">
              <w:rPr>
                <w:rFonts w:ascii="Times New Roman" w:eastAsia="Calibri" w:hAnsi="Times New Roman" w:cs="Times New Roman"/>
                <w:sz w:val="24"/>
                <w:szCs w:val="24"/>
                <w:lang w:eastAsia="en-US"/>
              </w:rPr>
              <w:br/>
              <w:t>и обязанностям человека;</w:t>
            </w:r>
          </w:p>
          <w:p w:rsidR="003B5D48" w:rsidRPr="009C61A6" w:rsidRDefault="003B5D48" w:rsidP="003B5D48">
            <w:pPr>
              <w:numPr>
                <w:ilvl w:val="0"/>
                <w:numId w:val="17"/>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имеет начальные представления о правах и обязанностях человека, гражданина, семьянина, товарища.</w:t>
            </w:r>
          </w:p>
          <w:p w:rsidR="003B5D48" w:rsidRPr="009C61A6" w:rsidRDefault="003B5D48" w:rsidP="003B5D48">
            <w:pPr>
              <w:numPr>
                <w:ilvl w:val="0"/>
                <w:numId w:val="17"/>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познавательный интерес </w:t>
            </w:r>
            <w:r w:rsidRPr="009C61A6">
              <w:rPr>
                <w:rFonts w:ascii="Times New Roman" w:eastAsia="Calibri" w:hAnsi="Times New Roman" w:cs="Times New Roman"/>
                <w:sz w:val="24"/>
                <w:szCs w:val="24"/>
                <w:lang w:eastAsia="en-US"/>
              </w:rPr>
              <w:br/>
              <w:t>и уважение к важнейшим событиям истории Росс</w:t>
            </w:r>
            <w:proofErr w:type="gramStart"/>
            <w:r w:rsidRPr="009C61A6">
              <w:rPr>
                <w:rFonts w:ascii="Times New Roman" w:eastAsia="Calibri" w:hAnsi="Times New Roman" w:cs="Times New Roman"/>
                <w:sz w:val="24"/>
                <w:szCs w:val="24"/>
                <w:lang w:eastAsia="en-US"/>
              </w:rPr>
              <w:t>ии и ее</w:t>
            </w:r>
            <w:proofErr w:type="gramEnd"/>
            <w:r w:rsidRPr="009C61A6">
              <w:rPr>
                <w:rFonts w:ascii="Times New Roman" w:eastAsia="Calibri" w:hAnsi="Times New Roman" w:cs="Times New Roman"/>
                <w:sz w:val="24"/>
                <w:szCs w:val="24"/>
                <w:lang w:eastAsia="en-US"/>
              </w:rPr>
              <w:t xml:space="preserve"> народов, к героям России;</w:t>
            </w:r>
          </w:p>
          <w:p w:rsidR="003B5D48" w:rsidRPr="009C61A6" w:rsidRDefault="003B5D48" w:rsidP="003B5D48">
            <w:pPr>
              <w:numPr>
                <w:ilvl w:val="0"/>
                <w:numId w:val="17"/>
              </w:numPr>
              <w:shd w:val="clear" w:color="auto" w:fill="FFFFFF"/>
              <w:spacing w:after="160" w:line="240" w:lineRule="auto"/>
              <w:ind w:left="317"/>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проявляет интерес к государственным праздникам и имеет желание участвовать в праздниках и их организации в ОО.</w:t>
            </w:r>
          </w:p>
        </w:tc>
      </w:tr>
      <w:tr w:rsidR="003B5D48" w:rsidRPr="009C61A6" w:rsidTr="00C92603">
        <w:tc>
          <w:tcPr>
            <w:tcW w:w="1296"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2. Гражданская позиция и правосознание. </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Активно и сознательно принимающий участие </w:t>
            </w:r>
            <w:r w:rsidRPr="009C61A6">
              <w:rPr>
                <w:rFonts w:ascii="Times New Roman" w:eastAsia="Calibri" w:hAnsi="Times New Roman" w:cs="Times New Roman"/>
                <w:sz w:val="24"/>
                <w:szCs w:val="24"/>
                <w:lang w:eastAsia="en-US"/>
              </w:rPr>
              <w:br/>
              <w:t xml:space="preserve">в достижении национальных целей развития России </w:t>
            </w:r>
            <w:r w:rsidRPr="009C61A6">
              <w:rPr>
                <w:rFonts w:ascii="Times New Roman" w:eastAsia="Calibri" w:hAnsi="Times New Roman" w:cs="Times New Roman"/>
                <w:sz w:val="24"/>
                <w:szCs w:val="24"/>
                <w:lang w:eastAsia="en-US"/>
              </w:rPr>
              <w:br/>
              <w:t xml:space="preserve">в различных сферах социальной жизни и экономики, участвующий в деятельности общественных объединениях, волонтёрских </w:t>
            </w:r>
            <w:r w:rsidRPr="009C61A6">
              <w:rPr>
                <w:rFonts w:ascii="Times New Roman" w:eastAsia="Calibri" w:hAnsi="Times New Roman" w:cs="Times New Roman"/>
                <w:sz w:val="24"/>
                <w:szCs w:val="24"/>
                <w:lang w:eastAsia="en-US"/>
              </w:rPr>
              <w:br/>
              <w:t xml:space="preserve">и благотворительных проектах. </w:t>
            </w:r>
            <w:proofErr w:type="gramStart"/>
            <w:r w:rsidRPr="009C61A6">
              <w:rPr>
                <w:rFonts w:ascii="Times New Roman" w:eastAsia="Calibri" w:hAnsi="Times New Roman" w:cs="Times New Roman"/>
                <w:sz w:val="24"/>
                <w:szCs w:val="24"/>
                <w:lang w:eastAsia="en-US"/>
              </w:rPr>
              <w:t>Принимающий</w:t>
            </w:r>
            <w:proofErr w:type="gramEnd"/>
            <w:r w:rsidRPr="009C61A6">
              <w:rPr>
                <w:rFonts w:ascii="Times New Roman" w:eastAsia="Calibri" w:hAnsi="Times New Roman" w:cs="Times New Roman"/>
                <w:sz w:val="24"/>
                <w:szCs w:val="24"/>
                <w:lang w:eastAsia="en-US"/>
              </w:rPr>
              <w:t xml:space="preserve"> и учитывающий </w:t>
            </w:r>
            <w:r w:rsidRPr="009C61A6">
              <w:rPr>
                <w:rFonts w:ascii="Times New Roman" w:eastAsia="Calibri" w:hAnsi="Times New Roman" w:cs="Times New Roman"/>
                <w:sz w:val="24"/>
                <w:szCs w:val="24"/>
                <w:lang w:eastAsia="en-US"/>
              </w:rPr>
              <w:br/>
              <w:t xml:space="preserve">в своих действиях ценность </w:t>
            </w:r>
            <w:r w:rsidRPr="009C61A6">
              <w:rPr>
                <w:rFonts w:ascii="Times New Roman" w:eastAsia="Calibri" w:hAnsi="Times New Roman" w:cs="Times New Roman"/>
                <w:sz w:val="24"/>
                <w:szCs w:val="24"/>
                <w:lang w:eastAsia="en-US"/>
              </w:rPr>
              <w:br/>
              <w:t xml:space="preserve">и неповторимость, права </w:t>
            </w:r>
            <w:r w:rsidRPr="009C61A6">
              <w:rPr>
                <w:rFonts w:ascii="Times New Roman" w:eastAsia="Calibri" w:hAnsi="Times New Roman" w:cs="Times New Roman"/>
                <w:sz w:val="24"/>
                <w:szCs w:val="24"/>
                <w:lang w:eastAsia="en-US"/>
              </w:rPr>
              <w:br/>
              <w:t xml:space="preserve">и свободы других людей </w:t>
            </w:r>
            <w:r w:rsidRPr="009C61A6">
              <w:rPr>
                <w:rFonts w:ascii="Times New Roman" w:eastAsia="Calibri" w:hAnsi="Times New Roman" w:cs="Times New Roman"/>
                <w:sz w:val="24"/>
                <w:szCs w:val="24"/>
                <w:lang w:eastAsia="en-US"/>
              </w:rPr>
              <w:br/>
              <w:t>на основе развитого правосознания.</w:t>
            </w:r>
          </w:p>
        </w:tc>
        <w:tc>
          <w:tcPr>
            <w:tcW w:w="973" w:type="pct"/>
          </w:tcPr>
          <w:p w:rsidR="003B5D48" w:rsidRPr="009C61A6" w:rsidRDefault="003B5D48" w:rsidP="00C92603">
            <w:pP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основ гражданской идентичности.</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Развитие основ нравственной культуры.</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основ межэтнического взаимодействия.</w:t>
            </w:r>
          </w:p>
        </w:tc>
        <w:tc>
          <w:tcPr>
            <w:tcW w:w="1533"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2.1. </w:t>
            </w:r>
            <w:proofErr w:type="gramStart"/>
            <w:r w:rsidRPr="009C61A6">
              <w:rPr>
                <w:rFonts w:ascii="Times New Roman" w:eastAsia="Calibri" w:hAnsi="Times New Roman" w:cs="Times New Roman"/>
                <w:sz w:val="24"/>
                <w:szCs w:val="24"/>
                <w:lang w:eastAsia="en-US"/>
              </w:rPr>
              <w:t>Уважающий</w:t>
            </w:r>
            <w:proofErr w:type="gramEnd"/>
            <w:r w:rsidRPr="009C61A6">
              <w:rPr>
                <w:rFonts w:ascii="Times New Roman" w:eastAsia="Calibri" w:hAnsi="Times New Roman" w:cs="Times New Roman"/>
                <w:sz w:val="24"/>
                <w:szCs w:val="24"/>
                <w:lang w:eastAsia="en-US"/>
              </w:rPr>
              <w:t xml:space="preserve"> этнокультурные, религиозные особенности других людей (сверстников, взрослых). </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2.2. </w:t>
            </w:r>
            <w:proofErr w:type="gramStart"/>
            <w:r w:rsidRPr="009C61A6">
              <w:rPr>
                <w:rFonts w:ascii="Times New Roman" w:eastAsia="Calibri" w:hAnsi="Times New Roman" w:cs="Times New Roman"/>
                <w:sz w:val="24"/>
                <w:szCs w:val="24"/>
                <w:lang w:eastAsia="en-US"/>
              </w:rPr>
              <w:t>Принимающий</w:t>
            </w:r>
            <w:proofErr w:type="gramEnd"/>
            <w:r w:rsidRPr="009C61A6">
              <w:rPr>
                <w:rFonts w:ascii="Times New Roman" w:eastAsia="Calibri" w:hAnsi="Times New Roman" w:cs="Times New Roman"/>
                <w:sz w:val="24"/>
                <w:szCs w:val="24"/>
                <w:lang w:eastAsia="en-US"/>
              </w:rPr>
              <w:t xml:space="preserve"> ценность человеческой жизни </w:t>
            </w:r>
            <w:r w:rsidRPr="009C61A6">
              <w:rPr>
                <w:rFonts w:ascii="Times New Roman" w:eastAsia="Calibri" w:hAnsi="Times New Roman" w:cs="Times New Roman"/>
                <w:sz w:val="24"/>
                <w:szCs w:val="24"/>
                <w:lang w:eastAsia="en-US"/>
              </w:rPr>
              <w:br/>
              <w:t>и неповторимость прав и свобод других людей.</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2.3. </w:t>
            </w:r>
            <w:proofErr w:type="gramStart"/>
            <w:r w:rsidRPr="009C61A6">
              <w:rPr>
                <w:rFonts w:ascii="Times New Roman" w:eastAsia="Calibri" w:hAnsi="Times New Roman" w:cs="Times New Roman"/>
                <w:sz w:val="24"/>
                <w:szCs w:val="24"/>
                <w:lang w:eastAsia="en-US"/>
              </w:rPr>
              <w:t>Доброжелательный</w:t>
            </w:r>
            <w:proofErr w:type="gramEnd"/>
            <w:r w:rsidRPr="009C61A6">
              <w:rPr>
                <w:rFonts w:ascii="Times New Roman" w:eastAsia="Calibri" w:hAnsi="Times New Roman" w:cs="Times New Roman"/>
                <w:sz w:val="24"/>
                <w:szCs w:val="24"/>
                <w:lang w:eastAsia="en-US"/>
              </w:rPr>
              <w:t xml:space="preserve"> </w:t>
            </w:r>
            <w:r w:rsidRPr="009C61A6">
              <w:rPr>
                <w:rFonts w:ascii="Times New Roman" w:eastAsia="Calibri" w:hAnsi="Times New Roman" w:cs="Times New Roman"/>
                <w:sz w:val="24"/>
                <w:szCs w:val="24"/>
                <w:lang w:eastAsia="en-US"/>
              </w:rPr>
              <w:br/>
              <w:t xml:space="preserve">по отношению к другим людям, включая людей с ОВЗ, эмоционально отзывчивый, проявляющий понимание </w:t>
            </w:r>
            <w:r w:rsidRPr="009C61A6">
              <w:rPr>
                <w:rFonts w:ascii="Times New Roman" w:eastAsia="Calibri" w:hAnsi="Times New Roman" w:cs="Times New Roman"/>
                <w:sz w:val="24"/>
                <w:szCs w:val="24"/>
                <w:lang w:eastAsia="en-US"/>
              </w:rPr>
              <w:br/>
              <w:t xml:space="preserve">и сопереживание, готовый оказать посильную помощь нуждающимся </w:t>
            </w:r>
            <w:r w:rsidRPr="009C61A6">
              <w:rPr>
                <w:rFonts w:ascii="Times New Roman" w:eastAsia="Calibri" w:hAnsi="Times New Roman" w:cs="Times New Roman"/>
                <w:sz w:val="24"/>
                <w:szCs w:val="24"/>
                <w:lang w:eastAsia="en-US"/>
              </w:rPr>
              <w:br/>
              <w:t>в ней сверстникам и взрослым.</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2.4. </w:t>
            </w:r>
            <w:proofErr w:type="gramStart"/>
            <w:r w:rsidRPr="009C61A6">
              <w:rPr>
                <w:rFonts w:ascii="Times New Roman" w:eastAsia="Calibri" w:hAnsi="Times New Roman" w:cs="Times New Roman"/>
                <w:sz w:val="24"/>
                <w:szCs w:val="24"/>
                <w:lang w:eastAsia="en-US"/>
              </w:rPr>
              <w:t>Знающий</w:t>
            </w:r>
            <w:proofErr w:type="gramEnd"/>
            <w:r w:rsidRPr="009C61A6">
              <w:rPr>
                <w:rFonts w:ascii="Times New Roman" w:eastAsia="Calibri" w:hAnsi="Times New Roman" w:cs="Times New Roman"/>
                <w:sz w:val="24"/>
                <w:szCs w:val="24"/>
                <w:lang w:eastAsia="en-US"/>
              </w:rPr>
              <w:t xml:space="preserve"> и понимающий основы правовых норм, регулирующих отношения между людьми.</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2.5. </w:t>
            </w: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к оценке своих действий и высказываний, оценке их влияния на других людей.</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2.6. Осознающий и принимающий элементы </w:t>
            </w:r>
            <w:proofErr w:type="spellStart"/>
            <w:r w:rsidRPr="009C61A6">
              <w:rPr>
                <w:rFonts w:ascii="Times New Roman" w:eastAsia="Calibri" w:hAnsi="Times New Roman" w:cs="Times New Roman"/>
                <w:sz w:val="24"/>
                <w:szCs w:val="24"/>
                <w:lang w:eastAsia="en-US"/>
              </w:rPr>
              <w:t>гендерной</w:t>
            </w:r>
            <w:proofErr w:type="spellEnd"/>
            <w:r w:rsidRPr="009C61A6">
              <w:rPr>
                <w:rFonts w:ascii="Times New Roman" w:eastAsia="Calibri" w:hAnsi="Times New Roman" w:cs="Times New Roman"/>
                <w:sz w:val="24"/>
                <w:szCs w:val="24"/>
                <w:lang w:eastAsia="en-US"/>
              </w:rPr>
              <w:t xml:space="preserve"> идентичности, психологических и поведенческих особенностей человека определенного пола, включая типичное ролевое поведение.</w:t>
            </w:r>
          </w:p>
        </w:tc>
        <w:tc>
          <w:tcPr>
            <w:tcW w:w="1198" w:type="pct"/>
          </w:tcPr>
          <w:p w:rsidR="003B5D48" w:rsidRPr="009C61A6" w:rsidRDefault="003B5D48" w:rsidP="003B5D48">
            <w:pPr>
              <w:numPr>
                <w:ilvl w:val="0"/>
                <w:numId w:val="18"/>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имеет представления об этических нормах взаимоотношений между людьми разных этносов, носителями разных убеждений, представителями различных культур.</w:t>
            </w:r>
          </w:p>
          <w:p w:rsidR="003B5D48" w:rsidRPr="009C61A6" w:rsidRDefault="003B5D48" w:rsidP="003B5D48">
            <w:pPr>
              <w:numPr>
                <w:ilvl w:val="0"/>
                <w:numId w:val="18"/>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имеет первичные представления </w:t>
            </w:r>
            <w:r w:rsidRPr="009C61A6">
              <w:rPr>
                <w:rFonts w:ascii="Times New Roman" w:eastAsia="Calibri" w:hAnsi="Times New Roman" w:cs="Times New Roman"/>
                <w:sz w:val="24"/>
                <w:szCs w:val="24"/>
                <w:lang w:eastAsia="en-US"/>
              </w:rPr>
              <w:br/>
              <w:t xml:space="preserve">о многонациональности России, </w:t>
            </w:r>
            <w:r w:rsidRPr="009C61A6">
              <w:rPr>
                <w:rFonts w:ascii="Times New Roman" w:eastAsia="Calibri" w:hAnsi="Times New Roman" w:cs="Times New Roman"/>
                <w:sz w:val="24"/>
                <w:szCs w:val="24"/>
                <w:lang w:eastAsia="en-US"/>
              </w:rPr>
              <w:br/>
              <w:t>об этнокультурных традициях, фольклоре народов России.</w:t>
            </w:r>
          </w:p>
          <w:p w:rsidR="003B5D48" w:rsidRPr="009C61A6" w:rsidRDefault="003B5D48" w:rsidP="003B5D48">
            <w:pPr>
              <w:numPr>
                <w:ilvl w:val="0"/>
                <w:numId w:val="18"/>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понимает, что все люди имеют равные права и могут выступать за них.</w:t>
            </w:r>
          </w:p>
          <w:p w:rsidR="003B5D48" w:rsidRPr="009C61A6" w:rsidRDefault="003B5D48" w:rsidP="00C92603">
            <w:pPr>
              <w:contextualSpacing/>
              <w:rPr>
                <w:rFonts w:ascii="Times New Roman" w:eastAsia="Calibri" w:hAnsi="Times New Roman" w:cs="Times New Roman"/>
                <w:sz w:val="24"/>
                <w:szCs w:val="24"/>
                <w:lang w:eastAsia="en-US"/>
              </w:rPr>
            </w:pPr>
          </w:p>
        </w:tc>
      </w:tr>
      <w:tr w:rsidR="003B5D48" w:rsidRPr="009C61A6" w:rsidTr="00C92603">
        <w:tc>
          <w:tcPr>
            <w:tcW w:w="1296"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3. Социальная направленность и зрелость. </w:t>
            </w:r>
          </w:p>
          <w:p w:rsidR="003B5D48" w:rsidRPr="009C61A6" w:rsidRDefault="003B5D48" w:rsidP="00C92603">
            <w:pPr>
              <w:contextualSpacing/>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Проявляющий</w:t>
            </w:r>
            <w:proofErr w:type="gramEnd"/>
            <w:r w:rsidRPr="009C61A6">
              <w:rPr>
                <w:rFonts w:ascii="Times New Roman" w:eastAsia="Calibri" w:hAnsi="Times New Roman" w:cs="Times New Roman"/>
                <w:sz w:val="24"/>
                <w:szCs w:val="24"/>
                <w:lang w:eastAsia="en-US"/>
              </w:rPr>
              <w:t xml:space="preserve"> самостоятельность и ответственность в постановке </w:t>
            </w:r>
            <w:r w:rsidRPr="009C61A6">
              <w:rPr>
                <w:rFonts w:ascii="Times New Roman" w:eastAsia="Calibri" w:hAnsi="Times New Roman" w:cs="Times New Roman"/>
                <w:sz w:val="24"/>
                <w:szCs w:val="24"/>
                <w:lang w:eastAsia="en-US"/>
              </w:rPr>
              <w:br/>
              <w:t xml:space="preserve">и достижении жизненных целей, активность, честность </w:t>
            </w:r>
            <w:r w:rsidRPr="009C61A6">
              <w:rPr>
                <w:rFonts w:ascii="Times New Roman" w:eastAsia="Calibri" w:hAnsi="Times New Roman" w:cs="Times New Roman"/>
                <w:sz w:val="24"/>
                <w:szCs w:val="24"/>
                <w:lang w:eastAsia="en-US"/>
              </w:rPr>
              <w:br/>
              <w:t xml:space="preserve">и принципиальность </w:t>
            </w:r>
            <w:r w:rsidRPr="009C61A6">
              <w:rPr>
                <w:rFonts w:ascii="Times New Roman" w:eastAsia="Calibri" w:hAnsi="Times New Roman" w:cs="Times New Roman"/>
                <w:sz w:val="24"/>
                <w:szCs w:val="24"/>
                <w:lang w:eastAsia="en-US"/>
              </w:rPr>
              <w:br/>
              <w:t xml:space="preserve">в общественной сфере, нетерпимость к проявлениям непрофессионализма в трудовой деятельности, уважение </w:t>
            </w:r>
            <w:r w:rsidRPr="009C61A6">
              <w:rPr>
                <w:rFonts w:ascii="Times New Roman" w:eastAsia="Calibri" w:hAnsi="Times New Roman" w:cs="Times New Roman"/>
                <w:sz w:val="24"/>
                <w:szCs w:val="24"/>
                <w:lang w:eastAsia="en-US"/>
              </w:rPr>
              <w:br/>
              <w:t xml:space="preserve">и признание ценности каждой человеческой личности, сочувствие и деятельное сострадание к другим людям. Сознательно и творчески проектирующий свой жизненный путь, использующий для разрешения проблем </w:t>
            </w:r>
            <w:r w:rsidRPr="009C61A6">
              <w:rPr>
                <w:rFonts w:ascii="Times New Roman" w:eastAsia="Calibri" w:hAnsi="Times New Roman" w:cs="Times New Roman"/>
                <w:sz w:val="24"/>
                <w:szCs w:val="24"/>
                <w:lang w:eastAsia="en-US"/>
              </w:rPr>
              <w:br/>
              <w:t xml:space="preserve">и достижения целей средства </w:t>
            </w:r>
            <w:proofErr w:type="spellStart"/>
            <w:r w:rsidRPr="009C61A6">
              <w:rPr>
                <w:rFonts w:ascii="Times New Roman" w:eastAsia="Calibri" w:hAnsi="Times New Roman" w:cs="Times New Roman"/>
                <w:sz w:val="24"/>
                <w:szCs w:val="24"/>
                <w:lang w:eastAsia="en-US"/>
              </w:rPr>
              <w:t>саморегуляции</w:t>
            </w:r>
            <w:proofErr w:type="spellEnd"/>
            <w:r w:rsidRPr="009C61A6">
              <w:rPr>
                <w:rFonts w:ascii="Times New Roman" w:eastAsia="Calibri" w:hAnsi="Times New Roman" w:cs="Times New Roman"/>
                <w:sz w:val="24"/>
                <w:szCs w:val="24"/>
                <w:lang w:eastAsia="en-US"/>
              </w:rPr>
              <w:t>, самоорганизации и рефлексии.</w:t>
            </w:r>
          </w:p>
        </w:tc>
        <w:tc>
          <w:tcPr>
            <w:tcW w:w="973" w:type="pct"/>
          </w:tcPr>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Развитие основ нравственной культуры.</w:t>
            </w:r>
          </w:p>
          <w:p w:rsidR="003B5D48" w:rsidRPr="009C61A6" w:rsidRDefault="003B5D48" w:rsidP="00C92603">
            <w:pPr>
              <w:ind w:firstLine="33"/>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основ межэтнического взаимодействия.</w:t>
            </w:r>
          </w:p>
        </w:tc>
        <w:tc>
          <w:tcPr>
            <w:tcW w:w="1533" w:type="pct"/>
          </w:tcPr>
          <w:p w:rsidR="003B5D48" w:rsidRPr="009C61A6" w:rsidRDefault="003B5D48" w:rsidP="00C92603">
            <w:pPr>
              <w:shd w:val="clear" w:color="auto" w:fill="FFFFFF"/>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3.1. </w:t>
            </w:r>
            <w:proofErr w:type="gramStart"/>
            <w:r w:rsidRPr="009C61A6">
              <w:rPr>
                <w:rFonts w:ascii="Times New Roman" w:eastAsia="Calibri" w:hAnsi="Times New Roman" w:cs="Times New Roman"/>
                <w:sz w:val="24"/>
                <w:szCs w:val="24"/>
                <w:lang w:eastAsia="en-US"/>
              </w:rPr>
              <w:t>Имеющий</w:t>
            </w:r>
            <w:proofErr w:type="gramEnd"/>
            <w:r w:rsidRPr="009C61A6">
              <w:rPr>
                <w:rFonts w:ascii="Times New Roman" w:eastAsia="Calibri" w:hAnsi="Times New Roman" w:cs="Times New Roman"/>
                <w:sz w:val="24"/>
                <w:szCs w:val="24"/>
                <w:lang w:eastAsia="en-US"/>
              </w:rPr>
              <w:t xml:space="preserve"> начальные представления о нравственных ценностях в отношении общества, сверстников, взрослых, природного и предметного окружения и себя самого в окружающем мире.</w:t>
            </w:r>
          </w:p>
          <w:p w:rsidR="003B5D48" w:rsidRPr="009C61A6" w:rsidRDefault="003B5D48" w:rsidP="00C92603">
            <w:pPr>
              <w:shd w:val="clear" w:color="auto" w:fill="FFFFFF"/>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3.2. Проявляющий разнообразные морально-нравственные чувства, эмоционально-ценностное отношение к окружающим людям, природе и предметному миру, </w:t>
            </w:r>
            <w:r w:rsidRPr="009C61A6">
              <w:rPr>
                <w:rFonts w:ascii="Times New Roman" w:eastAsia="Calibri" w:hAnsi="Times New Roman" w:cs="Times New Roman"/>
                <w:sz w:val="24"/>
                <w:szCs w:val="24"/>
                <w:lang w:eastAsia="en-US"/>
              </w:rPr>
              <w:br/>
              <w:t>к самому себе (гордость, удовлетворённость, стыд, доброжелательность и т.д.).</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3.3. Начинающий осознавать себя (свое «Я») в соответствии с семейными, национальными, нравственными ценностями </w:t>
            </w:r>
            <w:r w:rsidRPr="009C61A6">
              <w:rPr>
                <w:rFonts w:ascii="Times New Roman" w:eastAsia="Calibri" w:hAnsi="Times New Roman" w:cs="Times New Roman"/>
                <w:sz w:val="24"/>
                <w:szCs w:val="24"/>
                <w:lang w:eastAsia="en-US"/>
              </w:rPr>
              <w:br/>
              <w:t>и нормами и правилами поведения.</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3.4. </w:t>
            </w:r>
            <w:proofErr w:type="gramStart"/>
            <w:r w:rsidRPr="009C61A6">
              <w:rPr>
                <w:rFonts w:ascii="Times New Roman" w:eastAsia="Calibri" w:hAnsi="Times New Roman" w:cs="Times New Roman"/>
                <w:sz w:val="24"/>
                <w:szCs w:val="24"/>
                <w:lang w:eastAsia="en-US"/>
              </w:rPr>
              <w:t>Различающий</w:t>
            </w:r>
            <w:proofErr w:type="gramEnd"/>
            <w:r w:rsidRPr="009C61A6">
              <w:rPr>
                <w:rFonts w:ascii="Times New Roman" w:eastAsia="Calibri" w:hAnsi="Times New Roman" w:cs="Times New Roman"/>
                <w:sz w:val="24"/>
                <w:szCs w:val="24"/>
                <w:lang w:eastAsia="en-US"/>
              </w:rPr>
              <w:t xml:space="preserve"> основные проявления добра и зла, принимает и уважает ценности общества, правдивый, искренний, способный </w:t>
            </w:r>
            <w:r w:rsidRPr="009C61A6">
              <w:rPr>
                <w:rFonts w:ascii="Times New Roman" w:eastAsia="Calibri" w:hAnsi="Times New Roman" w:cs="Times New Roman"/>
                <w:sz w:val="24"/>
                <w:szCs w:val="24"/>
                <w:lang w:eastAsia="en-US"/>
              </w:rPr>
              <w:br/>
              <w:t xml:space="preserve">к сочувствию и заботе, </w:t>
            </w:r>
            <w:r w:rsidRPr="009C61A6">
              <w:rPr>
                <w:rFonts w:ascii="Times New Roman" w:eastAsia="Calibri" w:hAnsi="Times New Roman" w:cs="Times New Roman"/>
                <w:sz w:val="24"/>
                <w:szCs w:val="24"/>
                <w:lang w:eastAsia="en-US"/>
              </w:rPr>
              <w:br/>
              <w:t>к нравственному поступку, проявляет ответственность за свои действия и поведение.</w:t>
            </w:r>
          </w:p>
        </w:tc>
        <w:tc>
          <w:tcPr>
            <w:tcW w:w="1198" w:type="pct"/>
          </w:tcPr>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имеет первичные представления </w:t>
            </w:r>
            <w:r w:rsidRPr="009C61A6">
              <w:rPr>
                <w:rFonts w:ascii="Times New Roman" w:eastAsia="Calibri" w:hAnsi="Times New Roman" w:cs="Times New Roman"/>
                <w:sz w:val="24"/>
                <w:szCs w:val="24"/>
                <w:lang w:eastAsia="en-US"/>
              </w:rPr>
              <w:br/>
              <w:t>о нравственных ценностях в отношении общества, сверстников, взрослых, предметного мира и себя в этом мире;</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нравственные чувства, эмоционально-ценностного отношения </w:t>
            </w:r>
            <w:r w:rsidRPr="009C61A6">
              <w:rPr>
                <w:rFonts w:ascii="Times New Roman" w:eastAsia="Calibri" w:hAnsi="Times New Roman" w:cs="Times New Roman"/>
                <w:sz w:val="24"/>
                <w:szCs w:val="24"/>
                <w:lang w:eastAsia="en-US"/>
              </w:rPr>
              <w:br/>
              <w:t>к окружающим людям, предметному миру, к себе;</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испытывает чувства гордости, удовлетворенности, стыда от своих поступков, действий и поведения;</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доброжелательный</w:t>
            </w:r>
            <w:proofErr w:type="gramEnd"/>
            <w:r w:rsidRPr="009C61A6">
              <w:rPr>
                <w:rFonts w:ascii="Times New Roman" w:eastAsia="Calibri" w:hAnsi="Times New Roman" w:cs="Times New Roman"/>
                <w:sz w:val="24"/>
                <w:szCs w:val="24"/>
                <w:lang w:eastAsia="en-US"/>
              </w:rPr>
              <w:t xml:space="preserve">, умеющий слушать </w:t>
            </w:r>
            <w:r w:rsidRPr="009C61A6">
              <w:rPr>
                <w:rFonts w:ascii="Times New Roman" w:eastAsia="Calibri" w:hAnsi="Times New Roman" w:cs="Times New Roman"/>
                <w:sz w:val="24"/>
                <w:szCs w:val="24"/>
                <w:lang w:eastAsia="en-US"/>
              </w:rPr>
              <w:br/>
              <w:t>и слышать собеседника, обосновывать свое мнение;</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выразить себя в игровой, </w:t>
            </w:r>
            <w:proofErr w:type="spellStart"/>
            <w:r w:rsidRPr="009C61A6">
              <w:rPr>
                <w:rFonts w:ascii="Times New Roman" w:eastAsia="Calibri" w:hAnsi="Times New Roman" w:cs="Times New Roman"/>
                <w:sz w:val="24"/>
                <w:szCs w:val="24"/>
                <w:lang w:eastAsia="en-US"/>
              </w:rPr>
              <w:t>досуговой</w:t>
            </w:r>
            <w:proofErr w:type="spellEnd"/>
            <w:r w:rsidRPr="009C61A6">
              <w:rPr>
                <w:rFonts w:ascii="Times New Roman" w:eastAsia="Calibri" w:hAnsi="Times New Roman" w:cs="Times New Roman"/>
                <w:sz w:val="24"/>
                <w:szCs w:val="24"/>
                <w:lang w:eastAsia="en-US"/>
              </w:rPr>
              <w:t xml:space="preserve"> деятельности и поведении </w:t>
            </w:r>
            <w:r w:rsidRPr="009C61A6">
              <w:rPr>
                <w:rFonts w:ascii="Times New Roman" w:eastAsia="Calibri" w:hAnsi="Times New Roman" w:cs="Times New Roman"/>
                <w:sz w:val="24"/>
                <w:szCs w:val="24"/>
                <w:lang w:eastAsia="en-US"/>
              </w:rPr>
              <w:br/>
              <w:t>в соответствии с нравственными ценностями:</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самостоятельно применяет усвоенные правила, владеет нормами, конструктивными способами взаимодействия с взрослыми </w:t>
            </w:r>
            <w:r w:rsidRPr="009C61A6">
              <w:rPr>
                <w:rFonts w:ascii="Times New Roman" w:eastAsia="Calibri" w:hAnsi="Times New Roman" w:cs="Times New Roman"/>
                <w:sz w:val="24"/>
                <w:szCs w:val="24"/>
                <w:lang w:eastAsia="en-US"/>
              </w:rPr>
              <w:br/>
              <w:t>и сверстниками (умение договариваться, взаимодействовать в игровых отношениях в рамках игровых правил и т.д.);</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преобразует полученные знания и способы деятельности, изменяет поведение и стиль общения </w:t>
            </w:r>
            <w:proofErr w:type="gramStart"/>
            <w:r w:rsidRPr="009C61A6">
              <w:rPr>
                <w:rFonts w:ascii="Times New Roman" w:eastAsia="Calibri" w:hAnsi="Times New Roman" w:cs="Times New Roman"/>
                <w:sz w:val="24"/>
                <w:szCs w:val="24"/>
                <w:lang w:eastAsia="en-US"/>
              </w:rPr>
              <w:t>со</w:t>
            </w:r>
            <w:proofErr w:type="gramEnd"/>
            <w:r w:rsidRPr="009C61A6">
              <w:rPr>
                <w:rFonts w:ascii="Times New Roman" w:eastAsia="Calibri" w:hAnsi="Times New Roman" w:cs="Times New Roman"/>
                <w:sz w:val="24"/>
                <w:szCs w:val="24"/>
                <w:lang w:eastAsia="en-US"/>
              </w:rPr>
              <w:t xml:space="preserve"> взрослыми и сверстниками </w:t>
            </w:r>
            <w:r w:rsidRPr="009C61A6">
              <w:rPr>
                <w:rFonts w:ascii="Times New Roman" w:eastAsia="Calibri" w:hAnsi="Times New Roman" w:cs="Times New Roman"/>
                <w:sz w:val="24"/>
                <w:szCs w:val="24"/>
                <w:lang w:eastAsia="en-US"/>
              </w:rPr>
              <w:br/>
              <w:t>в зависимости от ситуации;</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способен</w:t>
            </w:r>
            <w:proofErr w:type="gramEnd"/>
            <w:r w:rsidRPr="009C61A6">
              <w:rPr>
                <w:rFonts w:ascii="Times New Roman" w:eastAsia="Calibri" w:hAnsi="Times New Roman" w:cs="Times New Roman"/>
                <w:sz w:val="24"/>
                <w:szCs w:val="24"/>
                <w:lang w:eastAsia="en-US"/>
              </w:rPr>
              <w:t xml:space="preserve"> к творческому поведению </w:t>
            </w:r>
            <w:r w:rsidRPr="009C61A6">
              <w:rPr>
                <w:rFonts w:ascii="Times New Roman" w:eastAsia="Calibri" w:hAnsi="Times New Roman" w:cs="Times New Roman"/>
                <w:sz w:val="24"/>
                <w:szCs w:val="24"/>
                <w:lang w:eastAsia="en-US"/>
              </w:rPr>
              <w:br/>
              <w:t xml:space="preserve">в новых ситуациях в соответствии </w:t>
            </w:r>
            <w:r w:rsidRPr="009C61A6">
              <w:rPr>
                <w:rFonts w:ascii="Times New Roman" w:eastAsia="Calibri" w:hAnsi="Times New Roman" w:cs="Times New Roman"/>
                <w:sz w:val="24"/>
                <w:szCs w:val="24"/>
                <w:lang w:eastAsia="en-US"/>
              </w:rPr>
              <w:br/>
              <w:t>с принятой системой ценностей;</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выражает познавательный интерес</w:t>
            </w:r>
            <w:proofErr w:type="gramEnd"/>
            <w:r w:rsidRPr="009C61A6">
              <w:rPr>
                <w:rFonts w:ascii="Times New Roman" w:eastAsia="Calibri" w:hAnsi="Times New Roman" w:cs="Times New Roman"/>
                <w:sz w:val="24"/>
                <w:szCs w:val="24"/>
                <w:lang w:eastAsia="en-US"/>
              </w:rPr>
              <w:t xml:space="preserve"> </w:t>
            </w:r>
            <w:r w:rsidRPr="009C61A6">
              <w:rPr>
                <w:rFonts w:ascii="Times New Roman" w:eastAsia="Calibri" w:hAnsi="Times New Roman" w:cs="Times New Roman"/>
                <w:sz w:val="24"/>
                <w:szCs w:val="24"/>
                <w:lang w:eastAsia="en-US"/>
              </w:rPr>
              <w:br/>
              <w:t xml:space="preserve">к отношениям, поведению людей, стремление их осмысливать, оценивать </w:t>
            </w:r>
            <w:r w:rsidRPr="009C61A6">
              <w:rPr>
                <w:rFonts w:ascii="Times New Roman" w:eastAsia="Calibri" w:hAnsi="Times New Roman" w:cs="Times New Roman"/>
                <w:sz w:val="24"/>
                <w:szCs w:val="24"/>
                <w:lang w:eastAsia="en-US"/>
              </w:rPr>
              <w:br/>
              <w:t>в соответствии с усвоенными нравственными нормами и ценностями;</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задает вопросы взрослым;</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экспериментирует в сфере установления отношений, определения позиции </w:t>
            </w:r>
            <w:r w:rsidRPr="009C61A6">
              <w:rPr>
                <w:rFonts w:ascii="Times New Roman" w:eastAsia="Calibri" w:hAnsi="Times New Roman" w:cs="Times New Roman"/>
                <w:sz w:val="24"/>
                <w:szCs w:val="24"/>
                <w:lang w:eastAsia="en-US"/>
              </w:rPr>
              <w:br/>
              <w:t>в собственном поведении;</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способен</w:t>
            </w:r>
            <w:proofErr w:type="gramEnd"/>
            <w:r w:rsidRPr="009C61A6">
              <w:rPr>
                <w:rFonts w:ascii="Times New Roman" w:eastAsia="Calibri" w:hAnsi="Times New Roman" w:cs="Times New Roman"/>
                <w:sz w:val="24"/>
                <w:szCs w:val="24"/>
                <w:lang w:eastAsia="en-US"/>
              </w:rPr>
              <w:t xml:space="preserve"> самостоятельно действовать, </w:t>
            </w:r>
            <w:r w:rsidRPr="009C61A6">
              <w:rPr>
                <w:rFonts w:ascii="Times New Roman" w:eastAsia="Calibri" w:hAnsi="Times New Roman" w:cs="Times New Roman"/>
                <w:sz w:val="24"/>
                <w:szCs w:val="24"/>
                <w:lang w:eastAsia="en-US"/>
              </w:rPr>
              <w:br/>
              <w:t xml:space="preserve">в случае затруднений обращаться </w:t>
            </w:r>
            <w:r w:rsidRPr="009C61A6">
              <w:rPr>
                <w:rFonts w:ascii="Times New Roman" w:eastAsia="Calibri" w:hAnsi="Times New Roman" w:cs="Times New Roman"/>
                <w:sz w:val="24"/>
                <w:szCs w:val="24"/>
                <w:lang w:eastAsia="en-US"/>
              </w:rPr>
              <w:br/>
              <w:t>за помощью;</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осознает возможности совместного поиска выхода из сложившейся проблемной ситуации или принятия решений;</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использует тактики разговорной дисциплины (спокойно сидеть, слушать, дать возможность высказаться);</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умеет слушать и уважать мнения других людей;</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 xml:space="preserve">умеет пойти навстречу другому при несовпадающих интересах и мнениях, найти компромисс и совместно прийти </w:t>
            </w:r>
            <w:r w:rsidRPr="009C61A6">
              <w:rPr>
                <w:rFonts w:ascii="Times New Roman" w:eastAsia="Calibri" w:hAnsi="Times New Roman" w:cs="Times New Roman"/>
                <w:sz w:val="24"/>
                <w:szCs w:val="24"/>
                <w:lang w:eastAsia="en-US"/>
              </w:rPr>
              <w:br/>
              <w:t>к решению, которое поможет достигнуть баланса интересов;</w:t>
            </w:r>
            <w:proofErr w:type="gramEnd"/>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пытается соотнести свое поведение </w:t>
            </w:r>
            <w:r w:rsidRPr="009C61A6">
              <w:rPr>
                <w:rFonts w:ascii="Times New Roman" w:eastAsia="Calibri" w:hAnsi="Times New Roman" w:cs="Times New Roman"/>
                <w:sz w:val="24"/>
                <w:szCs w:val="24"/>
                <w:lang w:eastAsia="en-US"/>
              </w:rPr>
              <w:br/>
              <w:t>с правилами и нормами общества;</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осознает свое эмоциональное состояние;</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имеет свое мнение, может его обосновать;</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осознает, что существует возможность влияния на свое окружение, достижения чего-либо и необходимость нести за это ответственность, что способствует постепенному приобретению навыка принимать осознанные решения;</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имеет начальные способности управлять своим поведением, планировать свои действия:</w:t>
            </w:r>
          </w:p>
          <w:p w:rsidR="003B5D48" w:rsidRPr="009C61A6" w:rsidRDefault="003B5D48" w:rsidP="003B5D48">
            <w:pPr>
              <w:numPr>
                <w:ilvl w:val="0"/>
                <w:numId w:val="19"/>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старается не нарушать правила поведения, испытывает чувство неловкости, стыда </w:t>
            </w:r>
            <w:r w:rsidRPr="009C61A6">
              <w:rPr>
                <w:rFonts w:ascii="Times New Roman" w:eastAsia="Calibri" w:hAnsi="Times New Roman" w:cs="Times New Roman"/>
                <w:sz w:val="24"/>
                <w:szCs w:val="24"/>
                <w:lang w:eastAsia="en-US"/>
              </w:rPr>
              <w:br/>
              <w:t>в ситуациях, где его поведение неблаговидно;</w:t>
            </w:r>
          </w:p>
          <w:p w:rsidR="003B5D48" w:rsidRPr="009C61A6" w:rsidRDefault="003B5D48" w:rsidP="003B5D48">
            <w:pPr>
              <w:numPr>
                <w:ilvl w:val="0"/>
                <w:numId w:val="19"/>
              </w:numPr>
              <w:shd w:val="clear" w:color="auto" w:fill="FFFFFF"/>
              <w:spacing w:after="160" w:line="240" w:lineRule="auto"/>
              <w:ind w:left="317"/>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поведение в основном определяется представлениями о хороших и плохих поступках.</w:t>
            </w:r>
          </w:p>
        </w:tc>
      </w:tr>
      <w:tr w:rsidR="003B5D48" w:rsidRPr="009C61A6" w:rsidTr="00C92603">
        <w:tc>
          <w:tcPr>
            <w:tcW w:w="1296"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4. Интеллектуальная самостоятельность.</w:t>
            </w:r>
          </w:p>
          <w:p w:rsidR="003B5D48" w:rsidRPr="009C61A6" w:rsidRDefault="003B5D48" w:rsidP="00C92603">
            <w:pPr>
              <w:contextualSpacing/>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 xml:space="preserve">Системно, </w:t>
            </w:r>
            <w:proofErr w:type="spellStart"/>
            <w:r w:rsidRPr="009C61A6">
              <w:rPr>
                <w:rFonts w:ascii="Times New Roman" w:eastAsia="Calibri" w:hAnsi="Times New Roman" w:cs="Times New Roman"/>
                <w:sz w:val="24"/>
                <w:szCs w:val="24"/>
                <w:lang w:eastAsia="en-US"/>
              </w:rPr>
              <w:t>креативно</w:t>
            </w:r>
            <w:proofErr w:type="spellEnd"/>
            <w:r w:rsidRPr="009C61A6">
              <w:rPr>
                <w:rFonts w:ascii="Times New Roman" w:eastAsia="Calibri" w:hAnsi="Times New Roman" w:cs="Times New Roman"/>
                <w:sz w:val="24"/>
                <w:szCs w:val="24"/>
                <w:lang w:eastAsia="en-US"/>
              </w:rPr>
              <w:t xml:space="preserve"> и критически мыслящий, активно и целенаправленно познающий мир, </w:t>
            </w:r>
            <w:proofErr w:type="spellStart"/>
            <w:r w:rsidRPr="009C61A6">
              <w:rPr>
                <w:rFonts w:ascii="Times New Roman" w:eastAsia="Calibri" w:hAnsi="Times New Roman" w:cs="Times New Roman"/>
                <w:sz w:val="24"/>
                <w:szCs w:val="24"/>
                <w:lang w:eastAsia="en-US"/>
              </w:rPr>
              <w:t>самореализующийся</w:t>
            </w:r>
            <w:proofErr w:type="spellEnd"/>
            <w:r w:rsidRPr="009C61A6">
              <w:rPr>
                <w:rFonts w:ascii="Times New Roman" w:eastAsia="Calibri" w:hAnsi="Times New Roman" w:cs="Times New Roman"/>
                <w:sz w:val="24"/>
                <w:szCs w:val="24"/>
                <w:lang w:eastAsia="en-US"/>
              </w:rPr>
              <w:t xml:space="preserve"> в профессиональной и личностной сферах на основе этических </w:t>
            </w:r>
            <w:r w:rsidRPr="009C61A6">
              <w:rPr>
                <w:rFonts w:ascii="Times New Roman" w:eastAsia="Calibri" w:hAnsi="Times New Roman" w:cs="Times New Roman"/>
                <w:sz w:val="24"/>
                <w:szCs w:val="24"/>
                <w:lang w:eastAsia="en-US"/>
              </w:rPr>
              <w:br/>
              <w:t>и эстетических идеалов</w:t>
            </w:r>
            <w:proofErr w:type="gramEnd"/>
          </w:p>
        </w:tc>
        <w:tc>
          <w:tcPr>
            <w:tcW w:w="973" w:type="pct"/>
          </w:tcPr>
          <w:p w:rsidR="003B5D48" w:rsidRPr="009C61A6" w:rsidRDefault="003B5D48" w:rsidP="00C92603">
            <w:pPr>
              <w:ind w:firstLine="33"/>
              <w:rPr>
                <w:rFonts w:ascii="Times New Roman" w:eastAsia="Calibri" w:hAnsi="Times New Roman" w:cs="Times New Roman"/>
                <w:sz w:val="24"/>
                <w:szCs w:val="24"/>
                <w:lang w:eastAsia="en-US"/>
              </w:rPr>
            </w:pPr>
          </w:p>
        </w:tc>
        <w:tc>
          <w:tcPr>
            <w:tcW w:w="1533" w:type="pct"/>
          </w:tcPr>
          <w:p w:rsidR="003B5D48" w:rsidRPr="009C61A6" w:rsidRDefault="003B5D48" w:rsidP="00C92603">
            <w:pPr>
              <w:shd w:val="clear" w:color="auto" w:fill="FFFFFF"/>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4.1. </w:t>
            </w: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выразить себя </w:t>
            </w:r>
            <w:r w:rsidRPr="009C61A6">
              <w:rPr>
                <w:rFonts w:ascii="Times New Roman" w:eastAsia="Calibri" w:hAnsi="Times New Roman" w:cs="Times New Roman"/>
                <w:sz w:val="24"/>
                <w:szCs w:val="24"/>
                <w:lang w:eastAsia="en-US"/>
              </w:rPr>
              <w:br/>
              <w:t>в разных видах деятельности (игровой, трудовой, учебной и пр.) в соответствии с нравственными ценностями и нормами.</w:t>
            </w:r>
          </w:p>
          <w:p w:rsidR="003B5D48" w:rsidRPr="009C61A6" w:rsidRDefault="003B5D48" w:rsidP="00C92603">
            <w:pPr>
              <w:shd w:val="clear" w:color="auto" w:fill="FFFFFF"/>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4.2. </w:t>
            </w:r>
            <w:proofErr w:type="gramStart"/>
            <w:r w:rsidRPr="009C61A6">
              <w:rPr>
                <w:rFonts w:ascii="Times New Roman" w:eastAsia="Calibri" w:hAnsi="Times New Roman" w:cs="Times New Roman"/>
                <w:sz w:val="24"/>
                <w:szCs w:val="24"/>
                <w:lang w:eastAsia="en-US"/>
              </w:rPr>
              <w:t xml:space="preserve">Проявляющий личностные качества, способствующие познанию, активной социальной деятельности: инициативный, самостоятельный, </w:t>
            </w:r>
            <w:proofErr w:type="spellStart"/>
            <w:r w:rsidRPr="009C61A6">
              <w:rPr>
                <w:rFonts w:ascii="Times New Roman" w:eastAsia="Calibri" w:hAnsi="Times New Roman" w:cs="Times New Roman"/>
                <w:sz w:val="24"/>
                <w:szCs w:val="24"/>
                <w:lang w:eastAsia="en-US"/>
              </w:rPr>
              <w:t>креативный</w:t>
            </w:r>
            <w:proofErr w:type="spellEnd"/>
            <w:r w:rsidRPr="009C61A6">
              <w:rPr>
                <w:rFonts w:ascii="Times New Roman" w:eastAsia="Calibri" w:hAnsi="Times New Roman" w:cs="Times New Roman"/>
                <w:sz w:val="24"/>
                <w:szCs w:val="24"/>
                <w:lang w:eastAsia="en-US"/>
              </w:rPr>
              <w:t>, любознательный, наблюдательный, испытывающий потребность в самовыражении, в том числе творческом.</w:t>
            </w:r>
            <w:proofErr w:type="gramEnd"/>
          </w:p>
          <w:p w:rsidR="003B5D48" w:rsidRPr="009C61A6" w:rsidRDefault="003B5D48" w:rsidP="00C92603">
            <w:pP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4.3. </w:t>
            </w:r>
            <w:proofErr w:type="gramStart"/>
            <w:r w:rsidRPr="009C61A6">
              <w:rPr>
                <w:rFonts w:ascii="Times New Roman" w:eastAsia="Calibri" w:hAnsi="Times New Roman" w:cs="Times New Roman"/>
                <w:sz w:val="24"/>
                <w:szCs w:val="24"/>
                <w:lang w:eastAsia="en-US"/>
              </w:rPr>
              <w:t>Активный</w:t>
            </w:r>
            <w:proofErr w:type="gramEnd"/>
            <w:r w:rsidRPr="009C61A6">
              <w:rPr>
                <w:rFonts w:ascii="Times New Roman" w:eastAsia="Calibri" w:hAnsi="Times New Roman" w:cs="Times New Roman"/>
                <w:sz w:val="24"/>
                <w:szCs w:val="24"/>
                <w:lang w:eastAsia="en-US"/>
              </w:rPr>
              <w:t xml:space="preserve">, проявляющий самостоятельность и инициативу в познавательной, игровой, коммуникативной и продуктивных видах деятельности и в самообслуживании. </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4.4. </w:t>
            </w: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чувствовать прекрасное в быту, природе, поступках, искусстве, стремящийся к отображению прекрасного в продуктивных видах деятельности, обладающий основами художественно-эстетического вкуса. Эмоционально </w:t>
            </w:r>
            <w:proofErr w:type="gramStart"/>
            <w:r w:rsidRPr="009C61A6">
              <w:rPr>
                <w:rFonts w:ascii="Times New Roman" w:eastAsia="Calibri" w:hAnsi="Times New Roman" w:cs="Times New Roman"/>
                <w:sz w:val="24"/>
                <w:szCs w:val="24"/>
                <w:lang w:eastAsia="en-US"/>
              </w:rPr>
              <w:t>отзывчивый</w:t>
            </w:r>
            <w:proofErr w:type="gramEnd"/>
            <w:r w:rsidRPr="009C61A6">
              <w:rPr>
                <w:rFonts w:ascii="Times New Roman" w:eastAsia="Calibri" w:hAnsi="Times New Roman" w:cs="Times New Roman"/>
                <w:sz w:val="24"/>
                <w:szCs w:val="24"/>
                <w:lang w:eastAsia="en-US"/>
              </w:rPr>
              <w:t xml:space="preserve"> к душевной и физической красоте человека, окружающего мира, произведений искусства.</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4.5. </w:t>
            </w: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к самостоятельному поиску решений в зависимости от знакомых жизненных ситуаций. </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4.6. </w:t>
            </w:r>
            <w:proofErr w:type="gramStart"/>
            <w:r w:rsidRPr="009C61A6">
              <w:rPr>
                <w:rFonts w:ascii="Times New Roman" w:eastAsia="Calibri" w:hAnsi="Times New Roman" w:cs="Times New Roman"/>
                <w:sz w:val="24"/>
                <w:szCs w:val="24"/>
                <w:lang w:eastAsia="en-US"/>
              </w:rPr>
              <w:t>Мотивированный</w:t>
            </w:r>
            <w:proofErr w:type="gramEnd"/>
            <w:r w:rsidRPr="009C61A6">
              <w:rPr>
                <w:rFonts w:ascii="Times New Roman" w:eastAsia="Calibri" w:hAnsi="Times New Roman" w:cs="Times New Roman"/>
                <w:sz w:val="24"/>
                <w:szCs w:val="24"/>
                <w:lang w:eastAsia="en-US"/>
              </w:rPr>
              <w:t xml:space="preserve"> к посильной проектной и исследовательской деятельности экспериментированию, открытиям, проявляющий любопытство и стремление к самостоятельному решению интеллектуальных и практических задач.</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4.7. Не </w:t>
            </w:r>
            <w:proofErr w:type="gramStart"/>
            <w:r w:rsidRPr="009C61A6">
              <w:rPr>
                <w:rFonts w:ascii="Times New Roman" w:eastAsia="Calibri" w:hAnsi="Times New Roman" w:cs="Times New Roman"/>
                <w:sz w:val="24"/>
                <w:szCs w:val="24"/>
                <w:lang w:eastAsia="en-US"/>
              </w:rPr>
              <w:t>принимающий</w:t>
            </w:r>
            <w:proofErr w:type="gramEnd"/>
            <w:r w:rsidRPr="009C61A6">
              <w:rPr>
                <w:rFonts w:ascii="Times New Roman" w:eastAsia="Calibri" w:hAnsi="Times New Roman" w:cs="Times New Roman"/>
                <w:sz w:val="24"/>
                <w:szCs w:val="24"/>
                <w:lang w:eastAsia="en-US"/>
              </w:rPr>
              <w:t xml:space="preserve"> действия и поступки, противоречащие нормам нравственности и культуры поведения. </w:t>
            </w:r>
          </w:p>
        </w:tc>
        <w:tc>
          <w:tcPr>
            <w:tcW w:w="1198" w:type="pct"/>
          </w:tcPr>
          <w:p w:rsidR="003B5D48" w:rsidRPr="009C61A6" w:rsidRDefault="003B5D48" w:rsidP="003B5D48">
            <w:pPr>
              <w:numPr>
                <w:ilvl w:val="0"/>
                <w:numId w:val="20"/>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любознательность и интерес </w:t>
            </w:r>
            <w:r w:rsidRPr="009C61A6">
              <w:rPr>
                <w:rFonts w:ascii="Times New Roman" w:eastAsia="Calibri" w:hAnsi="Times New Roman" w:cs="Times New Roman"/>
                <w:sz w:val="24"/>
                <w:szCs w:val="24"/>
                <w:lang w:eastAsia="en-US"/>
              </w:rPr>
              <w:br/>
              <w:t xml:space="preserve">к поиску и открытию информации, способствующей осознанию и обретению своего места в обществе (коллективе сверстников в детском саду и новых общностях, в кругу знакомых </w:t>
            </w:r>
            <w:r w:rsidRPr="009C61A6">
              <w:rPr>
                <w:rFonts w:ascii="Times New Roman" w:eastAsia="Calibri" w:hAnsi="Times New Roman" w:cs="Times New Roman"/>
                <w:sz w:val="24"/>
                <w:szCs w:val="24"/>
                <w:lang w:eastAsia="en-US"/>
              </w:rPr>
              <w:br/>
              <w:t>и незнакомых взрослых);</w:t>
            </w:r>
          </w:p>
          <w:p w:rsidR="003B5D48" w:rsidRPr="009C61A6" w:rsidRDefault="003B5D48" w:rsidP="003B5D48">
            <w:pPr>
              <w:numPr>
                <w:ilvl w:val="0"/>
                <w:numId w:val="20"/>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проявляет инициативу по улучшению качества жизни окружающих людей в процессе постановки и посильного решения практических проблем в реализации собственных проектных замыслов;</w:t>
            </w:r>
          </w:p>
          <w:p w:rsidR="003B5D48" w:rsidRPr="009C61A6" w:rsidRDefault="003B5D48" w:rsidP="003B5D48">
            <w:pPr>
              <w:numPr>
                <w:ilvl w:val="0"/>
                <w:numId w:val="20"/>
              </w:numPr>
              <w:shd w:val="clear" w:color="auto" w:fill="FFFFFF"/>
              <w:spacing w:after="160" w:line="240" w:lineRule="auto"/>
              <w:ind w:left="317"/>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проявляет инициативу в получении новой информации и практического опыта, мотивируя ее потребностью в саморазвитии и желанием помогать другим людям, взаимодействовать с ними в решении посильных, но серьезных общественных задач.</w:t>
            </w:r>
          </w:p>
        </w:tc>
      </w:tr>
      <w:tr w:rsidR="003B5D48" w:rsidRPr="009C61A6" w:rsidTr="00C92603">
        <w:tc>
          <w:tcPr>
            <w:tcW w:w="1296"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5. Зрелое сетевое поведение. Эффективно и уверенно </w:t>
            </w:r>
            <w:r w:rsidRPr="009C61A6">
              <w:rPr>
                <w:rFonts w:ascii="Times New Roman" w:eastAsia="Calibri" w:hAnsi="Times New Roman" w:cs="Times New Roman"/>
                <w:sz w:val="24"/>
                <w:szCs w:val="24"/>
                <w:lang w:eastAsia="en-US"/>
              </w:rPr>
              <w:br/>
              <w:t>осуществляющий сетевую коммуникацию и взаимодействие на основе правил сетевой культуры и сетевой этики, управляющий собственной репутацией в сетевой среде, формирующий «здоровый» цифровой след</w:t>
            </w:r>
          </w:p>
        </w:tc>
        <w:tc>
          <w:tcPr>
            <w:tcW w:w="973" w:type="pct"/>
          </w:tcPr>
          <w:p w:rsidR="003B5D48" w:rsidRPr="009C61A6" w:rsidRDefault="003B5D48" w:rsidP="00C92603">
            <w:pPr>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основ информационной и экологической культуры.</w:t>
            </w:r>
          </w:p>
        </w:tc>
        <w:tc>
          <w:tcPr>
            <w:tcW w:w="1533"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5.1. Способный отличать реальный мир от </w:t>
            </w:r>
            <w:proofErr w:type="gramStart"/>
            <w:r w:rsidRPr="009C61A6">
              <w:rPr>
                <w:rFonts w:ascii="Times New Roman" w:eastAsia="Calibri" w:hAnsi="Times New Roman" w:cs="Times New Roman"/>
                <w:sz w:val="24"/>
                <w:szCs w:val="24"/>
                <w:lang w:eastAsia="en-US"/>
              </w:rPr>
              <w:t>воображаемого</w:t>
            </w:r>
            <w:proofErr w:type="gramEnd"/>
            <w:r w:rsidRPr="009C61A6">
              <w:rPr>
                <w:rFonts w:ascii="Times New Roman" w:eastAsia="Calibri" w:hAnsi="Times New Roman" w:cs="Times New Roman"/>
                <w:sz w:val="24"/>
                <w:szCs w:val="24"/>
                <w:lang w:eastAsia="en-US"/>
              </w:rPr>
              <w:t xml:space="preserve"> и виртуального и действовать сообразно их специфике.</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5.2. </w:t>
            </w: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общаться и взаимодействовать с другими детьми и взрослыми с помощью простых цифровых технологий и устройств.</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5.3. </w:t>
            </w:r>
            <w:proofErr w:type="gramStart"/>
            <w:r w:rsidRPr="009C61A6">
              <w:rPr>
                <w:rFonts w:ascii="Times New Roman" w:eastAsia="Calibri" w:hAnsi="Times New Roman" w:cs="Times New Roman"/>
                <w:sz w:val="24"/>
                <w:szCs w:val="24"/>
                <w:lang w:eastAsia="en-US"/>
              </w:rPr>
              <w:t>Понимающий</w:t>
            </w:r>
            <w:proofErr w:type="gramEnd"/>
            <w:r w:rsidRPr="009C61A6">
              <w:rPr>
                <w:rFonts w:ascii="Times New Roman" w:eastAsia="Calibri" w:hAnsi="Times New Roman" w:cs="Times New Roman"/>
                <w:sz w:val="24"/>
                <w:szCs w:val="24"/>
                <w:lang w:eastAsia="en-US"/>
              </w:rPr>
              <w:t xml:space="preserve"> правила использования различных средств сетевой среды без вреда для физического и психического здоровья (собственного и других людей) и подчиняется требованиям ограничения времени занятий с подобными устройствами.</w:t>
            </w:r>
          </w:p>
        </w:tc>
        <w:tc>
          <w:tcPr>
            <w:tcW w:w="1198" w:type="pct"/>
          </w:tcPr>
          <w:p w:rsidR="003B5D48" w:rsidRPr="009C61A6" w:rsidRDefault="003B5D48" w:rsidP="003B5D48">
            <w:pPr>
              <w:numPr>
                <w:ilvl w:val="0"/>
                <w:numId w:val="21"/>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осознанно выполняет правила эргономики использования разных средств сетевой среды и виртуальных ресурсов;</w:t>
            </w:r>
          </w:p>
          <w:p w:rsidR="003B5D48" w:rsidRPr="009C61A6" w:rsidRDefault="003B5D48" w:rsidP="003B5D48">
            <w:pPr>
              <w:numPr>
                <w:ilvl w:val="0"/>
                <w:numId w:val="21"/>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использует простые средства сетевого взаимодействия для установления общественно полезных и продуктивных контактов с другими людьми;</w:t>
            </w:r>
          </w:p>
          <w:p w:rsidR="003B5D48" w:rsidRPr="009C61A6" w:rsidRDefault="003B5D48" w:rsidP="003B5D48">
            <w:pPr>
              <w:numPr>
                <w:ilvl w:val="0"/>
                <w:numId w:val="21"/>
              </w:numPr>
              <w:spacing w:after="160" w:line="240" w:lineRule="auto"/>
              <w:ind w:left="317"/>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понимает прагматическое назначение цифровой среды и ее рациональные возможности в получении и передаче информации, создании общественно полезных продуктов и т.д.</w:t>
            </w:r>
          </w:p>
        </w:tc>
      </w:tr>
      <w:tr w:rsidR="003B5D48" w:rsidRPr="009C61A6" w:rsidTr="00C92603">
        <w:tc>
          <w:tcPr>
            <w:tcW w:w="1296"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6. Экономическая активность. </w:t>
            </w:r>
            <w:proofErr w:type="gramStart"/>
            <w:r w:rsidRPr="009C61A6">
              <w:rPr>
                <w:rFonts w:ascii="Times New Roman" w:eastAsia="Calibri" w:hAnsi="Times New Roman" w:cs="Times New Roman"/>
                <w:sz w:val="24"/>
                <w:szCs w:val="24"/>
                <w:lang w:eastAsia="en-US"/>
              </w:rPr>
              <w:t xml:space="preserve">Проявляющий стремление </w:t>
            </w:r>
            <w:r w:rsidRPr="009C61A6">
              <w:rPr>
                <w:rFonts w:ascii="Times New Roman" w:eastAsia="Calibri" w:hAnsi="Times New Roman" w:cs="Times New Roman"/>
                <w:sz w:val="24"/>
                <w:szCs w:val="24"/>
                <w:lang w:eastAsia="en-US"/>
              </w:rPr>
              <w:br/>
              <w:t xml:space="preserve">к созидательному труду, успешно достигающий поставленных жизненных целей за счёт высокой экономической активности </w:t>
            </w:r>
            <w:r w:rsidRPr="009C61A6">
              <w:rPr>
                <w:rFonts w:ascii="Times New Roman" w:eastAsia="Calibri" w:hAnsi="Times New Roman" w:cs="Times New Roman"/>
                <w:sz w:val="24"/>
                <w:szCs w:val="24"/>
                <w:lang w:eastAsia="en-US"/>
              </w:rPr>
              <w:br/>
              <w:t xml:space="preserve">и эффективного поведения </w:t>
            </w:r>
            <w:r w:rsidRPr="009C61A6">
              <w:rPr>
                <w:rFonts w:ascii="Times New Roman" w:eastAsia="Calibri" w:hAnsi="Times New Roman" w:cs="Times New Roman"/>
                <w:sz w:val="24"/>
                <w:szCs w:val="24"/>
                <w:lang w:eastAsia="en-US"/>
              </w:rPr>
              <w:br/>
              <w:t>на рынке труда в условиях многообразия социально-трудовых ролей, мотивированный к инновационной деятельности</w:t>
            </w:r>
            <w:proofErr w:type="gramEnd"/>
          </w:p>
        </w:tc>
        <w:tc>
          <w:tcPr>
            <w:tcW w:w="973"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Развитие основ нравственной культуры. Воспитание культуры труда.</w:t>
            </w:r>
          </w:p>
          <w:p w:rsidR="003B5D48" w:rsidRPr="009C61A6" w:rsidRDefault="003B5D48" w:rsidP="00C92603">
            <w:pPr>
              <w:ind w:firstLine="33"/>
              <w:contextualSpacing/>
              <w:rPr>
                <w:rFonts w:ascii="Times New Roman" w:eastAsia="Calibri" w:hAnsi="Times New Roman" w:cs="Times New Roman"/>
                <w:sz w:val="24"/>
                <w:szCs w:val="24"/>
                <w:lang w:eastAsia="en-US"/>
              </w:rPr>
            </w:pP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 </w:t>
            </w:r>
          </w:p>
          <w:p w:rsidR="003B5D48" w:rsidRPr="009C61A6" w:rsidRDefault="003B5D48" w:rsidP="00C92603">
            <w:pPr>
              <w:ind w:firstLine="33"/>
              <w:contextualSpacing/>
              <w:rPr>
                <w:rFonts w:ascii="Times New Roman" w:eastAsia="Calibri" w:hAnsi="Times New Roman" w:cs="Times New Roman"/>
                <w:sz w:val="24"/>
                <w:szCs w:val="24"/>
                <w:lang w:eastAsia="en-US"/>
              </w:rPr>
            </w:pPr>
          </w:p>
        </w:tc>
        <w:tc>
          <w:tcPr>
            <w:tcW w:w="1533" w:type="pct"/>
          </w:tcPr>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6.1. Ценящий труд в семье и в обществе, уважает людей труда, результаты их деятельности, проявляющий трудолюбие при выполнении поручений и в самостоятельной деятельности. Бережно и уважительно </w:t>
            </w:r>
            <w:proofErr w:type="gramStart"/>
            <w:r w:rsidRPr="009C61A6">
              <w:rPr>
                <w:rFonts w:ascii="Times New Roman" w:eastAsia="Calibri" w:hAnsi="Times New Roman" w:cs="Times New Roman"/>
                <w:sz w:val="24"/>
                <w:szCs w:val="24"/>
                <w:lang w:eastAsia="en-US"/>
              </w:rPr>
              <w:t>относящийся</w:t>
            </w:r>
            <w:proofErr w:type="gramEnd"/>
            <w:r w:rsidRPr="009C61A6">
              <w:rPr>
                <w:rFonts w:ascii="Times New Roman" w:eastAsia="Calibri" w:hAnsi="Times New Roman" w:cs="Times New Roman"/>
                <w:sz w:val="24"/>
                <w:szCs w:val="24"/>
                <w:lang w:eastAsia="en-US"/>
              </w:rPr>
              <w:t xml:space="preserve"> к результатам своего труда, труда других людей.</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6.2. </w:t>
            </w:r>
            <w:proofErr w:type="gramStart"/>
            <w:r w:rsidRPr="009C61A6">
              <w:rPr>
                <w:rFonts w:ascii="Times New Roman" w:eastAsia="Calibri" w:hAnsi="Times New Roman" w:cs="Times New Roman"/>
                <w:sz w:val="24"/>
                <w:szCs w:val="24"/>
                <w:lang w:eastAsia="en-US"/>
              </w:rPr>
              <w:t>Имеющий</w:t>
            </w:r>
            <w:proofErr w:type="gramEnd"/>
            <w:r w:rsidRPr="009C61A6">
              <w:rPr>
                <w:rFonts w:ascii="Times New Roman" w:eastAsia="Calibri" w:hAnsi="Times New Roman" w:cs="Times New Roman"/>
                <w:sz w:val="24"/>
                <w:szCs w:val="24"/>
                <w:lang w:eastAsia="en-US"/>
              </w:rPr>
              <w:t xml:space="preserve"> элементарные представления о профессиях </w:t>
            </w:r>
            <w:r w:rsidRPr="009C61A6">
              <w:rPr>
                <w:rFonts w:ascii="Times New Roman" w:eastAsia="Calibri" w:hAnsi="Times New Roman" w:cs="Times New Roman"/>
                <w:sz w:val="24"/>
                <w:szCs w:val="24"/>
                <w:lang w:eastAsia="en-US"/>
              </w:rPr>
              <w:br/>
              <w:t>и сферах человеческой деятельности, о роли знаний, науки, современного производства в жизни человека и общества.</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6.3. </w:t>
            </w:r>
            <w:proofErr w:type="gramStart"/>
            <w:r w:rsidRPr="009C61A6">
              <w:rPr>
                <w:rFonts w:ascii="Times New Roman" w:eastAsia="Calibri" w:hAnsi="Times New Roman" w:cs="Times New Roman"/>
                <w:sz w:val="24"/>
                <w:szCs w:val="24"/>
                <w:lang w:eastAsia="en-US"/>
              </w:rPr>
              <w:t>Стремящийся</w:t>
            </w:r>
            <w:proofErr w:type="gramEnd"/>
            <w:r w:rsidRPr="009C61A6">
              <w:rPr>
                <w:rFonts w:ascii="Times New Roman" w:eastAsia="Calibri" w:hAnsi="Times New Roman" w:cs="Times New Roman"/>
                <w:sz w:val="24"/>
                <w:szCs w:val="24"/>
                <w:lang w:eastAsia="en-US"/>
              </w:rPr>
              <w:t xml:space="preserve"> к выполнению коллективных и индивидуальных проектов, заданий и поручений.</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6.4. </w:t>
            </w:r>
            <w:proofErr w:type="gramStart"/>
            <w:r w:rsidRPr="009C61A6">
              <w:rPr>
                <w:rFonts w:ascii="Times New Roman" w:eastAsia="Calibri" w:hAnsi="Times New Roman" w:cs="Times New Roman"/>
                <w:sz w:val="24"/>
                <w:szCs w:val="24"/>
                <w:lang w:eastAsia="en-US"/>
              </w:rPr>
              <w:t>Стремящийся</w:t>
            </w:r>
            <w:proofErr w:type="gramEnd"/>
            <w:r w:rsidRPr="009C61A6">
              <w:rPr>
                <w:rFonts w:ascii="Times New Roman" w:eastAsia="Calibri" w:hAnsi="Times New Roman" w:cs="Times New Roman"/>
                <w:sz w:val="24"/>
                <w:szCs w:val="24"/>
                <w:lang w:eastAsia="en-US"/>
              </w:rPr>
              <w:t xml:space="preserve"> к сотрудничеству со сверстниками и взрослыми в трудовой деятельности.</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6.5. Проявляющий интерес к общественно полезной деятельности.</w:t>
            </w:r>
          </w:p>
        </w:tc>
        <w:tc>
          <w:tcPr>
            <w:tcW w:w="1198" w:type="pct"/>
          </w:tcPr>
          <w:p w:rsidR="003B5D48" w:rsidRPr="009C61A6" w:rsidRDefault="003B5D48" w:rsidP="003B5D48">
            <w:pPr>
              <w:numPr>
                <w:ilvl w:val="0"/>
                <w:numId w:val="21"/>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имеет первичные представления </w:t>
            </w:r>
            <w:r w:rsidRPr="009C61A6">
              <w:rPr>
                <w:rFonts w:ascii="Times New Roman" w:eastAsia="Calibri" w:hAnsi="Times New Roman" w:cs="Times New Roman"/>
                <w:sz w:val="24"/>
                <w:szCs w:val="24"/>
                <w:lang w:eastAsia="en-US"/>
              </w:rPr>
              <w:br/>
              <w:t>о ценностях труда, о различных профессиях;</w:t>
            </w:r>
          </w:p>
          <w:p w:rsidR="003B5D48" w:rsidRPr="009C61A6" w:rsidRDefault="003B5D48" w:rsidP="003B5D48">
            <w:pPr>
              <w:numPr>
                <w:ilvl w:val="0"/>
                <w:numId w:val="21"/>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уважение к людям труда </w:t>
            </w:r>
            <w:r w:rsidRPr="009C61A6">
              <w:rPr>
                <w:rFonts w:ascii="Times New Roman" w:eastAsia="Calibri" w:hAnsi="Times New Roman" w:cs="Times New Roman"/>
                <w:sz w:val="24"/>
                <w:szCs w:val="24"/>
                <w:lang w:eastAsia="en-US"/>
              </w:rPr>
              <w:br/>
              <w:t>в семье и в обществе;</w:t>
            </w:r>
          </w:p>
          <w:p w:rsidR="003B5D48" w:rsidRPr="009C61A6" w:rsidRDefault="003B5D48" w:rsidP="003B5D48">
            <w:pPr>
              <w:numPr>
                <w:ilvl w:val="0"/>
                <w:numId w:val="21"/>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навыки сотрудничества </w:t>
            </w:r>
            <w:r w:rsidRPr="009C61A6">
              <w:rPr>
                <w:rFonts w:ascii="Times New Roman" w:eastAsia="Calibri" w:hAnsi="Times New Roman" w:cs="Times New Roman"/>
                <w:sz w:val="24"/>
                <w:szCs w:val="24"/>
                <w:lang w:eastAsia="en-US"/>
              </w:rPr>
              <w:br/>
              <w:t>со сверстниками и взрослыми в трудовой деятельности.</w:t>
            </w:r>
          </w:p>
        </w:tc>
      </w:tr>
      <w:tr w:rsidR="003B5D48" w:rsidRPr="009C61A6" w:rsidTr="00C92603">
        <w:tc>
          <w:tcPr>
            <w:tcW w:w="1296"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7. Коммуникация и сотрудничество. Доброжелательно, конструктивно и эффективно взаимодействующий с другими людьми – представителями различных культур, возрастов, лиц с ограниченными возможностями здоровья (в том </w:t>
            </w:r>
            <w:proofErr w:type="gramStart"/>
            <w:r w:rsidRPr="009C61A6">
              <w:rPr>
                <w:rFonts w:ascii="Times New Roman" w:eastAsia="Calibri" w:hAnsi="Times New Roman" w:cs="Times New Roman"/>
                <w:sz w:val="24"/>
                <w:szCs w:val="24"/>
                <w:lang w:eastAsia="en-US"/>
              </w:rPr>
              <w:t>числе</w:t>
            </w:r>
            <w:proofErr w:type="gramEnd"/>
            <w:r w:rsidRPr="009C61A6">
              <w:rPr>
                <w:rFonts w:ascii="Times New Roman" w:eastAsia="Calibri" w:hAnsi="Times New Roman" w:cs="Times New Roman"/>
                <w:sz w:val="24"/>
                <w:szCs w:val="24"/>
                <w:lang w:eastAsia="en-US"/>
              </w:rPr>
              <w:t xml:space="preserve"> в составе команды); уверенно выражающий свои мысли различными способами на русском и родном языке</w:t>
            </w:r>
          </w:p>
        </w:tc>
        <w:tc>
          <w:tcPr>
            <w:tcW w:w="973" w:type="pct"/>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Развитие основ нравственной культуры.</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основ межэтнического взаимодействия.</w:t>
            </w:r>
          </w:p>
        </w:tc>
        <w:tc>
          <w:tcPr>
            <w:tcW w:w="1533" w:type="pct"/>
          </w:tcPr>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7.1. Владеющий основами речевой культуры, дружелюбный и доброжелательный, умеющий слушать и слышать собеседника, взаимодействовать </w:t>
            </w:r>
            <w:proofErr w:type="gramStart"/>
            <w:r w:rsidRPr="009C61A6">
              <w:rPr>
                <w:rFonts w:ascii="Times New Roman" w:eastAsia="Calibri" w:hAnsi="Times New Roman" w:cs="Times New Roman"/>
                <w:sz w:val="24"/>
                <w:szCs w:val="24"/>
                <w:lang w:eastAsia="en-US"/>
              </w:rPr>
              <w:t>со</w:t>
            </w:r>
            <w:proofErr w:type="gramEnd"/>
            <w:r w:rsidRPr="009C61A6">
              <w:rPr>
                <w:rFonts w:ascii="Times New Roman" w:eastAsia="Calibri" w:hAnsi="Times New Roman" w:cs="Times New Roman"/>
                <w:sz w:val="24"/>
                <w:szCs w:val="24"/>
                <w:lang w:eastAsia="en-US"/>
              </w:rPr>
              <w:t xml:space="preserve"> взрослыми и сверстниками на основе общих интересов и дел.</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7.2. Следующий элементарным общественным нормам и правилам поведения, владеет основами управления эмоциональным состоянием (эмоциональный интеллект).</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7.3. Ориентирующийся в окружающей среде (городской, сельской), следует принятым в обществе нормам и правилам поведения (социальный интеллект).</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7.4. </w:t>
            </w:r>
            <w:proofErr w:type="gramStart"/>
            <w:r w:rsidRPr="009C61A6">
              <w:rPr>
                <w:rFonts w:ascii="Times New Roman" w:eastAsia="Calibri" w:hAnsi="Times New Roman" w:cs="Times New Roman"/>
                <w:sz w:val="24"/>
                <w:szCs w:val="24"/>
                <w:lang w:eastAsia="en-US"/>
              </w:rPr>
              <w:t>Владеющий</w:t>
            </w:r>
            <w:proofErr w:type="gramEnd"/>
            <w:r w:rsidRPr="009C61A6">
              <w:rPr>
                <w:rFonts w:ascii="Times New Roman" w:eastAsia="Calibri" w:hAnsi="Times New Roman" w:cs="Times New Roman"/>
                <w:sz w:val="24"/>
                <w:szCs w:val="24"/>
                <w:lang w:eastAsia="en-US"/>
              </w:rPr>
              <w:t xml:space="preserve"> средствами вербального и невербального общения.</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7.5. </w:t>
            </w:r>
            <w:proofErr w:type="gramStart"/>
            <w:r w:rsidRPr="009C61A6">
              <w:rPr>
                <w:rFonts w:ascii="Times New Roman" w:eastAsia="Calibri" w:hAnsi="Times New Roman" w:cs="Times New Roman"/>
                <w:sz w:val="24"/>
                <w:szCs w:val="24"/>
                <w:lang w:eastAsia="en-US"/>
              </w:rPr>
              <w:t>Демонстрирующий</w:t>
            </w:r>
            <w:proofErr w:type="gramEnd"/>
            <w:r w:rsidRPr="009C61A6">
              <w:rPr>
                <w:rFonts w:ascii="Times New Roman" w:eastAsia="Calibri" w:hAnsi="Times New Roman" w:cs="Times New Roman"/>
                <w:sz w:val="24"/>
                <w:szCs w:val="24"/>
                <w:lang w:eastAsia="en-US"/>
              </w:rPr>
              <w:t xml:space="preserve"> в общении самоуважение и уважение к другим людям, их правам и свободам.</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7.6. Принимающий запрет на физическое и психологическое воздействие на другого человека.</w:t>
            </w:r>
          </w:p>
        </w:tc>
        <w:tc>
          <w:tcPr>
            <w:tcW w:w="1198" w:type="pct"/>
          </w:tcPr>
          <w:p w:rsidR="003B5D48" w:rsidRPr="009C61A6" w:rsidRDefault="003B5D48" w:rsidP="003B5D48">
            <w:pPr>
              <w:numPr>
                <w:ilvl w:val="0"/>
                <w:numId w:val="21"/>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умеет выслушать замечание и адекватно отреагировать на него (эмоционально, вербально);</w:t>
            </w:r>
          </w:p>
          <w:p w:rsidR="003B5D48" w:rsidRPr="009C61A6" w:rsidRDefault="003B5D48" w:rsidP="003B5D48">
            <w:pPr>
              <w:numPr>
                <w:ilvl w:val="0"/>
                <w:numId w:val="21"/>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умеет выразить и отстоять свою позицию, а также принять позицию другого человека (сверстника, взрослого);</w:t>
            </w:r>
          </w:p>
          <w:p w:rsidR="003B5D48" w:rsidRPr="009C61A6" w:rsidRDefault="003B5D48" w:rsidP="003B5D48">
            <w:pPr>
              <w:numPr>
                <w:ilvl w:val="0"/>
                <w:numId w:val="21"/>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не принимает лжи (в собственном поведении и со стороны других людей);</w:t>
            </w:r>
          </w:p>
          <w:p w:rsidR="003B5D48" w:rsidRPr="009C61A6" w:rsidRDefault="003B5D48" w:rsidP="003B5D48">
            <w:pPr>
              <w:numPr>
                <w:ilvl w:val="0"/>
                <w:numId w:val="21"/>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стремится обличить несправедливость и встать на защиту несправедливо </w:t>
            </w:r>
            <w:proofErr w:type="gramStart"/>
            <w:r w:rsidRPr="009C61A6">
              <w:rPr>
                <w:rFonts w:ascii="Times New Roman" w:eastAsia="Calibri" w:hAnsi="Times New Roman" w:cs="Times New Roman"/>
                <w:sz w:val="24"/>
                <w:szCs w:val="24"/>
                <w:lang w:eastAsia="en-US"/>
              </w:rPr>
              <w:t>обиженного</w:t>
            </w:r>
            <w:proofErr w:type="gramEnd"/>
            <w:r w:rsidRPr="009C61A6">
              <w:rPr>
                <w:rFonts w:ascii="Times New Roman" w:eastAsia="Calibri" w:hAnsi="Times New Roman" w:cs="Times New Roman"/>
                <w:sz w:val="24"/>
                <w:szCs w:val="24"/>
                <w:lang w:eastAsia="en-US"/>
              </w:rPr>
              <w:t>;</w:t>
            </w:r>
          </w:p>
          <w:p w:rsidR="003B5D48" w:rsidRPr="009C61A6" w:rsidRDefault="003B5D48" w:rsidP="003B5D48">
            <w:pPr>
              <w:numPr>
                <w:ilvl w:val="0"/>
                <w:numId w:val="21"/>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выполняет разные виды заданий, поручений, просьб, связанных</w:t>
            </w:r>
            <w:r w:rsidRPr="009C61A6">
              <w:rPr>
                <w:rFonts w:ascii="Times New Roman" w:eastAsia="Calibri" w:hAnsi="Times New Roman" w:cs="Times New Roman"/>
                <w:sz w:val="24"/>
                <w:szCs w:val="24"/>
                <w:lang w:eastAsia="en-US"/>
              </w:rPr>
              <w:br/>
              <w:t>с гармонизацией общественного окружения;</w:t>
            </w:r>
          </w:p>
          <w:p w:rsidR="003B5D48" w:rsidRPr="009C61A6" w:rsidRDefault="003B5D48" w:rsidP="003B5D48">
            <w:pPr>
              <w:numPr>
                <w:ilvl w:val="0"/>
                <w:numId w:val="21"/>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умеет выступить и в роли организатора, </w:t>
            </w:r>
            <w:r w:rsidRPr="009C61A6">
              <w:rPr>
                <w:rFonts w:ascii="Times New Roman" w:eastAsia="Calibri" w:hAnsi="Times New Roman" w:cs="Times New Roman"/>
                <w:sz w:val="24"/>
                <w:szCs w:val="24"/>
                <w:lang w:eastAsia="en-US"/>
              </w:rPr>
              <w:br/>
              <w:t>и в роли исполнителя в деловом, игровом, коммуникативном взаимодействии;</w:t>
            </w:r>
          </w:p>
          <w:p w:rsidR="003B5D48" w:rsidRPr="009C61A6" w:rsidRDefault="003B5D48" w:rsidP="003B5D48">
            <w:pPr>
              <w:numPr>
                <w:ilvl w:val="0"/>
                <w:numId w:val="21"/>
              </w:numPr>
              <w:spacing w:after="160" w:line="240" w:lineRule="auto"/>
              <w:ind w:left="317"/>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оказывает посильную помощь другим людям (сверстникам и взрослым) </w:t>
            </w:r>
            <w:r w:rsidRPr="009C61A6">
              <w:rPr>
                <w:rFonts w:ascii="Times New Roman" w:eastAsia="Calibri" w:hAnsi="Times New Roman" w:cs="Times New Roman"/>
                <w:sz w:val="24"/>
                <w:szCs w:val="24"/>
                <w:lang w:eastAsia="en-US"/>
              </w:rPr>
              <w:br/>
              <w:t>по их просьбе и собственной инициативе.</w:t>
            </w:r>
          </w:p>
        </w:tc>
      </w:tr>
      <w:tr w:rsidR="003B5D48" w:rsidRPr="009C61A6" w:rsidTr="00C92603">
        <w:tc>
          <w:tcPr>
            <w:tcW w:w="1296"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8. Здоровье и безопасность. </w:t>
            </w:r>
            <w:proofErr w:type="gramStart"/>
            <w:r w:rsidRPr="009C61A6">
              <w:rPr>
                <w:rFonts w:ascii="Times New Roman" w:eastAsia="Calibri" w:hAnsi="Times New Roman" w:cs="Times New Roman"/>
                <w:sz w:val="24"/>
                <w:szCs w:val="24"/>
                <w:lang w:eastAsia="en-US"/>
              </w:rPr>
              <w:t xml:space="preserve">Стремящийся к гармоничному развитию, осознанно выполняющий правила здорового и экологически целесообразного образа жизни и поведения, безопасного для человека </w:t>
            </w:r>
            <w:r w:rsidRPr="009C61A6">
              <w:rPr>
                <w:rFonts w:ascii="Times New Roman" w:eastAsia="Calibri" w:hAnsi="Times New Roman" w:cs="Times New Roman"/>
                <w:sz w:val="24"/>
                <w:szCs w:val="24"/>
                <w:lang w:eastAsia="en-US"/>
              </w:rPr>
              <w:br/>
              <w:t>и окружающей среды (в том числе и сетевой), воспринимающий природу как ценность, обладающий чувством меры, рачительно и бережно относящийся к природным ресурсам, ограничивающий свои потребности</w:t>
            </w:r>
            <w:proofErr w:type="gramEnd"/>
          </w:p>
        </w:tc>
        <w:tc>
          <w:tcPr>
            <w:tcW w:w="973" w:type="pct"/>
          </w:tcPr>
          <w:p w:rsidR="003B5D48" w:rsidRPr="009C61A6" w:rsidRDefault="003B5D48" w:rsidP="00C92603">
            <w:pPr>
              <w:ind w:firstLine="33"/>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основ экологической культуры.</w:t>
            </w:r>
          </w:p>
        </w:tc>
        <w:tc>
          <w:tcPr>
            <w:tcW w:w="1533"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8.1. </w:t>
            </w:r>
            <w:proofErr w:type="gramStart"/>
            <w:r w:rsidRPr="009C61A6">
              <w:rPr>
                <w:rFonts w:ascii="Times New Roman" w:eastAsia="Calibri" w:hAnsi="Times New Roman" w:cs="Times New Roman"/>
                <w:sz w:val="24"/>
                <w:szCs w:val="24"/>
                <w:lang w:eastAsia="en-US"/>
              </w:rPr>
              <w:t>Обладающий</w:t>
            </w:r>
            <w:proofErr w:type="gramEnd"/>
            <w:r w:rsidRPr="009C61A6">
              <w:rPr>
                <w:rFonts w:ascii="Times New Roman" w:eastAsia="Calibri" w:hAnsi="Times New Roman" w:cs="Times New Roman"/>
                <w:sz w:val="24"/>
                <w:szCs w:val="24"/>
                <w:lang w:eastAsia="en-US"/>
              </w:rPr>
              <w:t xml:space="preserve"> жизнестойкостью и оптимизмом, основными навыками личной и общественной гигиены, стремится соблюдать правила безопасного поведения в быту, социуме, природе.</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8.2. </w:t>
            </w:r>
            <w:proofErr w:type="gramStart"/>
            <w:r w:rsidRPr="009C61A6">
              <w:rPr>
                <w:rFonts w:ascii="Times New Roman" w:eastAsia="Calibri" w:hAnsi="Times New Roman" w:cs="Times New Roman"/>
                <w:sz w:val="24"/>
                <w:szCs w:val="24"/>
                <w:lang w:eastAsia="en-US"/>
              </w:rPr>
              <w:t>Обладающий</w:t>
            </w:r>
            <w:proofErr w:type="gramEnd"/>
            <w:r w:rsidRPr="009C61A6">
              <w:rPr>
                <w:rFonts w:ascii="Times New Roman" w:eastAsia="Calibri" w:hAnsi="Times New Roman" w:cs="Times New Roman"/>
                <w:sz w:val="24"/>
                <w:szCs w:val="24"/>
                <w:lang w:eastAsia="en-US"/>
              </w:rPr>
              <w:t xml:space="preserve"> элементарными представлениями об особенностях здорового образа жизни.</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8.3. </w:t>
            </w:r>
            <w:proofErr w:type="gramStart"/>
            <w:r w:rsidRPr="009C61A6">
              <w:rPr>
                <w:rFonts w:ascii="Times New Roman" w:eastAsia="Calibri" w:hAnsi="Times New Roman" w:cs="Times New Roman"/>
                <w:sz w:val="24"/>
                <w:szCs w:val="24"/>
                <w:lang w:eastAsia="en-US"/>
              </w:rPr>
              <w:t>Обладающий</w:t>
            </w:r>
            <w:proofErr w:type="gramEnd"/>
            <w:r w:rsidRPr="009C61A6">
              <w:rPr>
                <w:rFonts w:ascii="Times New Roman" w:eastAsia="Calibri" w:hAnsi="Times New Roman" w:cs="Times New Roman"/>
                <w:sz w:val="24"/>
                <w:szCs w:val="24"/>
                <w:lang w:eastAsia="en-US"/>
              </w:rPr>
              <w:t xml:space="preserve"> элементарными представлениями о правилах безопасности дома, на улице, на дороге, на воде.</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8.4. </w:t>
            </w:r>
            <w:proofErr w:type="gramStart"/>
            <w:r w:rsidRPr="009C61A6">
              <w:rPr>
                <w:rFonts w:ascii="Times New Roman" w:eastAsia="Calibri" w:hAnsi="Times New Roman" w:cs="Times New Roman"/>
                <w:sz w:val="24"/>
                <w:szCs w:val="24"/>
                <w:lang w:eastAsia="en-US"/>
              </w:rPr>
              <w:t>Соблюдающий</w:t>
            </w:r>
            <w:proofErr w:type="gramEnd"/>
            <w:r w:rsidRPr="009C61A6">
              <w:rPr>
                <w:rFonts w:ascii="Times New Roman" w:eastAsia="Calibri" w:hAnsi="Times New Roman" w:cs="Times New Roman"/>
                <w:sz w:val="24"/>
                <w:szCs w:val="24"/>
                <w:lang w:eastAsia="en-US"/>
              </w:rPr>
              <w:t xml:space="preserve"> правила здорового, экологически целесообразного образа жизни и поведения, безопасного для человека и окружающей среды.</w:t>
            </w:r>
          </w:p>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8.5. Чутко и гуманно </w:t>
            </w:r>
            <w:proofErr w:type="gramStart"/>
            <w:r w:rsidRPr="009C61A6">
              <w:rPr>
                <w:rFonts w:ascii="Times New Roman" w:eastAsia="Calibri" w:hAnsi="Times New Roman" w:cs="Times New Roman"/>
                <w:sz w:val="24"/>
                <w:szCs w:val="24"/>
                <w:lang w:eastAsia="en-US"/>
              </w:rPr>
              <w:t>относящийся</w:t>
            </w:r>
            <w:proofErr w:type="gramEnd"/>
            <w:r w:rsidRPr="009C61A6">
              <w:rPr>
                <w:rFonts w:ascii="Times New Roman" w:eastAsia="Calibri" w:hAnsi="Times New Roman" w:cs="Times New Roman"/>
                <w:sz w:val="24"/>
                <w:szCs w:val="24"/>
                <w:lang w:eastAsia="en-US"/>
              </w:rPr>
              <w:t xml:space="preserve"> ко всем объектам живой и неживой природы. </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8.6. </w:t>
            </w:r>
            <w:proofErr w:type="gramStart"/>
            <w:r w:rsidRPr="009C61A6">
              <w:rPr>
                <w:rFonts w:ascii="Times New Roman" w:eastAsia="Calibri" w:hAnsi="Times New Roman" w:cs="Times New Roman"/>
                <w:sz w:val="24"/>
                <w:szCs w:val="24"/>
                <w:lang w:eastAsia="en-US"/>
              </w:rPr>
              <w:t>Признающий</w:t>
            </w:r>
            <w:proofErr w:type="gramEnd"/>
            <w:r w:rsidRPr="009C61A6">
              <w:rPr>
                <w:rFonts w:ascii="Times New Roman" w:eastAsia="Calibri" w:hAnsi="Times New Roman" w:cs="Times New Roman"/>
                <w:sz w:val="24"/>
                <w:szCs w:val="24"/>
                <w:lang w:eastAsia="en-US"/>
              </w:rPr>
              <w:t xml:space="preserve"> жизнь как наивысшую ценность.</w:t>
            </w:r>
          </w:p>
        </w:tc>
        <w:tc>
          <w:tcPr>
            <w:tcW w:w="1198" w:type="pct"/>
          </w:tcPr>
          <w:p w:rsidR="003B5D48" w:rsidRPr="009C61A6" w:rsidRDefault="003B5D48" w:rsidP="003B5D48">
            <w:pPr>
              <w:numPr>
                <w:ilvl w:val="0"/>
                <w:numId w:val="22"/>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владеет основами умения регулировать свое поведение и эмоции в обществе, сдерживать негативные импульсы </w:t>
            </w:r>
            <w:r w:rsidRPr="009C61A6">
              <w:rPr>
                <w:rFonts w:ascii="Times New Roman" w:eastAsia="Calibri" w:hAnsi="Times New Roman" w:cs="Times New Roman"/>
                <w:sz w:val="24"/>
                <w:szCs w:val="24"/>
                <w:lang w:eastAsia="en-US"/>
              </w:rPr>
              <w:br/>
              <w:t>и состояния;</w:t>
            </w:r>
          </w:p>
          <w:p w:rsidR="003B5D48" w:rsidRPr="009C61A6" w:rsidRDefault="003B5D48" w:rsidP="003B5D48">
            <w:pPr>
              <w:numPr>
                <w:ilvl w:val="0"/>
                <w:numId w:val="22"/>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знает и выполняет нормы и правила поведения в общественных местах в соответствии с их спецификой (детский сад, транспорт, поликлиника, магазин, музей, театр и пр.);</w:t>
            </w:r>
          </w:p>
          <w:p w:rsidR="003B5D48" w:rsidRPr="009C61A6" w:rsidRDefault="003B5D48" w:rsidP="003B5D48">
            <w:pPr>
              <w:numPr>
                <w:ilvl w:val="0"/>
                <w:numId w:val="22"/>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умеет донести свою мысль до собеседника на основе особенностей его личности (возрастных, национальных, физических) с использованием разных средств общения;</w:t>
            </w:r>
          </w:p>
          <w:p w:rsidR="003B5D48" w:rsidRPr="009C61A6" w:rsidRDefault="003B5D48" w:rsidP="003B5D48">
            <w:pPr>
              <w:numPr>
                <w:ilvl w:val="0"/>
                <w:numId w:val="22"/>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спокойно реагирует на непривычное поведение других людей, стремится обсудить его с взрослыми без осуждения;</w:t>
            </w:r>
          </w:p>
          <w:p w:rsidR="003B5D48" w:rsidRPr="009C61A6" w:rsidRDefault="003B5D48" w:rsidP="003B5D48">
            <w:pPr>
              <w:numPr>
                <w:ilvl w:val="0"/>
                <w:numId w:val="22"/>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не применяет физического насилия </w:t>
            </w:r>
            <w:r w:rsidRPr="009C61A6">
              <w:rPr>
                <w:rFonts w:ascii="Times New Roman" w:eastAsia="Calibri" w:hAnsi="Times New Roman" w:cs="Times New Roman"/>
                <w:sz w:val="24"/>
                <w:szCs w:val="24"/>
                <w:lang w:eastAsia="en-US"/>
              </w:rPr>
              <w:br/>
              <w:t xml:space="preserve">и вербальной агрессии в общении </w:t>
            </w:r>
            <w:r w:rsidRPr="009C61A6">
              <w:rPr>
                <w:rFonts w:ascii="Times New Roman" w:eastAsia="Calibri" w:hAnsi="Times New Roman" w:cs="Times New Roman"/>
                <w:sz w:val="24"/>
                <w:szCs w:val="24"/>
                <w:lang w:eastAsia="en-US"/>
              </w:rPr>
              <w:br/>
              <w:t>с другими людьми;</w:t>
            </w:r>
          </w:p>
          <w:p w:rsidR="003B5D48" w:rsidRPr="009C61A6" w:rsidRDefault="003B5D48" w:rsidP="003B5D48">
            <w:pPr>
              <w:numPr>
                <w:ilvl w:val="0"/>
                <w:numId w:val="22"/>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отстаивает свое достоинство и свои права в обществе сверстников и взрослых;</w:t>
            </w:r>
          </w:p>
          <w:p w:rsidR="003B5D48" w:rsidRPr="009C61A6" w:rsidRDefault="003B5D48" w:rsidP="003B5D48">
            <w:pPr>
              <w:numPr>
                <w:ilvl w:val="0"/>
                <w:numId w:val="22"/>
              </w:numPr>
              <w:spacing w:after="160" w:line="240" w:lineRule="auto"/>
              <w:ind w:lef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помогает менее защищенным и слабым сверстникам отстаивать их права </w:t>
            </w:r>
            <w:r w:rsidRPr="009C61A6">
              <w:rPr>
                <w:rFonts w:ascii="Times New Roman" w:eastAsia="Calibri" w:hAnsi="Times New Roman" w:cs="Times New Roman"/>
                <w:sz w:val="24"/>
                <w:szCs w:val="24"/>
                <w:lang w:eastAsia="en-US"/>
              </w:rPr>
              <w:br/>
              <w:t>и достоинство;</w:t>
            </w:r>
          </w:p>
          <w:p w:rsidR="003B5D48" w:rsidRPr="009C61A6" w:rsidRDefault="003B5D48" w:rsidP="003B5D48">
            <w:pPr>
              <w:numPr>
                <w:ilvl w:val="0"/>
                <w:numId w:val="22"/>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имеет первичные представления </w:t>
            </w:r>
            <w:r w:rsidRPr="009C61A6">
              <w:rPr>
                <w:rFonts w:ascii="Times New Roman" w:eastAsia="Calibri" w:hAnsi="Times New Roman" w:cs="Times New Roman"/>
                <w:sz w:val="24"/>
                <w:szCs w:val="24"/>
                <w:lang w:eastAsia="en-US"/>
              </w:rPr>
              <w:br/>
              <w:t xml:space="preserve">об экологических ценностях, основанных на заботе о живой и неживой природе, родном крае, бережном отношении </w:t>
            </w:r>
            <w:r w:rsidRPr="009C61A6">
              <w:rPr>
                <w:rFonts w:ascii="Times New Roman" w:eastAsia="Calibri" w:hAnsi="Times New Roman" w:cs="Times New Roman"/>
                <w:sz w:val="24"/>
                <w:szCs w:val="24"/>
                <w:lang w:eastAsia="en-US"/>
              </w:rPr>
              <w:br/>
              <w:t>к собственному здоровью;</w:t>
            </w:r>
          </w:p>
          <w:p w:rsidR="003B5D48" w:rsidRPr="009C61A6" w:rsidRDefault="003B5D48" w:rsidP="003B5D48">
            <w:pPr>
              <w:numPr>
                <w:ilvl w:val="0"/>
                <w:numId w:val="22"/>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проявляет желание участвовать </w:t>
            </w:r>
            <w:r w:rsidRPr="009C61A6">
              <w:rPr>
                <w:rFonts w:ascii="Times New Roman" w:eastAsia="Calibri" w:hAnsi="Times New Roman" w:cs="Times New Roman"/>
                <w:sz w:val="24"/>
                <w:szCs w:val="24"/>
                <w:lang w:eastAsia="en-US"/>
              </w:rPr>
              <w:br/>
              <w:t>в экологических проектах, различных мероприятиях экологической</w:t>
            </w:r>
            <w:r w:rsidRPr="009C61A6">
              <w:rPr>
                <w:rFonts w:ascii="Times New Roman" w:eastAsia="Calibri" w:hAnsi="Times New Roman" w:cs="Times New Roman"/>
                <w:sz w:val="24"/>
                <w:szCs w:val="24"/>
                <w:lang w:eastAsia="en-US"/>
              </w:rPr>
              <w:br/>
              <w:t>направленности;</w:t>
            </w:r>
          </w:p>
          <w:p w:rsidR="003B5D48" w:rsidRPr="009C61A6" w:rsidRDefault="003B5D48" w:rsidP="003B5D48">
            <w:pPr>
              <w:numPr>
                <w:ilvl w:val="0"/>
                <w:numId w:val="22"/>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проявляет разнообразные нравственные чувства, эмоционально-ценностное отношение к природе;</w:t>
            </w:r>
          </w:p>
          <w:p w:rsidR="003B5D48" w:rsidRPr="009C61A6" w:rsidRDefault="003B5D48" w:rsidP="003B5D48">
            <w:pPr>
              <w:numPr>
                <w:ilvl w:val="0"/>
                <w:numId w:val="22"/>
              </w:numPr>
              <w:spacing w:after="160" w:line="240" w:lineRule="auto"/>
              <w:ind w:left="317"/>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имеет начальные знания о традициях нравственно-этического отношения </w:t>
            </w:r>
            <w:r w:rsidRPr="009C61A6">
              <w:rPr>
                <w:rFonts w:ascii="Times New Roman" w:eastAsia="Calibri" w:hAnsi="Times New Roman" w:cs="Times New Roman"/>
                <w:sz w:val="24"/>
                <w:szCs w:val="24"/>
                <w:lang w:eastAsia="en-US"/>
              </w:rPr>
              <w:br/>
              <w:t>к природе в культуре России, нормах экологической этики.</w:t>
            </w:r>
          </w:p>
        </w:tc>
      </w:tr>
      <w:tr w:rsidR="003B5D48" w:rsidRPr="009C61A6" w:rsidTr="00C92603">
        <w:tc>
          <w:tcPr>
            <w:tcW w:w="1296"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9. Мобильность и устойчивость. </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Сохраняющий внутреннюю устойчивость в динамично меняющихся и непредсказуемых </w:t>
            </w:r>
            <w:proofErr w:type="gramStart"/>
            <w:r w:rsidRPr="009C61A6">
              <w:rPr>
                <w:rFonts w:ascii="Times New Roman" w:eastAsia="Calibri" w:hAnsi="Times New Roman" w:cs="Times New Roman"/>
                <w:sz w:val="24"/>
                <w:szCs w:val="24"/>
                <w:lang w:eastAsia="en-US"/>
              </w:rPr>
              <w:t>условиях</w:t>
            </w:r>
            <w:proofErr w:type="gramEnd"/>
            <w:r w:rsidRPr="009C61A6">
              <w:rPr>
                <w:rFonts w:ascii="Times New Roman" w:eastAsia="Calibri" w:hAnsi="Times New Roman" w:cs="Times New Roman"/>
                <w:sz w:val="24"/>
                <w:szCs w:val="24"/>
                <w:lang w:eastAsia="en-US"/>
              </w:rPr>
              <w:t xml:space="preserve">, гибко адаптирующийся к изменениям, проявляющий социальную, профессиональную </w:t>
            </w:r>
            <w:r w:rsidRPr="009C61A6">
              <w:rPr>
                <w:rFonts w:ascii="Times New Roman" w:eastAsia="Calibri" w:hAnsi="Times New Roman" w:cs="Times New Roman"/>
                <w:sz w:val="24"/>
                <w:szCs w:val="24"/>
                <w:lang w:eastAsia="en-US"/>
              </w:rPr>
              <w:br/>
              <w:t xml:space="preserve">и образовательную мобильность, </w:t>
            </w:r>
            <w:r w:rsidRPr="009C61A6">
              <w:rPr>
                <w:rFonts w:ascii="Times New Roman" w:eastAsia="Calibri" w:hAnsi="Times New Roman" w:cs="Times New Roman"/>
                <w:sz w:val="24"/>
                <w:szCs w:val="24"/>
                <w:lang w:eastAsia="en-US"/>
              </w:rPr>
              <w:br/>
              <w:t xml:space="preserve">в том числе в форме непрерывного самообразования </w:t>
            </w:r>
            <w:r w:rsidRPr="009C61A6">
              <w:rPr>
                <w:rFonts w:ascii="Times New Roman" w:eastAsia="Calibri" w:hAnsi="Times New Roman" w:cs="Times New Roman"/>
                <w:sz w:val="24"/>
                <w:szCs w:val="24"/>
                <w:lang w:eastAsia="en-US"/>
              </w:rPr>
              <w:br/>
              <w:t>и самосовершенствования</w:t>
            </w:r>
          </w:p>
        </w:tc>
        <w:tc>
          <w:tcPr>
            <w:tcW w:w="973" w:type="pct"/>
          </w:tcPr>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Формирование основ </w:t>
            </w:r>
            <w:proofErr w:type="spellStart"/>
            <w:r w:rsidRPr="009C61A6">
              <w:rPr>
                <w:rFonts w:ascii="Times New Roman" w:eastAsia="Calibri" w:hAnsi="Times New Roman" w:cs="Times New Roman"/>
                <w:sz w:val="24"/>
                <w:szCs w:val="24"/>
                <w:lang w:eastAsia="en-US"/>
              </w:rPr>
              <w:t>социокультурных</w:t>
            </w:r>
            <w:proofErr w:type="spellEnd"/>
            <w:r w:rsidRPr="009C61A6">
              <w:rPr>
                <w:rFonts w:ascii="Times New Roman" w:eastAsia="Calibri" w:hAnsi="Times New Roman" w:cs="Times New Roman"/>
                <w:sz w:val="24"/>
                <w:szCs w:val="24"/>
                <w:lang w:eastAsia="en-US"/>
              </w:rPr>
              <w:t xml:space="preserve"> ценностей. </w:t>
            </w:r>
          </w:p>
          <w:p w:rsidR="003B5D48" w:rsidRPr="009C61A6" w:rsidRDefault="003B5D48" w:rsidP="00C92603">
            <w:pPr>
              <w:contextualSpacing/>
              <w:rPr>
                <w:rFonts w:ascii="Times New Roman" w:eastAsia="Calibri" w:hAnsi="Times New Roman" w:cs="Times New Roman"/>
                <w:sz w:val="24"/>
                <w:szCs w:val="24"/>
                <w:lang w:eastAsia="en-US"/>
              </w:rPr>
            </w:pPr>
          </w:p>
        </w:tc>
        <w:tc>
          <w:tcPr>
            <w:tcW w:w="1533" w:type="pct"/>
          </w:tcPr>
          <w:p w:rsidR="003B5D48" w:rsidRPr="009C61A6" w:rsidRDefault="003B5D48" w:rsidP="00C92603">
            <w:pPr>
              <w:ind w:firstLine="33"/>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9.1. </w:t>
            </w:r>
            <w:proofErr w:type="gramStart"/>
            <w:r w:rsidRPr="009C61A6">
              <w:rPr>
                <w:rFonts w:ascii="Times New Roman" w:eastAsia="Calibri" w:hAnsi="Times New Roman" w:cs="Times New Roman"/>
                <w:sz w:val="24"/>
                <w:szCs w:val="24"/>
                <w:lang w:eastAsia="en-US"/>
              </w:rPr>
              <w:t>Стремящийся</w:t>
            </w:r>
            <w:proofErr w:type="gramEnd"/>
            <w:r w:rsidRPr="009C61A6">
              <w:rPr>
                <w:rFonts w:ascii="Times New Roman" w:eastAsia="Calibri" w:hAnsi="Times New Roman" w:cs="Times New Roman"/>
                <w:sz w:val="24"/>
                <w:szCs w:val="24"/>
                <w:lang w:eastAsia="en-US"/>
              </w:rPr>
              <w:t xml:space="preserve"> к выполнению коллективных и индивидуальных проектов, заданий и поручений.</w:t>
            </w:r>
          </w:p>
          <w:p w:rsidR="003B5D48" w:rsidRPr="009C61A6" w:rsidRDefault="003B5D48" w:rsidP="00C92603">
            <w:pPr>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9.2. Проявляющий интерес </w:t>
            </w:r>
            <w:r w:rsidRPr="009C61A6">
              <w:rPr>
                <w:rFonts w:ascii="Times New Roman" w:eastAsia="Calibri" w:hAnsi="Times New Roman" w:cs="Times New Roman"/>
                <w:sz w:val="24"/>
                <w:szCs w:val="24"/>
                <w:lang w:eastAsia="en-US"/>
              </w:rPr>
              <w:br/>
              <w:t>к общественно полезной деятельности.</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9.3. Проявляющий в поведении </w:t>
            </w:r>
            <w:r w:rsidRPr="009C61A6">
              <w:rPr>
                <w:rFonts w:ascii="Times New Roman" w:eastAsia="Calibri" w:hAnsi="Times New Roman" w:cs="Times New Roman"/>
                <w:sz w:val="24"/>
                <w:szCs w:val="24"/>
                <w:lang w:eastAsia="en-US"/>
              </w:rPr>
              <w:br/>
              <w:t>и деятельности основные волевые качества: целеустремленность, настойчивость, выносливость, усидчивость; осуществляющий элементарный самоконтроль и самооценку результатов деятельности и поведения.</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9.4. </w:t>
            </w:r>
            <w:proofErr w:type="gramStart"/>
            <w:r w:rsidRPr="009C61A6">
              <w:rPr>
                <w:rFonts w:ascii="Times New Roman" w:eastAsia="Calibri" w:hAnsi="Times New Roman" w:cs="Times New Roman"/>
                <w:sz w:val="24"/>
                <w:szCs w:val="24"/>
                <w:lang w:eastAsia="en-US"/>
              </w:rPr>
              <w:t>Способный</w:t>
            </w:r>
            <w:proofErr w:type="gramEnd"/>
            <w:r w:rsidRPr="009C61A6">
              <w:rPr>
                <w:rFonts w:ascii="Times New Roman" w:eastAsia="Calibri" w:hAnsi="Times New Roman" w:cs="Times New Roman"/>
                <w:sz w:val="24"/>
                <w:szCs w:val="24"/>
                <w:lang w:eastAsia="en-US"/>
              </w:rPr>
              <w:t xml:space="preserve"> к переключению внимания и изменению поведения </w:t>
            </w:r>
            <w:r w:rsidRPr="009C61A6">
              <w:rPr>
                <w:rFonts w:ascii="Times New Roman" w:eastAsia="Calibri" w:hAnsi="Times New Roman" w:cs="Times New Roman"/>
                <w:sz w:val="24"/>
                <w:szCs w:val="24"/>
                <w:lang w:eastAsia="en-US"/>
              </w:rPr>
              <w:br/>
              <w:t>в зависимости от ситуации.</w:t>
            </w:r>
          </w:p>
        </w:tc>
        <w:tc>
          <w:tcPr>
            <w:tcW w:w="1198" w:type="pct"/>
          </w:tcPr>
          <w:p w:rsidR="003B5D48" w:rsidRPr="009C61A6" w:rsidRDefault="003B5D48" w:rsidP="003B5D48">
            <w:pPr>
              <w:numPr>
                <w:ilvl w:val="0"/>
                <w:numId w:val="23"/>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участвует в посильных общественно-значимых социальных проектах;</w:t>
            </w:r>
          </w:p>
          <w:p w:rsidR="003B5D48" w:rsidRPr="009C61A6" w:rsidRDefault="003B5D48" w:rsidP="003B5D48">
            <w:pPr>
              <w:numPr>
                <w:ilvl w:val="0"/>
                <w:numId w:val="23"/>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выполняет просьбы и поручения взрослых и сверстников;</w:t>
            </w:r>
          </w:p>
          <w:p w:rsidR="003B5D48" w:rsidRPr="009C61A6" w:rsidRDefault="003B5D48" w:rsidP="003B5D48">
            <w:pPr>
              <w:numPr>
                <w:ilvl w:val="0"/>
                <w:numId w:val="23"/>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умеет распределить и удержать собственное внимание в процессе деятельности, самостоятельно преодолеть в ее ходе трудности;</w:t>
            </w:r>
          </w:p>
          <w:p w:rsidR="003B5D48" w:rsidRPr="009C61A6" w:rsidRDefault="003B5D48" w:rsidP="003B5D48">
            <w:pPr>
              <w:numPr>
                <w:ilvl w:val="0"/>
                <w:numId w:val="23"/>
              </w:numPr>
              <w:spacing w:after="160" w:line="240" w:lineRule="auto"/>
              <w:ind w:left="31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адекватно оценивает результаты своей деятельности и стремится </w:t>
            </w:r>
            <w:r w:rsidRPr="009C61A6">
              <w:rPr>
                <w:rFonts w:ascii="Times New Roman" w:eastAsia="Calibri" w:hAnsi="Times New Roman" w:cs="Times New Roman"/>
                <w:sz w:val="24"/>
                <w:szCs w:val="24"/>
                <w:lang w:eastAsia="en-US"/>
              </w:rPr>
              <w:br/>
              <w:t>к их совершенствованию;</w:t>
            </w:r>
          </w:p>
          <w:p w:rsidR="003B5D48" w:rsidRPr="009C61A6" w:rsidRDefault="003B5D48" w:rsidP="003B5D48">
            <w:pPr>
              <w:numPr>
                <w:ilvl w:val="0"/>
                <w:numId w:val="23"/>
              </w:numPr>
              <w:spacing w:after="160" w:line="240" w:lineRule="auto"/>
              <w:ind w:left="317"/>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проявляет основы способности действовать в режиме многозадачности</w:t>
            </w:r>
          </w:p>
        </w:tc>
      </w:tr>
      <w:bookmarkEnd w:id="3"/>
    </w:tbl>
    <w:p w:rsidR="003B5D48" w:rsidRPr="009C61A6" w:rsidRDefault="003B5D48" w:rsidP="003B5D48">
      <w:pPr>
        <w:pStyle w:val="1f2"/>
        <w:shd w:val="clear" w:color="auto" w:fill="FFFFFF"/>
        <w:spacing w:before="0" w:after="0" w:line="276" w:lineRule="auto"/>
        <w:ind w:firstLine="567"/>
        <w:jc w:val="both"/>
        <w:rPr>
          <w:b/>
          <w:bCs/>
          <w:color w:val="000000"/>
        </w:rPr>
      </w:pPr>
    </w:p>
    <w:p w:rsidR="003B5D48" w:rsidRPr="009C61A6" w:rsidRDefault="003B5D48" w:rsidP="003B5D48">
      <w:pPr>
        <w:ind w:firstLine="709"/>
        <w:jc w:val="both"/>
        <w:rPr>
          <w:rFonts w:ascii="Times New Roman" w:hAnsi="Times New Roman" w:cs="Times New Roman"/>
          <w:b/>
          <w:bCs/>
          <w:color w:val="000000"/>
          <w:sz w:val="24"/>
          <w:szCs w:val="24"/>
          <w:highlight w:val="yellow"/>
        </w:rPr>
      </w:pPr>
    </w:p>
    <w:p w:rsidR="003B5D48" w:rsidRPr="009C61A6" w:rsidRDefault="003B5D48" w:rsidP="003B5D48">
      <w:pPr>
        <w:ind w:firstLine="709"/>
        <w:jc w:val="both"/>
        <w:rPr>
          <w:rFonts w:ascii="Times New Roman" w:hAnsi="Times New Roman" w:cs="Times New Roman"/>
          <w:b/>
          <w:bCs/>
          <w:color w:val="000000"/>
          <w:sz w:val="24"/>
          <w:szCs w:val="24"/>
          <w:highlight w:val="yellow"/>
        </w:rPr>
      </w:pPr>
    </w:p>
    <w:p w:rsidR="003B5D48" w:rsidRPr="009C61A6" w:rsidRDefault="003B5D48" w:rsidP="003B5D48">
      <w:pPr>
        <w:ind w:firstLine="709"/>
        <w:jc w:val="both"/>
        <w:rPr>
          <w:rFonts w:ascii="Times New Roman" w:hAnsi="Times New Roman" w:cs="Times New Roman"/>
          <w:b/>
          <w:bCs/>
          <w:color w:val="000000"/>
          <w:sz w:val="24"/>
          <w:szCs w:val="24"/>
          <w:highlight w:val="yellow"/>
        </w:rPr>
      </w:pPr>
    </w:p>
    <w:p w:rsidR="003B5D48" w:rsidRPr="009C61A6" w:rsidRDefault="003B5D48" w:rsidP="003B5D48">
      <w:pPr>
        <w:ind w:firstLine="709"/>
        <w:jc w:val="both"/>
        <w:rPr>
          <w:rFonts w:ascii="Times New Roman" w:hAnsi="Times New Roman" w:cs="Times New Roman"/>
          <w:b/>
          <w:bCs/>
          <w:color w:val="000000"/>
          <w:sz w:val="24"/>
          <w:szCs w:val="24"/>
          <w:highlight w:val="yellow"/>
        </w:rPr>
      </w:pPr>
    </w:p>
    <w:p w:rsidR="003B5D48" w:rsidRPr="009C61A6" w:rsidRDefault="003B5D48" w:rsidP="003B5D48">
      <w:pPr>
        <w:ind w:firstLine="709"/>
        <w:jc w:val="both"/>
        <w:rPr>
          <w:rFonts w:ascii="Times New Roman" w:hAnsi="Times New Roman" w:cs="Times New Roman"/>
          <w:b/>
          <w:bCs/>
          <w:color w:val="000000"/>
          <w:sz w:val="24"/>
          <w:szCs w:val="24"/>
          <w:highlight w:val="yellow"/>
        </w:rPr>
      </w:pPr>
    </w:p>
    <w:p w:rsidR="003B5D48" w:rsidRPr="009C61A6" w:rsidRDefault="003B5D48" w:rsidP="003B5D48">
      <w:pPr>
        <w:ind w:firstLine="709"/>
        <w:jc w:val="both"/>
        <w:rPr>
          <w:rFonts w:ascii="Times New Roman" w:hAnsi="Times New Roman" w:cs="Times New Roman"/>
          <w:b/>
          <w:bCs/>
          <w:color w:val="000000"/>
          <w:sz w:val="24"/>
          <w:szCs w:val="24"/>
          <w:highlight w:val="yellow"/>
        </w:rPr>
      </w:pPr>
    </w:p>
    <w:p w:rsidR="003B5D48" w:rsidRPr="009C61A6" w:rsidRDefault="003B5D48" w:rsidP="003B5D48">
      <w:pPr>
        <w:ind w:firstLine="709"/>
        <w:jc w:val="both"/>
        <w:rPr>
          <w:rFonts w:ascii="Times New Roman" w:hAnsi="Times New Roman" w:cs="Times New Roman"/>
          <w:b/>
          <w:bCs/>
          <w:color w:val="000000"/>
          <w:sz w:val="24"/>
          <w:szCs w:val="24"/>
          <w:highlight w:val="yellow"/>
        </w:rPr>
      </w:pPr>
    </w:p>
    <w:p w:rsidR="003B5D48" w:rsidRPr="009C61A6" w:rsidRDefault="003B5D48" w:rsidP="003B5D48">
      <w:pPr>
        <w:jc w:val="both"/>
        <w:rPr>
          <w:rFonts w:ascii="Times New Roman" w:hAnsi="Times New Roman" w:cs="Times New Roman"/>
          <w:b/>
          <w:bCs/>
          <w:color w:val="000000"/>
          <w:sz w:val="24"/>
          <w:szCs w:val="24"/>
          <w:highlight w:val="yellow"/>
        </w:rPr>
      </w:pPr>
    </w:p>
    <w:p w:rsidR="003B5D48" w:rsidRPr="009C61A6" w:rsidRDefault="003B5D48" w:rsidP="003B5D48">
      <w:pPr>
        <w:ind w:firstLine="709"/>
        <w:jc w:val="both"/>
        <w:rPr>
          <w:rFonts w:ascii="Times New Roman" w:hAnsi="Times New Roman" w:cs="Times New Roman"/>
          <w:b/>
          <w:bCs/>
          <w:color w:val="000000"/>
          <w:sz w:val="24"/>
          <w:szCs w:val="24"/>
          <w:highlight w:val="yellow"/>
        </w:rPr>
      </w:pPr>
    </w:p>
    <w:p w:rsidR="003B5D48" w:rsidRPr="009C61A6" w:rsidRDefault="003B5D48" w:rsidP="003B5D48">
      <w:pPr>
        <w:jc w:val="both"/>
        <w:rPr>
          <w:rFonts w:ascii="Times New Roman" w:hAnsi="Times New Roman" w:cs="Times New Roman"/>
          <w:b/>
          <w:bCs/>
          <w:color w:val="000000"/>
          <w:sz w:val="24"/>
          <w:szCs w:val="24"/>
          <w:highlight w:val="yellow"/>
        </w:rPr>
        <w:sectPr w:rsidR="003B5D48" w:rsidRPr="009C61A6" w:rsidSect="00C03785">
          <w:footerReference w:type="even" r:id="rId9"/>
          <w:footerReference w:type="default" r:id="rId10"/>
          <w:pgSz w:w="16838" w:h="11906" w:orient="landscape"/>
          <w:pgMar w:top="850" w:right="1134" w:bottom="1701" w:left="1134" w:header="720" w:footer="720" w:gutter="0"/>
          <w:cols w:space="720"/>
          <w:titlePg/>
          <w:docGrid w:linePitch="360"/>
        </w:sectPr>
      </w:pPr>
    </w:p>
    <w:p w:rsidR="003B5D48" w:rsidRPr="009C61A6" w:rsidRDefault="003B5D48" w:rsidP="003B5D48">
      <w:pPr>
        <w:jc w:val="both"/>
        <w:rPr>
          <w:rFonts w:ascii="Times New Roman" w:eastAsia="Calibri" w:hAnsi="Times New Roman" w:cs="Times New Roman"/>
          <w:b/>
          <w:color w:val="000000"/>
          <w:sz w:val="24"/>
          <w:szCs w:val="24"/>
          <w:lang w:eastAsia="en-US"/>
        </w:rPr>
      </w:pPr>
      <w:r w:rsidRPr="009C61A6">
        <w:rPr>
          <w:rFonts w:ascii="Times New Roman" w:eastAsia="Calibri" w:hAnsi="Times New Roman" w:cs="Times New Roman"/>
          <w:b/>
          <w:color w:val="000000"/>
          <w:sz w:val="24"/>
          <w:szCs w:val="24"/>
          <w:lang w:eastAsia="en-US"/>
        </w:rPr>
        <w:t xml:space="preserve">Культура поведения воспитателя в общностях как значимая составляющая уклада. </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eastAsia="Calibri" w:hAnsi="Times New Roman" w:cs="Times New Roman"/>
          <w:color w:val="000000"/>
          <w:sz w:val="24"/>
          <w:szCs w:val="24"/>
          <w:lang w:eastAsia="en-US"/>
        </w:rPr>
        <w:t>Культура поведения взрослых 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eastAsia="Calibri" w:hAnsi="Times New Roman" w:cs="Times New Roman"/>
          <w:color w:val="000000"/>
          <w:sz w:val="24"/>
          <w:szCs w:val="24"/>
          <w:lang w:eastAsia="en-US"/>
        </w:rPr>
        <w:t>Воспитатель должен соблюдать кодекс нормы профессиональной этики и поведения:</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педагог всегда выходит навстречу родителям и приветствует родителей и детей первым;</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улыбка – всегда обязательная часть приветствия;</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педагог описывает события и ситуации, но не даёт им оценки;</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педагог не обвиняет родителей и не возлагает на них ответственность за поведение детей в детском саду;</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тон общения ровный и дружелюбный, исключается повышение голоса;</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уважительное отношение к личности воспитанника;</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умение заинтересованно слушать собеседника и сопереживать ему;</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умение видеть и слышать воспитанника, сопереживать ему;</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уравновешенность и самообладание, выдержка в отношениях с детьми;</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умение сочетать мягкий эмоциональный и деловой тон в отношениях с детьми;</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умение сочетать требовательность с чутким отношением к воспитанникам;</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знание возрастных и индивидуальных особенностей воспитанников;</w:t>
      </w:r>
    </w:p>
    <w:p w:rsidR="003B5D48" w:rsidRPr="009C61A6" w:rsidRDefault="003B5D48" w:rsidP="003B5D48">
      <w:pPr>
        <w:pStyle w:val="1f0"/>
        <w:numPr>
          <w:ilvl w:val="0"/>
          <w:numId w:val="4"/>
        </w:numPr>
        <w:tabs>
          <w:tab w:val="right" w:pos="426"/>
          <w:tab w:val="left" w:pos="1134"/>
        </w:tabs>
        <w:spacing w:line="276" w:lineRule="auto"/>
        <w:ind w:left="0" w:firstLine="709"/>
        <w:jc w:val="both"/>
        <w:rPr>
          <w:sz w:val="24"/>
          <w:szCs w:val="24"/>
        </w:rPr>
      </w:pPr>
      <w:r w:rsidRPr="009C61A6">
        <w:rPr>
          <w:rFonts w:eastAsia="Calibri"/>
          <w:color w:val="000000"/>
          <w:sz w:val="24"/>
          <w:szCs w:val="24"/>
          <w:lang w:eastAsia="en-US"/>
        </w:rPr>
        <w:t>соответствие внешнего вида статусу воспитателя детского сада.</w:t>
      </w:r>
    </w:p>
    <w:p w:rsidR="003B5D48" w:rsidRPr="009C61A6" w:rsidRDefault="003B5D48" w:rsidP="003B5D48">
      <w:pPr>
        <w:spacing w:line="480" w:lineRule="auto"/>
        <w:jc w:val="center"/>
        <w:rPr>
          <w:rFonts w:ascii="Times New Roman" w:hAnsi="Times New Roman" w:cs="Times New Roman"/>
          <w:sz w:val="24"/>
          <w:szCs w:val="24"/>
        </w:rPr>
      </w:pPr>
      <w:r w:rsidRPr="009C61A6">
        <w:rPr>
          <w:rFonts w:ascii="Times New Roman" w:hAnsi="Times New Roman" w:cs="Times New Roman"/>
          <w:b/>
          <w:color w:val="000000"/>
          <w:sz w:val="24"/>
          <w:szCs w:val="24"/>
        </w:rPr>
        <w:t>Деятельности и культурные практики в ДОО</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Цели и задачи воспитания реализуются </w:t>
      </w:r>
      <w:r w:rsidRPr="009C61A6">
        <w:rPr>
          <w:rFonts w:ascii="Times New Roman" w:hAnsi="Times New Roman" w:cs="Times New Roman"/>
          <w:i/>
          <w:iCs/>
          <w:color w:val="000000"/>
          <w:sz w:val="24"/>
          <w:szCs w:val="24"/>
        </w:rPr>
        <w:t>во всех видах деятельности</w:t>
      </w:r>
      <w:r w:rsidRPr="009C61A6">
        <w:rPr>
          <w:rFonts w:ascii="Times New Roman" w:hAnsi="Times New Roman" w:cs="Times New Roman"/>
          <w:color w:val="000000"/>
          <w:sz w:val="24"/>
          <w:szCs w:val="24"/>
        </w:rPr>
        <w:t xml:space="preserve"> дошкольника, обозначенных во ФГОС </w:t>
      </w:r>
      <w:proofErr w:type="gramStart"/>
      <w:r w:rsidRPr="009C61A6">
        <w:rPr>
          <w:rFonts w:ascii="Times New Roman" w:hAnsi="Times New Roman" w:cs="Times New Roman"/>
          <w:color w:val="000000"/>
          <w:sz w:val="24"/>
          <w:szCs w:val="24"/>
        </w:rPr>
        <w:t>ДО</w:t>
      </w:r>
      <w:proofErr w:type="gramEnd"/>
      <w:r w:rsidRPr="009C61A6">
        <w:rPr>
          <w:rFonts w:ascii="Times New Roman" w:hAnsi="Times New Roman" w:cs="Times New Roman"/>
          <w:color w:val="000000"/>
          <w:sz w:val="24"/>
          <w:szCs w:val="24"/>
        </w:rPr>
        <w:t>. В качестве средств реализации цели воспитания выступают следующие основные виды деятельности и культурные практики:</w:t>
      </w:r>
    </w:p>
    <w:p w:rsidR="003B5D48" w:rsidRPr="009C61A6" w:rsidRDefault="003B5D48" w:rsidP="003B5D48">
      <w:pPr>
        <w:pStyle w:val="1f0"/>
        <w:numPr>
          <w:ilvl w:val="0"/>
          <w:numId w:val="11"/>
        </w:numPr>
        <w:tabs>
          <w:tab w:val="right" w:pos="993"/>
        </w:tabs>
        <w:spacing w:line="276" w:lineRule="auto"/>
        <w:ind w:left="0" w:firstLine="709"/>
        <w:jc w:val="both"/>
        <w:rPr>
          <w:sz w:val="24"/>
          <w:szCs w:val="24"/>
        </w:rPr>
      </w:pPr>
      <w:r w:rsidRPr="009C61A6">
        <w:rPr>
          <w:b/>
          <w:bCs/>
          <w:color w:val="000000"/>
          <w:sz w:val="24"/>
          <w:szCs w:val="24"/>
        </w:rPr>
        <w:t>предметно-целевая</w:t>
      </w:r>
      <w:r w:rsidRPr="009C61A6">
        <w:rPr>
          <w:color w:val="000000"/>
          <w:sz w:val="24"/>
          <w:szCs w:val="24"/>
        </w:rPr>
        <w:t xml:space="preserve">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rsidR="003B5D48" w:rsidRPr="009C61A6" w:rsidRDefault="003B5D48" w:rsidP="003B5D48">
      <w:pPr>
        <w:pStyle w:val="1f0"/>
        <w:numPr>
          <w:ilvl w:val="0"/>
          <w:numId w:val="11"/>
        </w:numPr>
        <w:tabs>
          <w:tab w:val="right" w:pos="993"/>
        </w:tabs>
        <w:spacing w:line="276" w:lineRule="auto"/>
        <w:ind w:left="0" w:firstLine="709"/>
        <w:jc w:val="both"/>
        <w:rPr>
          <w:sz w:val="24"/>
          <w:szCs w:val="24"/>
        </w:rPr>
      </w:pPr>
      <w:r w:rsidRPr="009C61A6">
        <w:rPr>
          <w:b/>
          <w:bCs/>
          <w:color w:val="000000"/>
          <w:sz w:val="24"/>
          <w:szCs w:val="24"/>
        </w:rPr>
        <w:t>культурные практики</w:t>
      </w:r>
      <w:r w:rsidRPr="009C61A6">
        <w:rPr>
          <w:color w:val="000000"/>
          <w:sz w:val="24"/>
          <w:szCs w:val="24"/>
        </w:rPr>
        <w:t xml:space="preserve">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w:t>
      </w:r>
    </w:p>
    <w:p w:rsidR="003B5D48" w:rsidRPr="009C61A6" w:rsidRDefault="003B5D48" w:rsidP="003B5D48">
      <w:pPr>
        <w:pStyle w:val="1f0"/>
        <w:numPr>
          <w:ilvl w:val="0"/>
          <w:numId w:val="11"/>
        </w:numPr>
        <w:tabs>
          <w:tab w:val="right" w:pos="993"/>
        </w:tabs>
        <w:spacing w:line="276" w:lineRule="auto"/>
        <w:ind w:left="0" w:firstLine="709"/>
        <w:jc w:val="both"/>
        <w:rPr>
          <w:sz w:val="24"/>
          <w:szCs w:val="24"/>
        </w:rPr>
      </w:pPr>
      <w:r w:rsidRPr="009C61A6">
        <w:rPr>
          <w:b/>
          <w:bCs/>
          <w:color w:val="000000"/>
          <w:sz w:val="24"/>
          <w:szCs w:val="24"/>
        </w:rPr>
        <w:t>свободная инициативная деятельность ребенка</w:t>
      </w:r>
      <w:r w:rsidRPr="009C61A6">
        <w:rPr>
          <w:color w:val="000000"/>
          <w:sz w:val="24"/>
          <w:szCs w:val="24"/>
        </w:rPr>
        <w:t xml:space="preserve">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w:t>
      </w:r>
    </w:p>
    <w:p w:rsidR="003B5D48" w:rsidRPr="009C61A6" w:rsidRDefault="003B5D48" w:rsidP="003B5D48">
      <w:pPr>
        <w:pStyle w:val="s27"/>
        <w:spacing w:before="0" w:after="0"/>
        <w:ind w:firstLine="709"/>
        <w:jc w:val="center"/>
        <w:rPr>
          <w:rStyle w:val="s6"/>
          <w:b/>
          <w:bCs/>
          <w:color w:val="000000"/>
        </w:rPr>
      </w:pPr>
      <w:r w:rsidRPr="009C61A6">
        <w:rPr>
          <w:rStyle w:val="s6"/>
          <w:b/>
          <w:bCs/>
          <w:color w:val="000000"/>
        </w:rPr>
        <w:t>Требования к планируемым результатам</w:t>
      </w:r>
      <w:bookmarkStart w:id="4" w:name="_Hlk72078915"/>
      <w:bookmarkEnd w:id="4"/>
      <w:r w:rsidRPr="009C61A6">
        <w:rPr>
          <w:rStyle w:val="apple-converted-space"/>
          <w:b/>
          <w:bCs/>
          <w:color w:val="000000"/>
        </w:rPr>
        <w:t xml:space="preserve"> </w:t>
      </w:r>
      <w:r w:rsidRPr="009C61A6">
        <w:rPr>
          <w:rStyle w:val="s6"/>
          <w:b/>
          <w:bCs/>
          <w:color w:val="000000"/>
        </w:rPr>
        <w:t xml:space="preserve">освоения Примерной программы Муниципального бюджетного дошкольного образовательного учреждения «Детский сад </w:t>
      </w:r>
      <w:r w:rsidR="00B17B02" w:rsidRPr="00B17B02">
        <w:rPr>
          <w:b/>
          <w:color w:val="000000"/>
          <w:kern w:val="2"/>
          <w:lang w:eastAsia="ko-KR"/>
        </w:rPr>
        <w:t>№54 «Звёздочка» с</w:t>
      </w:r>
      <w:proofErr w:type="gramStart"/>
      <w:r w:rsidR="00B17B02" w:rsidRPr="00B17B02">
        <w:rPr>
          <w:b/>
          <w:color w:val="000000"/>
          <w:kern w:val="2"/>
          <w:lang w:eastAsia="ko-KR"/>
        </w:rPr>
        <w:t>.О</w:t>
      </w:r>
      <w:proofErr w:type="gramEnd"/>
      <w:r w:rsidR="00B17B02" w:rsidRPr="00B17B02">
        <w:rPr>
          <w:b/>
          <w:color w:val="000000"/>
          <w:kern w:val="2"/>
          <w:lang w:eastAsia="ko-KR"/>
        </w:rPr>
        <w:t>синово</w:t>
      </w:r>
      <w:r w:rsidR="00B17B02">
        <w:rPr>
          <w:b/>
          <w:color w:val="000000"/>
          <w:kern w:val="2"/>
          <w:sz w:val="28"/>
          <w:szCs w:val="28"/>
          <w:lang w:eastAsia="ko-KR"/>
        </w:rPr>
        <w:t xml:space="preserve"> </w:t>
      </w:r>
      <w:proofErr w:type="spellStart"/>
      <w:r w:rsidRPr="009C61A6">
        <w:rPr>
          <w:rStyle w:val="s6"/>
          <w:b/>
          <w:bCs/>
          <w:color w:val="000000"/>
        </w:rPr>
        <w:t>Зеленодольского</w:t>
      </w:r>
      <w:proofErr w:type="spellEnd"/>
      <w:r w:rsidRPr="009C61A6">
        <w:rPr>
          <w:rStyle w:val="s6"/>
          <w:b/>
          <w:bCs/>
          <w:color w:val="000000"/>
        </w:rPr>
        <w:t xml:space="preserve"> муниципального района Республики Татарстан»</w:t>
      </w:r>
    </w:p>
    <w:p w:rsidR="003B5D48" w:rsidRPr="009C61A6" w:rsidRDefault="003B5D48" w:rsidP="003B5D48">
      <w:pPr>
        <w:pStyle w:val="s33"/>
        <w:spacing w:before="0" w:after="0" w:line="276" w:lineRule="auto"/>
        <w:ind w:firstLine="709"/>
        <w:jc w:val="both"/>
      </w:pPr>
      <w:r w:rsidRPr="009C61A6">
        <w:rPr>
          <w:rStyle w:val="s16"/>
          <w:color w:val="000000"/>
        </w:rPr>
        <w:t>Планируемые результаты воспитания носят отсроченный характер, но деятельность воспитателя нацелена на перспективу развития и становления личности ребенка. Поэтому результаты достижения цели воспитания</w:t>
      </w:r>
      <w:r w:rsidRPr="009C61A6">
        <w:rPr>
          <w:rStyle w:val="apple-converted-space"/>
          <w:color w:val="000000"/>
        </w:rPr>
        <w:t xml:space="preserve"> </w:t>
      </w:r>
      <w:r w:rsidRPr="009C61A6">
        <w:rPr>
          <w:rStyle w:val="s16"/>
          <w:color w:val="000000"/>
        </w:rPr>
        <w:t>даны</w:t>
      </w:r>
      <w:r w:rsidRPr="009C61A6">
        <w:rPr>
          <w:rStyle w:val="apple-converted-space"/>
          <w:color w:val="000000"/>
        </w:rPr>
        <w:t xml:space="preserve"> </w:t>
      </w:r>
      <w:r w:rsidRPr="009C61A6">
        <w:rPr>
          <w:rStyle w:val="s16"/>
          <w:color w:val="000000"/>
        </w:rPr>
        <w:t>в виде</w:t>
      </w:r>
      <w:r w:rsidRPr="009C61A6">
        <w:rPr>
          <w:rStyle w:val="apple-converted-space"/>
          <w:color w:val="000000"/>
        </w:rPr>
        <w:t xml:space="preserve"> </w:t>
      </w:r>
      <w:r w:rsidRPr="009C61A6">
        <w:rPr>
          <w:rStyle w:val="s16"/>
          <w:color w:val="000000"/>
        </w:rPr>
        <w:t>целевых ориентиров, представленных в виде обобщенных портретов ребенка к концу раннего и дошкольного возрастов.</w:t>
      </w:r>
      <w:r w:rsidRPr="009C61A6">
        <w:rPr>
          <w:rStyle w:val="apple-converted-space"/>
          <w:color w:val="000000"/>
        </w:rPr>
        <w:t xml:space="preserve"> </w:t>
      </w:r>
      <w:r w:rsidRPr="009C61A6">
        <w:rPr>
          <w:rStyle w:val="s16"/>
          <w:color w:val="000000"/>
        </w:rPr>
        <w:t>Основы личности</w:t>
      </w:r>
      <w:r w:rsidRPr="009C61A6">
        <w:rPr>
          <w:rStyle w:val="apple-converted-space"/>
          <w:color w:val="000000"/>
        </w:rPr>
        <w:t xml:space="preserve"> </w:t>
      </w:r>
      <w:r w:rsidRPr="009C61A6">
        <w:rPr>
          <w:rStyle w:val="s16"/>
          <w:color w:val="000000"/>
        </w:rPr>
        <w:t>закладываются</w:t>
      </w:r>
      <w:r w:rsidRPr="009C61A6">
        <w:rPr>
          <w:rStyle w:val="apple-converted-space"/>
          <w:color w:val="000000"/>
        </w:rPr>
        <w:t xml:space="preserve"> </w:t>
      </w:r>
      <w:r w:rsidRPr="009C61A6">
        <w:rPr>
          <w:rStyle w:val="s16"/>
          <w:color w:val="000000"/>
        </w:rPr>
        <w:t>в дошкольном детстве, и, если какие-либо линии развития не</w:t>
      </w:r>
      <w:r w:rsidRPr="009C61A6">
        <w:rPr>
          <w:rStyle w:val="apple-converted-space"/>
          <w:color w:val="000000"/>
        </w:rPr>
        <w:t xml:space="preserve"> </w:t>
      </w:r>
      <w:r w:rsidRPr="009C61A6">
        <w:rPr>
          <w:rStyle w:val="s16"/>
          <w:color w:val="000000"/>
        </w:rPr>
        <w:t>получат своего становления</w:t>
      </w:r>
      <w:r w:rsidRPr="009C61A6">
        <w:rPr>
          <w:rStyle w:val="apple-converted-space"/>
          <w:color w:val="000000"/>
        </w:rPr>
        <w:t xml:space="preserve"> </w:t>
      </w:r>
      <w:r w:rsidRPr="009C61A6">
        <w:rPr>
          <w:rStyle w:val="s16"/>
          <w:color w:val="000000"/>
        </w:rPr>
        <w:t>в детстве, это может отрицательно сказаться на гармоничном развитии человека в будущем.</w:t>
      </w:r>
    </w:p>
    <w:p w:rsidR="003B5D48" w:rsidRPr="009C61A6" w:rsidRDefault="003B5D48" w:rsidP="003B5D48">
      <w:pPr>
        <w:pStyle w:val="1f2"/>
        <w:shd w:val="clear" w:color="auto" w:fill="FFFFFF"/>
        <w:spacing w:before="0" w:after="0" w:line="276" w:lineRule="auto"/>
        <w:ind w:firstLine="709"/>
        <w:jc w:val="both"/>
      </w:pPr>
      <w:r w:rsidRPr="009C61A6">
        <w:rPr>
          <w:rFonts w:eastAsia="Calibri"/>
          <w:color w:val="000000"/>
          <w:lang w:eastAsia="en-US"/>
        </w:rPr>
        <w:t>На уровне</w:t>
      </w:r>
      <w:r w:rsidRPr="009C61A6">
        <w:t xml:space="preserve"> Муниципального бюджетного дошкольного образовательного учреждения «Детский сад </w:t>
      </w:r>
      <w:r w:rsidR="00B17B02" w:rsidRPr="00EF2366">
        <w:rPr>
          <w:color w:val="000000"/>
          <w:kern w:val="2"/>
          <w:lang w:eastAsia="ko-KR"/>
        </w:rPr>
        <w:t>№54 «Звёздочка» с</w:t>
      </w:r>
      <w:proofErr w:type="gramStart"/>
      <w:r w:rsidR="00B17B02" w:rsidRPr="00EF2366">
        <w:rPr>
          <w:color w:val="000000"/>
          <w:kern w:val="2"/>
          <w:lang w:eastAsia="ko-KR"/>
        </w:rPr>
        <w:t>.О</w:t>
      </w:r>
      <w:proofErr w:type="gramEnd"/>
      <w:r w:rsidR="00B17B02" w:rsidRPr="00EF2366">
        <w:rPr>
          <w:color w:val="000000"/>
          <w:kern w:val="2"/>
          <w:lang w:eastAsia="ko-KR"/>
        </w:rPr>
        <w:t>синово</w:t>
      </w:r>
      <w:r w:rsidR="00B17B02">
        <w:rPr>
          <w:b/>
          <w:color w:val="000000"/>
          <w:kern w:val="2"/>
          <w:sz w:val="28"/>
          <w:szCs w:val="28"/>
          <w:lang w:eastAsia="ko-KR"/>
        </w:rPr>
        <w:t xml:space="preserve"> </w:t>
      </w:r>
      <w:proofErr w:type="spellStart"/>
      <w:r w:rsidRPr="009C61A6">
        <w:t>Зеленодольского</w:t>
      </w:r>
      <w:proofErr w:type="spellEnd"/>
      <w:r w:rsidRPr="009C61A6">
        <w:t xml:space="preserve"> муниципального района Республики Татарстан»</w:t>
      </w:r>
      <w:r w:rsidRPr="009C61A6">
        <w:rPr>
          <w:rFonts w:eastAsia="Calibri"/>
          <w:color w:val="000000"/>
          <w:lang w:eastAsia="en-US"/>
        </w:rPr>
        <w:t xml:space="preserve"> не осуществляется оценка результатов воспитательной работы в соответствии с ФГОС ДО,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3B5D48" w:rsidRPr="009C61A6" w:rsidRDefault="003B5D48" w:rsidP="003B5D48">
      <w:pPr>
        <w:pStyle w:val="s38"/>
        <w:spacing w:before="0" w:after="0" w:line="276" w:lineRule="auto"/>
        <w:ind w:firstLine="525"/>
        <w:jc w:val="both"/>
        <w:rPr>
          <w:color w:val="000000"/>
        </w:rPr>
      </w:pPr>
    </w:p>
    <w:p w:rsidR="003B5D48" w:rsidRPr="009C61A6" w:rsidRDefault="003B5D48" w:rsidP="003B5D48">
      <w:pPr>
        <w:pStyle w:val="s38"/>
        <w:spacing w:before="0" w:after="0" w:line="276" w:lineRule="auto"/>
        <w:ind w:firstLine="525"/>
        <w:jc w:val="both"/>
        <w:rPr>
          <w:color w:val="000000"/>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p>
    <w:p w:rsidR="003B5D48" w:rsidRDefault="003B5D48" w:rsidP="00B17B02">
      <w:pPr>
        <w:rPr>
          <w:rFonts w:ascii="Times New Roman" w:hAnsi="Times New Roman" w:cs="Times New Roman"/>
          <w:b/>
          <w:bCs/>
          <w:color w:val="000000"/>
          <w:sz w:val="24"/>
          <w:szCs w:val="24"/>
        </w:rPr>
      </w:pPr>
    </w:p>
    <w:p w:rsidR="00B17B02" w:rsidRPr="009C61A6" w:rsidRDefault="00B17B02" w:rsidP="00B17B02">
      <w:pPr>
        <w:rPr>
          <w:rFonts w:ascii="Times New Roman" w:hAnsi="Times New Roman" w:cs="Times New Roman"/>
          <w:b/>
          <w:bCs/>
          <w:color w:val="000000"/>
          <w:sz w:val="24"/>
          <w:szCs w:val="24"/>
        </w:rPr>
      </w:pPr>
    </w:p>
    <w:p w:rsidR="003B5D48" w:rsidRPr="009C61A6" w:rsidRDefault="003B5D48" w:rsidP="003B5D48">
      <w:pP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Раздел II. Содержательный</w:t>
      </w:r>
    </w:p>
    <w:p w:rsidR="003B5D48" w:rsidRPr="009C61A6" w:rsidRDefault="003B5D48" w:rsidP="003B5D48">
      <w:pPr>
        <w:ind w:firstLine="709"/>
        <w:jc w:val="center"/>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Компоненты воспитания</w:t>
      </w:r>
    </w:p>
    <w:p w:rsidR="003B5D48" w:rsidRPr="009C61A6" w:rsidRDefault="003B5D48" w:rsidP="003B5D48">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Содержательный компонен</w:t>
      </w:r>
      <w:proofErr w:type="gramStart"/>
      <w:r w:rsidRPr="009C61A6">
        <w:rPr>
          <w:rFonts w:ascii="Times New Roman" w:eastAsia="Calibri" w:hAnsi="Times New Roman" w:cs="Times New Roman"/>
          <w:b/>
          <w:bCs/>
          <w:sz w:val="24"/>
          <w:szCs w:val="24"/>
          <w:lang w:eastAsia="en-US"/>
        </w:rPr>
        <w:t>т</w:t>
      </w:r>
      <w:r w:rsidRPr="009C61A6">
        <w:rPr>
          <w:rFonts w:ascii="Times New Roman" w:eastAsia="Calibri" w:hAnsi="Times New Roman" w:cs="Times New Roman"/>
          <w:bCs/>
          <w:sz w:val="24"/>
          <w:szCs w:val="24"/>
          <w:lang w:eastAsia="en-US"/>
        </w:rPr>
        <w:t>-</w:t>
      </w:r>
      <w:proofErr w:type="gramEnd"/>
      <w:r w:rsidRPr="009C61A6">
        <w:rPr>
          <w:rFonts w:ascii="Times New Roman" w:eastAsia="Calibri" w:hAnsi="Times New Roman" w:cs="Times New Roman"/>
          <w:bCs/>
          <w:sz w:val="24"/>
          <w:szCs w:val="24"/>
          <w:lang w:eastAsia="en-US"/>
        </w:rPr>
        <w:t xml:space="preserve"> </w:t>
      </w:r>
      <w:r w:rsidRPr="009C61A6">
        <w:rPr>
          <w:rFonts w:ascii="Times New Roman" w:eastAsia="Calibri" w:hAnsi="Times New Roman" w:cs="Times New Roman"/>
          <w:sz w:val="24"/>
          <w:szCs w:val="24"/>
          <w:lang w:eastAsia="en-US"/>
        </w:rPr>
        <w:t>представления ребенка об окружающем мире: о культуре народа, его традициях, народном творчестве; о природе родного края и страны, деятельности человека в природе; об истории страны, отраженной в названиях улиц, памятниках; о символике родного города и страны (герб, гимн, флаг).</w:t>
      </w:r>
    </w:p>
    <w:p w:rsidR="003B5D48" w:rsidRPr="009C61A6" w:rsidRDefault="003B5D48" w:rsidP="003B5D48">
      <w:pPr>
        <w:ind w:firstLine="709"/>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b/>
          <w:bCs/>
          <w:sz w:val="24"/>
          <w:szCs w:val="24"/>
          <w:lang w:eastAsia="en-US"/>
        </w:rPr>
        <w:t xml:space="preserve">Эмоционально-побудительный компонент - </w:t>
      </w:r>
      <w:r w:rsidRPr="009C61A6">
        <w:rPr>
          <w:rFonts w:ascii="Times New Roman" w:eastAsia="Calibri" w:hAnsi="Times New Roman" w:cs="Times New Roman"/>
          <w:sz w:val="24"/>
          <w:szCs w:val="24"/>
          <w:lang w:eastAsia="en-US"/>
        </w:rPr>
        <w:t>эмоционально-положительные чувства ребенка к окружающему миру: любовь и чувство привязанности к родной семье и дому; интерес к жизни родного города и страны; гордость за достижения своей страны; уважение к культуре и традициям народа, к историческому прошлому; восхищение народным творчеством; любовь к родной природе, к родному языку; уважение к человеку-труженику и желание принимать посильное участие в труде.</w:t>
      </w:r>
      <w:proofErr w:type="gramEnd"/>
    </w:p>
    <w:p w:rsidR="003B5D48" w:rsidRPr="009C61A6" w:rsidRDefault="003B5D48" w:rsidP="003B5D48">
      <w:pPr>
        <w:ind w:firstLine="709"/>
        <w:jc w:val="both"/>
        <w:rPr>
          <w:rFonts w:ascii="Times New Roman" w:eastAsia="Calibri" w:hAnsi="Times New Roman" w:cs="Times New Roman"/>
          <w:sz w:val="24"/>
          <w:szCs w:val="24"/>
          <w:lang w:eastAsia="en-US"/>
        </w:rPr>
      </w:pPr>
      <w:proofErr w:type="spellStart"/>
      <w:r w:rsidRPr="009C61A6">
        <w:rPr>
          <w:rFonts w:ascii="Times New Roman" w:eastAsia="Calibri" w:hAnsi="Times New Roman" w:cs="Times New Roman"/>
          <w:b/>
          <w:bCs/>
          <w:sz w:val="24"/>
          <w:szCs w:val="24"/>
          <w:lang w:eastAsia="en-US"/>
        </w:rPr>
        <w:t>Деятельностный</w:t>
      </w:r>
      <w:proofErr w:type="spellEnd"/>
      <w:r w:rsidRPr="009C61A6">
        <w:rPr>
          <w:rFonts w:ascii="Times New Roman" w:eastAsia="Calibri" w:hAnsi="Times New Roman" w:cs="Times New Roman"/>
          <w:sz w:val="24"/>
          <w:szCs w:val="24"/>
          <w:lang w:eastAsia="en-US"/>
        </w:rPr>
        <w:t xml:space="preserve"> </w:t>
      </w:r>
      <w:r w:rsidRPr="009C61A6">
        <w:rPr>
          <w:rFonts w:ascii="Times New Roman" w:eastAsia="Calibri" w:hAnsi="Times New Roman" w:cs="Times New Roman"/>
          <w:b/>
          <w:bCs/>
          <w:sz w:val="24"/>
          <w:szCs w:val="24"/>
          <w:lang w:eastAsia="en-US"/>
        </w:rPr>
        <w:t xml:space="preserve">компонент </w:t>
      </w:r>
      <w:r w:rsidRPr="009C61A6">
        <w:rPr>
          <w:rFonts w:ascii="Times New Roman" w:eastAsia="Calibri" w:hAnsi="Times New Roman" w:cs="Times New Roman"/>
          <w:sz w:val="24"/>
          <w:szCs w:val="24"/>
          <w:lang w:eastAsia="en-US"/>
        </w:rPr>
        <w:t>- отражение отношения к миру в деятельности через труд, игры продуктивную деятельность, музыкальную деятельность, познавательную деятельность и др.</w:t>
      </w:r>
    </w:p>
    <w:p w:rsidR="003B5D48" w:rsidRPr="009C61A6" w:rsidRDefault="003B5D48" w:rsidP="003B5D48">
      <w:pPr>
        <w:spacing w:line="480" w:lineRule="auto"/>
        <w:ind w:firstLine="709"/>
        <w:jc w:val="center"/>
        <w:rPr>
          <w:rFonts w:ascii="Times New Roman" w:hAnsi="Times New Roman" w:cs="Times New Roman"/>
          <w:sz w:val="24"/>
          <w:szCs w:val="24"/>
        </w:rPr>
      </w:pPr>
      <w:r w:rsidRPr="009C61A6">
        <w:rPr>
          <w:rFonts w:ascii="Times New Roman" w:hAnsi="Times New Roman" w:cs="Times New Roman"/>
          <w:b/>
          <w:bCs/>
          <w:color w:val="000000"/>
          <w:sz w:val="24"/>
          <w:szCs w:val="24"/>
        </w:rPr>
        <w:t>Содержание воспитательной работы по направлениям воспитания</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Содержание Программы воспитания реализуется в ходе освоения детьми дошкольного возраста всех образовательных областей, обозначенных во ФГОС ДО, одной из задач которого является объединение воспитания и обучения в целостный образовательный процесс на основе духовно-нравственных и </w:t>
      </w:r>
      <w:proofErr w:type="spellStart"/>
      <w:r w:rsidRPr="009C61A6">
        <w:rPr>
          <w:rFonts w:ascii="Times New Roman" w:hAnsi="Times New Roman" w:cs="Times New Roman"/>
          <w:color w:val="000000"/>
          <w:sz w:val="24"/>
          <w:szCs w:val="24"/>
        </w:rPr>
        <w:t>социокультурных</w:t>
      </w:r>
      <w:proofErr w:type="spellEnd"/>
      <w:r w:rsidRPr="009C61A6">
        <w:rPr>
          <w:rFonts w:ascii="Times New Roman" w:hAnsi="Times New Roman" w:cs="Times New Roman"/>
          <w:color w:val="000000"/>
          <w:sz w:val="24"/>
          <w:szCs w:val="24"/>
        </w:rPr>
        <w:t xml:space="preserve"> ценностей, принятых в обществе правил и норм поведения в интересах человека, семьи, общества:</w:t>
      </w:r>
    </w:p>
    <w:p w:rsidR="003B5D48" w:rsidRPr="009C61A6" w:rsidRDefault="003B5D48" w:rsidP="003B5D48">
      <w:pPr>
        <w:pStyle w:val="1f0"/>
        <w:numPr>
          <w:ilvl w:val="0"/>
          <w:numId w:val="5"/>
        </w:numPr>
        <w:tabs>
          <w:tab w:val="right" w:pos="426"/>
          <w:tab w:val="right" w:pos="993"/>
        </w:tabs>
        <w:spacing w:line="276" w:lineRule="auto"/>
        <w:ind w:left="0" w:firstLine="709"/>
        <w:jc w:val="both"/>
        <w:rPr>
          <w:sz w:val="24"/>
          <w:szCs w:val="24"/>
        </w:rPr>
      </w:pPr>
      <w:r w:rsidRPr="009C61A6">
        <w:rPr>
          <w:color w:val="000000"/>
          <w:sz w:val="24"/>
          <w:szCs w:val="24"/>
        </w:rPr>
        <w:t>социально-коммуникативное развитие;</w:t>
      </w:r>
    </w:p>
    <w:p w:rsidR="003B5D48" w:rsidRPr="009C61A6" w:rsidRDefault="003B5D48" w:rsidP="003B5D48">
      <w:pPr>
        <w:pStyle w:val="1f0"/>
        <w:numPr>
          <w:ilvl w:val="0"/>
          <w:numId w:val="5"/>
        </w:numPr>
        <w:tabs>
          <w:tab w:val="right" w:pos="426"/>
          <w:tab w:val="right" w:pos="993"/>
        </w:tabs>
        <w:spacing w:line="276" w:lineRule="auto"/>
        <w:ind w:left="0" w:firstLine="709"/>
        <w:jc w:val="both"/>
        <w:rPr>
          <w:sz w:val="24"/>
          <w:szCs w:val="24"/>
        </w:rPr>
      </w:pPr>
      <w:r w:rsidRPr="009C61A6">
        <w:rPr>
          <w:color w:val="000000"/>
          <w:sz w:val="24"/>
          <w:szCs w:val="24"/>
        </w:rPr>
        <w:t>познавательное развитие;</w:t>
      </w:r>
    </w:p>
    <w:p w:rsidR="003B5D48" w:rsidRPr="009C61A6" w:rsidRDefault="003B5D48" w:rsidP="003B5D48">
      <w:pPr>
        <w:pStyle w:val="1f0"/>
        <w:numPr>
          <w:ilvl w:val="0"/>
          <w:numId w:val="5"/>
        </w:numPr>
        <w:tabs>
          <w:tab w:val="right" w:pos="426"/>
          <w:tab w:val="right" w:pos="993"/>
        </w:tabs>
        <w:spacing w:line="276" w:lineRule="auto"/>
        <w:ind w:left="0" w:firstLine="709"/>
        <w:jc w:val="both"/>
        <w:rPr>
          <w:sz w:val="24"/>
          <w:szCs w:val="24"/>
        </w:rPr>
      </w:pPr>
      <w:r w:rsidRPr="009C61A6">
        <w:rPr>
          <w:color w:val="000000"/>
          <w:sz w:val="24"/>
          <w:szCs w:val="24"/>
        </w:rPr>
        <w:t>речевое развитие;</w:t>
      </w:r>
    </w:p>
    <w:p w:rsidR="003B5D48" w:rsidRPr="009C61A6" w:rsidRDefault="003B5D48" w:rsidP="003B5D48">
      <w:pPr>
        <w:pStyle w:val="1f0"/>
        <w:numPr>
          <w:ilvl w:val="0"/>
          <w:numId w:val="5"/>
        </w:numPr>
        <w:tabs>
          <w:tab w:val="right" w:pos="426"/>
          <w:tab w:val="right" w:pos="993"/>
        </w:tabs>
        <w:spacing w:line="276" w:lineRule="auto"/>
        <w:ind w:left="0" w:firstLine="709"/>
        <w:jc w:val="both"/>
        <w:rPr>
          <w:sz w:val="24"/>
          <w:szCs w:val="24"/>
        </w:rPr>
      </w:pPr>
      <w:r w:rsidRPr="009C61A6">
        <w:rPr>
          <w:color w:val="000000"/>
          <w:sz w:val="24"/>
          <w:szCs w:val="24"/>
        </w:rPr>
        <w:t>художественно-эстетическое развитие;</w:t>
      </w:r>
    </w:p>
    <w:p w:rsidR="003B5D48" w:rsidRPr="009C61A6" w:rsidRDefault="003B5D48" w:rsidP="003B5D48">
      <w:pPr>
        <w:pStyle w:val="1f0"/>
        <w:numPr>
          <w:ilvl w:val="0"/>
          <w:numId w:val="5"/>
        </w:numPr>
        <w:tabs>
          <w:tab w:val="right" w:pos="426"/>
          <w:tab w:val="right" w:pos="993"/>
        </w:tabs>
        <w:spacing w:line="276" w:lineRule="auto"/>
        <w:ind w:left="0" w:firstLine="709"/>
        <w:jc w:val="both"/>
        <w:rPr>
          <w:sz w:val="24"/>
          <w:szCs w:val="24"/>
        </w:rPr>
      </w:pPr>
      <w:r w:rsidRPr="009C61A6">
        <w:rPr>
          <w:color w:val="000000"/>
          <w:sz w:val="24"/>
          <w:szCs w:val="24"/>
        </w:rPr>
        <w:t>физическое развитие.</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В пояснительной записке ценности воспитания соотнесены с направлениями воспитательной работы. Предложенные направления не заменяют и не дополняют собой деятельность по пяти образовательным областям, а фокусируют процесс усвоения ребенком базовых ценностей в целостном образовательном процессе. На их основе определяются региональный и муниципальный компоненты.</w:t>
      </w:r>
    </w:p>
    <w:p w:rsidR="003B5D48" w:rsidRPr="009C61A6" w:rsidRDefault="003B5D48" w:rsidP="003B5D48">
      <w:pPr>
        <w:spacing w:line="480" w:lineRule="auto"/>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Патриотическое направление воспитания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191"/>
        <w:gridCol w:w="3189"/>
      </w:tblGrid>
      <w:tr w:rsidR="003B5D48" w:rsidRPr="009C61A6" w:rsidTr="00C92603">
        <w:tc>
          <w:tcPr>
            <w:tcW w:w="1667" w:type="pct"/>
            <w:shd w:val="clear" w:color="auto" w:fill="auto"/>
          </w:tcPr>
          <w:p w:rsidR="003B5D48" w:rsidRPr="009C61A6" w:rsidRDefault="003B5D48" w:rsidP="00C92603">
            <w:pPr>
              <w:jc w:val="center"/>
              <w:rPr>
                <w:rFonts w:ascii="Times New Roman" w:eastAsia="Calibri" w:hAnsi="Times New Roman" w:cs="Times New Roman"/>
                <w:b/>
                <w:bCs/>
                <w:color w:val="000000"/>
                <w:sz w:val="24"/>
                <w:szCs w:val="24"/>
              </w:rPr>
            </w:pPr>
            <w:r w:rsidRPr="009C61A6">
              <w:rPr>
                <w:rFonts w:ascii="Times New Roman" w:eastAsia="Calibri" w:hAnsi="Times New Roman" w:cs="Times New Roman"/>
                <w:b/>
                <w:bCs/>
                <w:sz w:val="24"/>
                <w:szCs w:val="24"/>
                <w:lang w:eastAsia="en-US"/>
              </w:rPr>
              <w:t>Ценности Родины и природы</w:t>
            </w:r>
          </w:p>
        </w:tc>
        <w:tc>
          <w:tcPr>
            <w:tcW w:w="1667" w:type="pct"/>
            <w:shd w:val="clear" w:color="auto" w:fill="auto"/>
          </w:tcPr>
          <w:p w:rsidR="003B5D48" w:rsidRPr="009C61A6" w:rsidRDefault="003B5D48" w:rsidP="00C92603">
            <w:pPr>
              <w:jc w:val="center"/>
              <w:rPr>
                <w:rFonts w:ascii="Times New Roman" w:eastAsia="Calibri" w:hAnsi="Times New Roman" w:cs="Times New Roman"/>
                <w:b/>
                <w:bCs/>
                <w:color w:val="000000"/>
                <w:sz w:val="24"/>
                <w:szCs w:val="24"/>
              </w:rPr>
            </w:pPr>
            <w:r w:rsidRPr="009C61A6">
              <w:rPr>
                <w:rFonts w:ascii="Times New Roman" w:eastAsia="Calibri" w:hAnsi="Times New Roman" w:cs="Times New Roman"/>
                <w:b/>
                <w:bCs/>
                <w:color w:val="000000"/>
                <w:sz w:val="24"/>
                <w:szCs w:val="24"/>
              </w:rPr>
              <w:t>Содержание</w:t>
            </w:r>
          </w:p>
        </w:tc>
        <w:tc>
          <w:tcPr>
            <w:tcW w:w="1667" w:type="pct"/>
            <w:shd w:val="clear" w:color="auto" w:fill="auto"/>
          </w:tcPr>
          <w:p w:rsidR="003B5D48" w:rsidRPr="009C61A6" w:rsidRDefault="003B5D48" w:rsidP="00C92603">
            <w:pPr>
              <w:jc w:val="center"/>
              <w:rPr>
                <w:rFonts w:ascii="Times New Roman" w:eastAsia="Calibri" w:hAnsi="Times New Roman" w:cs="Times New Roman"/>
                <w:b/>
                <w:bCs/>
                <w:color w:val="000000"/>
                <w:sz w:val="24"/>
                <w:szCs w:val="24"/>
              </w:rPr>
            </w:pPr>
            <w:r w:rsidRPr="009C61A6">
              <w:rPr>
                <w:rFonts w:ascii="Times New Roman" w:eastAsia="Calibri" w:hAnsi="Times New Roman" w:cs="Times New Roman"/>
                <w:b/>
                <w:bCs/>
                <w:sz w:val="24"/>
                <w:szCs w:val="24"/>
                <w:lang w:eastAsia="en-US"/>
              </w:rPr>
              <w:t>Воспитательная работа в данном направлении</w:t>
            </w:r>
          </w:p>
        </w:tc>
      </w:tr>
      <w:tr w:rsidR="003B5D48" w:rsidRPr="009C61A6" w:rsidTr="00C92603">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лежат в основе патриотического направления воспитания. Патриотизм – это воспитание в ребенке нравственных качеств, чувства любви, интереса к своей стране – России, своему краю, малой родине, своему народу и народу России в целом (гражданский патриотизм), ответственности, трудолюбия, ощущения принадлежности к своему народу, сознания собственной </w:t>
            </w:r>
            <w:proofErr w:type="spellStart"/>
            <w:r w:rsidRPr="009C61A6">
              <w:rPr>
                <w:rFonts w:ascii="Times New Roman" w:eastAsia="Calibri" w:hAnsi="Times New Roman" w:cs="Times New Roman"/>
                <w:sz w:val="24"/>
                <w:szCs w:val="24"/>
                <w:lang w:eastAsia="en-US"/>
              </w:rPr>
              <w:t>востребованности</w:t>
            </w:r>
            <w:proofErr w:type="spellEnd"/>
            <w:r w:rsidRPr="009C61A6">
              <w:rPr>
                <w:rFonts w:ascii="Times New Roman" w:eastAsia="Calibri" w:hAnsi="Times New Roman" w:cs="Times New Roman"/>
                <w:sz w:val="24"/>
                <w:szCs w:val="24"/>
                <w:lang w:eastAsia="en-US"/>
              </w:rPr>
              <w:t xml:space="preserve"> в родной стране.</w:t>
            </w:r>
          </w:p>
          <w:p w:rsidR="003B5D48" w:rsidRPr="009C61A6" w:rsidRDefault="003B5D48" w:rsidP="00C92603">
            <w:pPr>
              <w:jc w:val="center"/>
              <w:rPr>
                <w:rFonts w:ascii="Times New Roman" w:eastAsia="Calibri" w:hAnsi="Times New Roman" w:cs="Times New Roman"/>
                <w:b/>
                <w:bCs/>
                <w:color w:val="000000"/>
                <w:sz w:val="24"/>
                <w:szCs w:val="24"/>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Патриотическое направление воспитания строится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3B5D48" w:rsidRPr="009C61A6" w:rsidRDefault="003B5D48" w:rsidP="00C92603">
            <w:pPr>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Задачи патриотического воспитания:</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 формирование любви к родному краю, родной природе, родному языку, культурному наследию своего народа;</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2) воспитание любви, уважения к своим национальным особенностям и чувства собственного достоинства как представителя своего народа;</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3) воспитание уважительного отношения к народу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4) воспитание любви к родной природе, природе своего края, России, понимания единства природы и людей и бережного ответственного отношения к природе.</w:t>
            </w:r>
          </w:p>
          <w:p w:rsidR="003B5D48" w:rsidRPr="009C61A6" w:rsidRDefault="003B5D48" w:rsidP="00C92603">
            <w:pPr>
              <w:ind w:firstLine="709"/>
              <w:jc w:val="both"/>
              <w:rPr>
                <w:rFonts w:ascii="Times New Roman" w:eastAsia="Calibri" w:hAnsi="Times New Roman" w:cs="Times New Roman"/>
                <w:sz w:val="24"/>
                <w:szCs w:val="24"/>
                <w:lang w:eastAsia="en-US"/>
              </w:rPr>
            </w:pPr>
          </w:p>
          <w:p w:rsidR="003B5D48" w:rsidRPr="009C61A6" w:rsidRDefault="003B5D48" w:rsidP="00C92603">
            <w:pPr>
              <w:jc w:val="center"/>
              <w:rPr>
                <w:rFonts w:ascii="Times New Roman" w:eastAsia="Calibri" w:hAnsi="Times New Roman" w:cs="Times New Roman"/>
                <w:b/>
                <w:bCs/>
                <w:color w:val="000000"/>
                <w:sz w:val="24"/>
                <w:szCs w:val="24"/>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связана</w:t>
            </w:r>
            <w:proofErr w:type="gramEnd"/>
            <w:r w:rsidRPr="009C61A6">
              <w:rPr>
                <w:rFonts w:ascii="Times New Roman" w:eastAsia="Calibri" w:hAnsi="Times New Roman" w:cs="Times New Roman"/>
                <w:sz w:val="24"/>
                <w:szCs w:val="24"/>
                <w:lang w:eastAsia="en-US"/>
              </w:rPr>
              <w:t xml:space="preserve"> со структурой самого понятия «патриотизм» и определяется через следующие взаимосвязанные компоненты:</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w:t>
            </w:r>
            <w:proofErr w:type="spellStart"/>
            <w:r w:rsidRPr="009C61A6">
              <w:rPr>
                <w:rFonts w:ascii="Times New Roman" w:eastAsia="Calibri" w:hAnsi="Times New Roman" w:cs="Times New Roman"/>
                <w:sz w:val="24"/>
                <w:szCs w:val="24"/>
                <w:lang w:eastAsia="en-US"/>
              </w:rPr>
              <w:t>когнитивно-смысловой</w:t>
            </w:r>
            <w:proofErr w:type="spellEnd"/>
            <w:r w:rsidRPr="009C61A6">
              <w:rPr>
                <w:rFonts w:ascii="Times New Roman" w:eastAsia="Calibri" w:hAnsi="Times New Roman" w:cs="Times New Roman"/>
                <w:sz w:val="24"/>
                <w:szCs w:val="24"/>
                <w:lang w:eastAsia="en-US"/>
              </w:rPr>
              <w:t xml:space="preserve">, </w:t>
            </w:r>
            <w:proofErr w:type="gramStart"/>
            <w:r w:rsidRPr="009C61A6">
              <w:rPr>
                <w:rFonts w:ascii="Times New Roman" w:eastAsia="Calibri" w:hAnsi="Times New Roman" w:cs="Times New Roman"/>
                <w:sz w:val="24"/>
                <w:szCs w:val="24"/>
                <w:lang w:eastAsia="en-US"/>
              </w:rPr>
              <w:t>связанный</w:t>
            </w:r>
            <w:proofErr w:type="gramEnd"/>
            <w:r w:rsidRPr="009C61A6">
              <w:rPr>
                <w:rFonts w:ascii="Times New Roman" w:eastAsia="Calibri" w:hAnsi="Times New Roman" w:cs="Times New Roman"/>
                <w:sz w:val="24"/>
                <w:szCs w:val="24"/>
                <w:lang w:eastAsia="en-US"/>
              </w:rPr>
              <w:t xml:space="preserve"> со знаниями об истории России, своего края, духовных и культурных традиций и достижений многонационального народа России;</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w:t>
            </w:r>
            <w:proofErr w:type="gramStart"/>
            <w:r w:rsidRPr="009C61A6">
              <w:rPr>
                <w:rFonts w:ascii="Times New Roman" w:eastAsia="Calibri" w:hAnsi="Times New Roman" w:cs="Times New Roman"/>
                <w:sz w:val="24"/>
                <w:szCs w:val="24"/>
                <w:lang w:eastAsia="en-US"/>
              </w:rPr>
              <w:t>эмоционально-ценностный</w:t>
            </w:r>
            <w:proofErr w:type="gramEnd"/>
            <w:r w:rsidRPr="009C61A6">
              <w:rPr>
                <w:rFonts w:ascii="Times New Roman" w:eastAsia="Calibri" w:hAnsi="Times New Roman" w:cs="Times New Roman"/>
                <w:sz w:val="24"/>
                <w:szCs w:val="24"/>
                <w:lang w:eastAsia="en-US"/>
              </w:rPr>
              <w:t>, характеризующийся любовью к Родине – России, уважением к своему народу, народу России в целом;</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w:t>
            </w:r>
            <w:proofErr w:type="spellStart"/>
            <w:r w:rsidRPr="009C61A6">
              <w:rPr>
                <w:rFonts w:ascii="Times New Roman" w:eastAsia="Calibri" w:hAnsi="Times New Roman" w:cs="Times New Roman"/>
                <w:sz w:val="24"/>
                <w:szCs w:val="24"/>
                <w:lang w:eastAsia="en-US"/>
              </w:rPr>
              <w:t>регуляторно-волевой</w:t>
            </w:r>
            <w:proofErr w:type="spellEnd"/>
            <w:r w:rsidRPr="009C61A6">
              <w:rPr>
                <w:rFonts w:ascii="Times New Roman" w:eastAsia="Calibri" w:hAnsi="Times New Roman" w:cs="Times New Roman"/>
                <w:sz w:val="24"/>
                <w:szCs w:val="24"/>
                <w:lang w:eastAsia="en-US"/>
              </w:rPr>
              <w:t xml:space="preserve">, </w:t>
            </w:r>
            <w:proofErr w:type="gramStart"/>
            <w:r w:rsidRPr="009C61A6">
              <w:rPr>
                <w:rFonts w:ascii="Times New Roman" w:eastAsia="Calibri" w:hAnsi="Times New Roman" w:cs="Times New Roman"/>
                <w:sz w:val="24"/>
                <w:szCs w:val="24"/>
                <w:lang w:eastAsia="en-US"/>
              </w:rPr>
              <w:t>обеспечивающий</w:t>
            </w:r>
            <w:proofErr w:type="gramEnd"/>
            <w:r w:rsidRPr="009C61A6">
              <w:rPr>
                <w:rFonts w:ascii="Times New Roman" w:eastAsia="Calibri" w:hAnsi="Times New Roman" w:cs="Times New Roman"/>
                <w:sz w:val="24"/>
                <w:szCs w:val="24"/>
                <w:lang w:eastAsia="en-US"/>
              </w:rPr>
              <w:t xml:space="preserve"> </w:t>
            </w:r>
            <w:proofErr w:type="spellStart"/>
            <w:r w:rsidRPr="009C61A6">
              <w:rPr>
                <w:rFonts w:ascii="Times New Roman" w:eastAsia="Calibri" w:hAnsi="Times New Roman" w:cs="Times New Roman"/>
                <w:sz w:val="24"/>
                <w:szCs w:val="24"/>
                <w:lang w:eastAsia="en-US"/>
              </w:rPr>
              <w:t>укорененность</w:t>
            </w:r>
            <w:proofErr w:type="spellEnd"/>
            <w:r w:rsidRPr="009C61A6">
              <w:rPr>
                <w:rFonts w:ascii="Times New Roman" w:eastAsia="Calibri" w:hAnsi="Times New Roman" w:cs="Times New Roman"/>
                <w:sz w:val="24"/>
                <w:szCs w:val="24"/>
                <w:lang w:eastAsia="en-US"/>
              </w:rPr>
              <w:t xml:space="preserve">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3B5D48" w:rsidRPr="009C61A6" w:rsidRDefault="003B5D48" w:rsidP="00C92603">
            <w:pPr>
              <w:ind w:firstLine="709"/>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sz w:val="24"/>
                <w:szCs w:val="24"/>
                <w:lang w:eastAsia="en-US"/>
              </w:rPr>
              <w:t xml:space="preserve">При реализации указанных задач </w:t>
            </w:r>
            <w:r w:rsidRPr="009C61A6">
              <w:rPr>
                <w:rFonts w:ascii="Times New Roman" w:eastAsia="Calibri" w:hAnsi="Times New Roman" w:cs="Times New Roman"/>
                <w:b/>
                <w:bCs/>
                <w:sz w:val="24"/>
                <w:szCs w:val="24"/>
                <w:lang w:eastAsia="en-US"/>
              </w:rPr>
              <w:t>воспитатель ДОО должен сосредоточить свое внимание на нескольких основных направлениях воспитательной работы:</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w:t>
            </w:r>
            <w:proofErr w:type="gramStart"/>
            <w:r w:rsidRPr="009C61A6">
              <w:rPr>
                <w:rFonts w:ascii="Times New Roman" w:eastAsia="Calibri" w:hAnsi="Times New Roman" w:cs="Times New Roman"/>
                <w:sz w:val="24"/>
                <w:szCs w:val="24"/>
                <w:lang w:eastAsia="en-US"/>
              </w:rPr>
              <w:t>ознакомлении</w:t>
            </w:r>
            <w:proofErr w:type="gramEnd"/>
            <w:r w:rsidRPr="009C61A6">
              <w:rPr>
                <w:rFonts w:ascii="Times New Roman" w:eastAsia="Calibri" w:hAnsi="Times New Roman" w:cs="Times New Roman"/>
                <w:sz w:val="24"/>
                <w:szCs w:val="24"/>
                <w:lang w:eastAsia="en-US"/>
              </w:rPr>
              <w:t xml:space="preserve"> детей с историей, героями, культурой, традициями России и своего народа;</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организации коллективных творческих проектов, направленных на приобщение детей к российским общенациональным традициям;</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w:t>
            </w:r>
            <w:proofErr w:type="gramStart"/>
            <w:r w:rsidRPr="009C61A6">
              <w:rPr>
                <w:rFonts w:ascii="Times New Roman" w:eastAsia="Calibri" w:hAnsi="Times New Roman" w:cs="Times New Roman"/>
                <w:sz w:val="24"/>
                <w:szCs w:val="24"/>
                <w:lang w:eastAsia="en-US"/>
              </w:rPr>
              <w:t>формировании</w:t>
            </w:r>
            <w:proofErr w:type="gramEnd"/>
            <w:r w:rsidRPr="009C61A6">
              <w:rPr>
                <w:rFonts w:ascii="Times New Roman" w:eastAsia="Calibri" w:hAnsi="Times New Roman" w:cs="Times New Roman"/>
                <w:sz w:val="24"/>
                <w:szCs w:val="24"/>
                <w:lang w:eastAsia="en-US"/>
              </w:rPr>
              <w:t xml:space="preserve"> правильного и безопасного поведения в природе, осознанного отношения к растениям, животным, к последствиям хозяйственной деятельности человека</w:t>
            </w:r>
          </w:p>
          <w:p w:rsidR="003B5D48" w:rsidRPr="009C61A6" w:rsidRDefault="003B5D48" w:rsidP="00C92603">
            <w:pPr>
              <w:jc w:val="center"/>
              <w:rPr>
                <w:rFonts w:ascii="Times New Roman" w:eastAsia="Calibri" w:hAnsi="Times New Roman" w:cs="Times New Roman"/>
                <w:b/>
                <w:bCs/>
                <w:color w:val="000000"/>
                <w:sz w:val="24"/>
                <w:szCs w:val="24"/>
              </w:rPr>
            </w:pPr>
          </w:p>
        </w:tc>
      </w:tr>
    </w:tbl>
    <w:p w:rsidR="003B5D48" w:rsidRPr="009C61A6" w:rsidRDefault="003B5D48" w:rsidP="003B5D48">
      <w:pPr>
        <w:spacing w:line="480" w:lineRule="auto"/>
        <w:jc w:val="center"/>
        <w:rPr>
          <w:rFonts w:ascii="Times New Roman" w:hAnsi="Times New Roman" w:cs="Times New Roman"/>
          <w:sz w:val="24"/>
          <w:szCs w:val="24"/>
        </w:rPr>
      </w:pPr>
      <w:r w:rsidRPr="009C61A6">
        <w:rPr>
          <w:rFonts w:ascii="Times New Roman" w:hAnsi="Times New Roman" w:cs="Times New Roman"/>
          <w:b/>
          <w:color w:val="000000"/>
          <w:sz w:val="24"/>
          <w:szCs w:val="24"/>
        </w:rPr>
        <w:t>Социальное направление воспитания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191"/>
        <w:gridCol w:w="3189"/>
      </w:tblGrid>
      <w:tr w:rsidR="003B5D48" w:rsidRPr="009C61A6" w:rsidTr="00C92603">
        <w:tc>
          <w:tcPr>
            <w:tcW w:w="1667" w:type="pct"/>
            <w:shd w:val="clear" w:color="auto" w:fill="auto"/>
          </w:tcPr>
          <w:p w:rsidR="003B5D48" w:rsidRPr="009C61A6" w:rsidRDefault="003B5D48" w:rsidP="00C92603">
            <w:pPr>
              <w:jc w:val="center"/>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Ценности семьи, дружбы, человека</w:t>
            </w:r>
            <w:r w:rsidRPr="009C61A6">
              <w:rPr>
                <w:rFonts w:ascii="Times New Roman" w:eastAsia="Calibri" w:hAnsi="Times New Roman" w:cs="Times New Roman"/>
                <w:sz w:val="24"/>
                <w:szCs w:val="24"/>
                <w:lang w:eastAsia="en-US"/>
              </w:rPr>
              <w:t xml:space="preserve"> </w:t>
            </w:r>
            <w:r w:rsidRPr="009C61A6">
              <w:rPr>
                <w:rFonts w:ascii="Times New Roman" w:eastAsia="Calibri" w:hAnsi="Times New Roman" w:cs="Times New Roman"/>
                <w:b/>
                <w:bCs/>
                <w:sz w:val="24"/>
                <w:szCs w:val="24"/>
                <w:lang w:eastAsia="en-US"/>
              </w:rPr>
              <w:t>и личности в команде</w:t>
            </w: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color w:val="000000"/>
                <w:sz w:val="24"/>
                <w:szCs w:val="24"/>
              </w:rPr>
              <w:t>Содержание</w:t>
            </w: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Воспитательная работа в данном направлении</w:t>
            </w:r>
          </w:p>
        </w:tc>
      </w:tr>
      <w:tr w:rsidR="003B5D48" w:rsidRPr="009C61A6" w:rsidTr="00C92603">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лежат в основе социального направления воспитания.</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В дошкольном детстве ребенок открывает Личность другого человека и его значение в собственной жизни и жизни людей. Он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семьи, группы. Формирование правильного ценностно-смыслового отношения ребенка </w:t>
            </w:r>
            <w:r w:rsidRPr="009C61A6">
              <w:rPr>
                <w:rFonts w:ascii="Times New Roman" w:eastAsia="Calibri" w:hAnsi="Times New Roman" w:cs="Times New Roman"/>
                <w:sz w:val="24"/>
                <w:szCs w:val="24"/>
                <w:lang w:eastAsia="en-US"/>
              </w:rPr>
              <w:br/>
              <w:t xml:space="preserve">к социальному окружению невозможно без грамотно выстроенного воспитательного процесса, в котором обязательно должна быть личная социальная инициатива ребенка </w:t>
            </w:r>
            <w:r w:rsidRPr="009C61A6">
              <w:rPr>
                <w:rFonts w:ascii="Times New Roman" w:eastAsia="Calibri" w:hAnsi="Times New Roman" w:cs="Times New Roman"/>
                <w:sz w:val="24"/>
                <w:szCs w:val="24"/>
                <w:lang w:eastAsia="en-US"/>
              </w:rPr>
              <w:br/>
              <w:t>в детско-взрослых и детских общностях. Важным аспектом является формирование</w:t>
            </w:r>
            <w:r w:rsidRPr="009C61A6">
              <w:rPr>
                <w:rFonts w:ascii="Times New Roman" w:eastAsia="Calibri" w:hAnsi="Times New Roman" w:cs="Times New Roman"/>
                <w:sz w:val="24"/>
                <w:szCs w:val="24"/>
                <w:lang w:eastAsia="en-US"/>
              </w:rPr>
              <w:br/>
              <w:t>у дошкольника представления о мире профессий взрослых, появление к 8 годам положительной установки к обучению в школе как важному шагу взросления.</w:t>
            </w:r>
          </w:p>
          <w:p w:rsidR="003B5D48" w:rsidRPr="009C61A6" w:rsidRDefault="003B5D48" w:rsidP="00C92603">
            <w:pPr>
              <w:jc w:val="both"/>
              <w:rPr>
                <w:rFonts w:ascii="Times New Roman" w:eastAsia="Calibri" w:hAnsi="Times New Roman" w:cs="Times New Roman"/>
                <w:sz w:val="24"/>
                <w:szCs w:val="24"/>
                <w:lang w:eastAsia="en-US"/>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Основная цель социального направления воспитания дошкольника заключается в формировании ценностного отношения детей к семье, другому человеку, развитии дружелюбия, создании условий для реализации в обществе.</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Выделяются основные задачи социального направления воспитания.</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 Задачи, связанные с познавательной деятельностью детей. 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детей в группе в различных ситуациях.</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2. </w:t>
            </w:r>
            <w:proofErr w:type="gramStart"/>
            <w:r w:rsidRPr="009C61A6">
              <w:rPr>
                <w:rFonts w:ascii="Times New Roman" w:eastAsia="Calibri" w:hAnsi="Times New Roman" w:cs="Times New Roman"/>
                <w:sz w:val="24"/>
                <w:szCs w:val="24"/>
                <w:lang w:eastAsia="en-US"/>
              </w:rPr>
              <w:t xml:space="preserve">Формирование навыков, необходимых для полноценного существования в обществе: </w:t>
            </w:r>
            <w:proofErr w:type="spellStart"/>
            <w:r w:rsidRPr="009C61A6">
              <w:rPr>
                <w:rFonts w:ascii="Times New Roman" w:eastAsia="Calibri" w:hAnsi="Times New Roman" w:cs="Times New Roman"/>
                <w:sz w:val="24"/>
                <w:szCs w:val="24"/>
                <w:lang w:eastAsia="en-US"/>
              </w:rPr>
              <w:t>эмпатии</w:t>
            </w:r>
            <w:proofErr w:type="spellEnd"/>
            <w:r w:rsidRPr="009C61A6">
              <w:rPr>
                <w:rFonts w:ascii="Times New Roman" w:eastAsia="Calibri" w:hAnsi="Times New Roman" w:cs="Times New Roman"/>
                <w:sz w:val="24"/>
                <w:szCs w:val="24"/>
                <w:lang w:eastAsia="en-US"/>
              </w:rPr>
              <w:t xml:space="preserve"> (сопереживания), коммуникабельности, заботы, ответственности, сотрудничества, умения договариваться, умения соблюдать правила.</w:t>
            </w:r>
            <w:proofErr w:type="gramEnd"/>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3. Развитие способности поставить себя на место другого как проявление личностной зрелости и преодоление детского эгоизма.</w:t>
            </w:r>
          </w:p>
          <w:p w:rsidR="003B5D48" w:rsidRPr="009C61A6" w:rsidRDefault="003B5D48" w:rsidP="00C92603">
            <w:pPr>
              <w:jc w:val="both"/>
              <w:rPr>
                <w:rFonts w:ascii="Times New Roman" w:eastAsia="Calibri" w:hAnsi="Times New Roman" w:cs="Times New Roman"/>
                <w:sz w:val="24"/>
                <w:szCs w:val="24"/>
                <w:lang w:eastAsia="en-US"/>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При реализации данных задач воспитатель ДОО должен сосредоточить свое внимание на нескольких основных направлениях воспитательной работы:</w:t>
            </w:r>
          </w:p>
          <w:p w:rsidR="003B5D48" w:rsidRPr="009C61A6" w:rsidRDefault="003B5D48" w:rsidP="00C92603">
            <w:pPr>
              <w:ind w:firstLine="426"/>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организовывать сюжетно-ролевые игры (в семью, в команду и т. п.), игры с правилами, традиционные народные игры и пр.;</w:t>
            </w:r>
          </w:p>
          <w:p w:rsidR="003B5D48" w:rsidRPr="009C61A6" w:rsidRDefault="003B5D48" w:rsidP="00C92603">
            <w:pPr>
              <w:ind w:firstLine="426"/>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воспитывать у детей навыки поведения в обществе;</w:t>
            </w:r>
          </w:p>
          <w:p w:rsidR="003B5D48" w:rsidRPr="009C61A6" w:rsidRDefault="003B5D48" w:rsidP="00C92603">
            <w:pPr>
              <w:ind w:firstLine="426"/>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учить детей сотрудничать, организуя групповые формы в продуктивных видах деятельности;</w:t>
            </w:r>
          </w:p>
          <w:p w:rsidR="003B5D48" w:rsidRPr="009C61A6" w:rsidRDefault="003B5D48" w:rsidP="00C92603">
            <w:pPr>
              <w:ind w:firstLine="426"/>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–учить детей анализировать поступки и чувства – свои и других людей;</w:t>
            </w:r>
          </w:p>
          <w:p w:rsidR="003B5D48" w:rsidRPr="009C61A6" w:rsidRDefault="003B5D48" w:rsidP="00C92603">
            <w:pPr>
              <w:ind w:firstLine="426"/>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–организовывать коллективные проекты заботы и помощи;</w:t>
            </w:r>
          </w:p>
          <w:p w:rsidR="003B5D48" w:rsidRPr="009C61A6" w:rsidRDefault="003B5D48" w:rsidP="00C92603">
            <w:pPr>
              <w:ind w:firstLine="426"/>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–создавать доброжелательный психологический климат в группе.</w:t>
            </w:r>
          </w:p>
          <w:p w:rsidR="003B5D48" w:rsidRPr="009C61A6" w:rsidRDefault="003B5D48" w:rsidP="00C92603">
            <w:pPr>
              <w:jc w:val="both"/>
              <w:rPr>
                <w:rFonts w:ascii="Times New Roman" w:eastAsia="Calibri" w:hAnsi="Times New Roman" w:cs="Times New Roman"/>
                <w:sz w:val="24"/>
                <w:szCs w:val="24"/>
                <w:lang w:eastAsia="en-US"/>
              </w:rPr>
            </w:pPr>
          </w:p>
        </w:tc>
      </w:tr>
    </w:tbl>
    <w:p w:rsidR="003B5D48" w:rsidRPr="009C61A6" w:rsidRDefault="003B5D48" w:rsidP="003B5D48">
      <w:pPr>
        <w:spacing w:line="480" w:lineRule="auto"/>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Познавательное направление воспитания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191"/>
        <w:gridCol w:w="3189"/>
      </w:tblGrid>
      <w:tr w:rsidR="003B5D48" w:rsidRPr="009C61A6" w:rsidTr="00C92603">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Ценность – знания</w:t>
            </w:r>
            <w:r w:rsidRPr="009C61A6">
              <w:rPr>
                <w:rFonts w:ascii="Times New Roman" w:eastAsia="Calibri" w:hAnsi="Times New Roman" w:cs="Times New Roman"/>
                <w:sz w:val="24"/>
                <w:szCs w:val="24"/>
                <w:lang w:eastAsia="en-US"/>
              </w:rPr>
              <w:t>.</w:t>
            </w: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color w:val="000000"/>
                <w:sz w:val="24"/>
                <w:szCs w:val="24"/>
              </w:rPr>
              <w:t>Содержание</w:t>
            </w: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Воспитательная работа в данном направлении</w:t>
            </w:r>
          </w:p>
        </w:tc>
      </w:tr>
      <w:tr w:rsidR="003B5D48" w:rsidRPr="009C61A6" w:rsidTr="00C92603">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познавательного направления воспитания – формирование ценности познания.</w:t>
            </w:r>
          </w:p>
          <w:p w:rsidR="003B5D48" w:rsidRPr="009C61A6" w:rsidRDefault="003B5D48" w:rsidP="00C92603">
            <w:pPr>
              <w:jc w:val="both"/>
              <w:rPr>
                <w:rFonts w:ascii="Times New Roman" w:eastAsia="Calibri" w:hAnsi="Times New Roman" w:cs="Times New Roman"/>
                <w:sz w:val="24"/>
                <w:szCs w:val="24"/>
                <w:lang w:eastAsia="en-US"/>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Значимым для воспитания является формирование целостной картины мира ребенка, в которой интегрировано ценностное, эмоционально окрашенное отношение к миру, людям, природе, деятельности человека.</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Задачи познавательного направления воспитания:</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1)развитие любознательности, формирование опыта познавательной инициативы;</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2)формирование ценностного отношения к взрослому как источнику знаний;</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3)приобщение ребенка к культурным способам познания (книги, </w:t>
            </w:r>
            <w:proofErr w:type="spellStart"/>
            <w:proofErr w:type="gramStart"/>
            <w:r w:rsidRPr="009C61A6">
              <w:rPr>
                <w:rFonts w:ascii="Times New Roman" w:eastAsia="Calibri" w:hAnsi="Times New Roman" w:cs="Times New Roman"/>
                <w:sz w:val="24"/>
                <w:szCs w:val="24"/>
                <w:lang w:eastAsia="en-US"/>
              </w:rPr>
              <w:t>интернет-источники</w:t>
            </w:r>
            <w:proofErr w:type="spellEnd"/>
            <w:proofErr w:type="gramEnd"/>
            <w:r w:rsidRPr="009C61A6">
              <w:rPr>
                <w:rFonts w:ascii="Times New Roman" w:eastAsia="Calibri" w:hAnsi="Times New Roman" w:cs="Times New Roman"/>
                <w:sz w:val="24"/>
                <w:szCs w:val="24"/>
                <w:lang w:eastAsia="en-US"/>
              </w:rPr>
              <w:t>, дискуссии и др.).</w:t>
            </w:r>
          </w:p>
          <w:p w:rsidR="003B5D48" w:rsidRPr="009C61A6" w:rsidRDefault="003B5D48" w:rsidP="00C92603">
            <w:pPr>
              <w:jc w:val="both"/>
              <w:rPr>
                <w:rFonts w:ascii="Times New Roman" w:eastAsia="Calibri" w:hAnsi="Times New Roman" w:cs="Times New Roman"/>
                <w:sz w:val="24"/>
                <w:szCs w:val="24"/>
                <w:lang w:eastAsia="en-US"/>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Направления деятельности воспитателя:</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–организация конструкторской и продуктивной творческой деятельности, проектной и исследовательской деятельности детей совместно </w:t>
            </w:r>
            <w:proofErr w:type="gramStart"/>
            <w:r w:rsidRPr="009C61A6">
              <w:rPr>
                <w:rFonts w:ascii="Times New Roman" w:eastAsia="Calibri" w:hAnsi="Times New Roman" w:cs="Times New Roman"/>
                <w:sz w:val="24"/>
                <w:szCs w:val="24"/>
                <w:lang w:eastAsia="en-US"/>
              </w:rPr>
              <w:t>со</w:t>
            </w:r>
            <w:proofErr w:type="gramEnd"/>
            <w:r w:rsidRPr="009C61A6">
              <w:rPr>
                <w:rFonts w:ascii="Times New Roman" w:eastAsia="Calibri" w:hAnsi="Times New Roman" w:cs="Times New Roman"/>
                <w:sz w:val="24"/>
                <w:szCs w:val="24"/>
                <w:lang w:eastAsia="en-US"/>
              </w:rPr>
              <w:t xml:space="preserve"> взрослыми;</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3B5D48" w:rsidRPr="009C61A6" w:rsidRDefault="003B5D48" w:rsidP="00C92603">
            <w:pPr>
              <w:jc w:val="both"/>
              <w:rPr>
                <w:rFonts w:ascii="Times New Roman" w:eastAsia="Calibri" w:hAnsi="Times New Roman" w:cs="Times New Roman"/>
                <w:sz w:val="24"/>
                <w:szCs w:val="24"/>
                <w:lang w:eastAsia="en-US"/>
              </w:rPr>
            </w:pPr>
          </w:p>
        </w:tc>
      </w:tr>
    </w:tbl>
    <w:p w:rsidR="003B5D48" w:rsidRPr="009C61A6" w:rsidRDefault="003B5D48" w:rsidP="003B5D48">
      <w:pPr>
        <w:spacing w:line="480" w:lineRule="auto"/>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Физическое и оздоровительное направление воспитания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191"/>
        <w:gridCol w:w="3189"/>
      </w:tblGrid>
      <w:tr w:rsidR="003B5D48" w:rsidRPr="009C61A6" w:rsidTr="00C92603">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Ценность–здоровье</w:t>
            </w:r>
            <w:r w:rsidRPr="009C61A6">
              <w:rPr>
                <w:rFonts w:ascii="Times New Roman" w:eastAsia="Calibri" w:hAnsi="Times New Roman" w:cs="Times New Roman"/>
                <w:sz w:val="24"/>
                <w:szCs w:val="24"/>
                <w:lang w:eastAsia="en-US"/>
              </w:rPr>
              <w:t>.</w:t>
            </w: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color w:val="000000"/>
                <w:sz w:val="24"/>
                <w:szCs w:val="24"/>
              </w:rPr>
              <w:t>Содержание</w:t>
            </w: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Воспитательная работа в данном направлении</w:t>
            </w:r>
          </w:p>
        </w:tc>
      </w:tr>
      <w:tr w:rsidR="003B5D48" w:rsidRPr="009C61A6" w:rsidTr="00C92603">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Задачи по формированию здорового образа жизни:</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 укрепление: закаливание организма, повышение сопротивляемости к воздействию условий внешней среды, укрепление опорно-двигательного аппарата;</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2) развитие: развитие двигательных способностей, обучение двигательным навыкам и умениям, формирование представлений в области физической культуры, спорта, здоровья и безопасного образа жизни;</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3) сохранение: организация сна, здорового питания, воспитание экологической культуры, обучение безопасности жизнедеятельности и выстраиванию правильного режима дня.</w:t>
            </w:r>
          </w:p>
          <w:p w:rsidR="003B5D48" w:rsidRPr="009C61A6" w:rsidRDefault="003B5D48" w:rsidP="00C92603">
            <w:pPr>
              <w:jc w:val="both"/>
              <w:rPr>
                <w:rFonts w:ascii="Times New Roman" w:eastAsia="Calibri" w:hAnsi="Times New Roman" w:cs="Times New Roman"/>
                <w:sz w:val="24"/>
                <w:szCs w:val="24"/>
                <w:lang w:eastAsia="en-US"/>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Направления деятельности воспитателя:</w:t>
            </w:r>
          </w:p>
          <w:p w:rsidR="003B5D48" w:rsidRPr="009C61A6" w:rsidRDefault="003B5D48" w:rsidP="00C92603">
            <w:pPr>
              <w:ind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–организация подвижных, спортивных игр, в том числе традиционных народных игр, дворовых игр на территории детского сада;</w:t>
            </w:r>
          </w:p>
          <w:p w:rsidR="003B5D48" w:rsidRPr="009C61A6" w:rsidRDefault="003B5D48" w:rsidP="00C92603">
            <w:pPr>
              <w:ind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–создание детско-взрослых проектов по здоровому образу жизни;</w:t>
            </w:r>
          </w:p>
          <w:p w:rsidR="003B5D48" w:rsidRPr="009C61A6" w:rsidRDefault="003B5D48" w:rsidP="00C92603">
            <w:pPr>
              <w:ind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–введение оздоровительных традиций в ДОО.</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у дошкольников культурно-гигиенических навыков является важной частью воспитания культуры здоровья.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нормальным социальным ожиданиям окружающих людей.</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Особенность культурно-гигиенических навыков заключается в том, что они должны формироваться на протяжении всего пребывания ребенка в ДОО.</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вводит их в свое бытовое пространство и постепенно они становятся для него привычкой.</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Формируя у детей культурно-гигиенические навыки, воспитатель ДОО должен сосредоточить свое внимание на нескольких основных направлениях воспитательной работы:</w:t>
            </w:r>
          </w:p>
          <w:p w:rsidR="003B5D48" w:rsidRPr="009C61A6" w:rsidRDefault="003B5D48" w:rsidP="00C92603">
            <w:pPr>
              <w:ind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–формировать у ребенка навыки поведения во время приема пищи;</w:t>
            </w:r>
          </w:p>
          <w:p w:rsidR="003B5D48" w:rsidRPr="009C61A6" w:rsidRDefault="003B5D48" w:rsidP="00C92603">
            <w:pPr>
              <w:ind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–формировать у ребенка представления о ценности здоровья, красоте </w:t>
            </w:r>
            <w:r w:rsidRPr="009C61A6">
              <w:rPr>
                <w:rFonts w:ascii="Times New Roman" w:eastAsia="Calibri" w:hAnsi="Times New Roman" w:cs="Times New Roman"/>
                <w:sz w:val="24"/>
                <w:szCs w:val="24"/>
                <w:lang w:eastAsia="en-US"/>
              </w:rPr>
              <w:br/>
              <w:t>и чистоте тела;</w:t>
            </w:r>
          </w:p>
          <w:p w:rsidR="003B5D48" w:rsidRPr="009C61A6" w:rsidRDefault="003B5D48" w:rsidP="00C92603">
            <w:pPr>
              <w:ind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–формировать у ребенка привычку следить за своим внешним видом;</w:t>
            </w:r>
          </w:p>
          <w:p w:rsidR="003B5D48" w:rsidRPr="009C61A6" w:rsidRDefault="003B5D48" w:rsidP="00C92603">
            <w:pPr>
              <w:ind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–включать информацию о гигиене в повседневную жизнь ребенка, в игру.</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Работа по формированию у ребенка культурно-гигиенических навыков должна вестись в тесном контакте с семьей.</w:t>
            </w:r>
          </w:p>
          <w:p w:rsidR="003B5D48" w:rsidRPr="009C61A6" w:rsidRDefault="003B5D48" w:rsidP="00C92603">
            <w:pPr>
              <w:jc w:val="both"/>
              <w:rPr>
                <w:rFonts w:ascii="Times New Roman" w:eastAsia="Calibri" w:hAnsi="Times New Roman" w:cs="Times New Roman"/>
                <w:sz w:val="24"/>
                <w:szCs w:val="24"/>
                <w:lang w:eastAsia="en-US"/>
              </w:rPr>
            </w:pPr>
          </w:p>
        </w:tc>
      </w:tr>
    </w:tbl>
    <w:p w:rsidR="003B5D48" w:rsidRPr="009C61A6" w:rsidRDefault="003B5D48" w:rsidP="003B5D48">
      <w:pPr>
        <w:spacing w:line="480" w:lineRule="auto"/>
        <w:jc w:val="center"/>
        <w:rPr>
          <w:rFonts w:ascii="Times New Roman" w:hAnsi="Times New Roman" w:cs="Times New Roman"/>
          <w:sz w:val="24"/>
          <w:szCs w:val="24"/>
        </w:rPr>
      </w:pPr>
      <w:r w:rsidRPr="009C61A6">
        <w:rPr>
          <w:rFonts w:ascii="Times New Roman" w:hAnsi="Times New Roman" w:cs="Times New Roman"/>
          <w:b/>
          <w:bCs/>
          <w:color w:val="000000"/>
          <w:sz w:val="24"/>
          <w:szCs w:val="24"/>
        </w:rPr>
        <w:t>Трудовое направление воспитания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191"/>
        <w:gridCol w:w="3189"/>
      </w:tblGrid>
      <w:tr w:rsidR="003B5D48" w:rsidRPr="009C61A6" w:rsidTr="00C92603">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Ценность – труд</w:t>
            </w:r>
            <w:r w:rsidRPr="009C61A6">
              <w:rPr>
                <w:rFonts w:ascii="Times New Roman" w:eastAsia="Calibri" w:hAnsi="Times New Roman" w:cs="Times New Roman"/>
                <w:sz w:val="24"/>
                <w:szCs w:val="24"/>
                <w:lang w:eastAsia="en-US"/>
              </w:rPr>
              <w:t>.</w:t>
            </w: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color w:val="000000"/>
                <w:sz w:val="24"/>
                <w:szCs w:val="24"/>
              </w:rPr>
              <w:t>Содержание</w:t>
            </w: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Воспитательная работа в данном направлении</w:t>
            </w:r>
          </w:p>
        </w:tc>
      </w:tr>
      <w:tr w:rsidR="003B5D48" w:rsidRPr="009C61A6" w:rsidTr="00C92603">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 дошкольного возраста каждый ребенок обязательно должен принимать участие в труде, и те несложные обязанности, которые он выполняет в детском саду и в семье, должны стать повседневными. Только при этом условии труд оказывает на детей определенное воспитательное воздействие и подготавливает их к осознанию его нравственной стороны.</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Основная цель трудового воспитания дошкольника заключается в формировании ценностного отношения детей к труду и трудолюбию, а также в приобщении ребенка к труду.</w:t>
            </w: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Можно выделить основные задачи трудового воспитания.</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1.Ознакомление с доступными детям видами труда взрослых и воспитание положительного отношения к их труду, а также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2.Формирование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3. 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3B5D48" w:rsidRPr="009C61A6" w:rsidRDefault="003B5D48" w:rsidP="00C92603">
            <w:pPr>
              <w:jc w:val="both"/>
              <w:rPr>
                <w:rFonts w:ascii="Times New Roman" w:eastAsia="Calibri" w:hAnsi="Times New Roman" w:cs="Times New Roman"/>
                <w:sz w:val="24"/>
                <w:szCs w:val="24"/>
                <w:lang w:eastAsia="en-US"/>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При реализации данных задач воспитатель ДОО должен сосредоточить свое внимание на нескольких направлениях воспитательной работы:</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показать детям необходимость постоянного труда в повседневной жизни, использовать его возможности для нравственного воспитания дошкольников;</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 воспитывать у ребенка бережливость (беречь игрушки, одежду, труд и старания родителей, воспитателя, сверстников), так как данная черта непременно сопряжена </w:t>
            </w:r>
            <w:r w:rsidRPr="009C61A6">
              <w:rPr>
                <w:rFonts w:ascii="Times New Roman" w:eastAsia="Calibri" w:hAnsi="Times New Roman" w:cs="Times New Roman"/>
                <w:sz w:val="24"/>
                <w:szCs w:val="24"/>
                <w:lang w:eastAsia="en-US"/>
              </w:rPr>
              <w:br/>
              <w:t>с трудолюбием;</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предоставлять детям самостоятельность в выполнении работы, чтобы они почувствовали ответственность за свои действия;</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собственным примером трудолюбия и занятости создавать у детей соответствующее настроение, формировать стремление к полезной деятельности;</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связывать развитие трудолюбия с формированием общественных мотивов труда, желанием приносить пользу людям.</w:t>
            </w:r>
          </w:p>
          <w:p w:rsidR="003B5D48" w:rsidRPr="009C61A6" w:rsidRDefault="003B5D48" w:rsidP="00C92603">
            <w:pPr>
              <w:jc w:val="both"/>
              <w:rPr>
                <w:rFonts w:ascii="Times New Roman" w:eastAsia="Calibri" w:hAnsi="Times New Roman" w:cs="Times New Roman"/>
                <w:sz w:val="24"/>
                <w:szCs w:val="24"/>
                <w:lang w:eastAsia="en-US"/>
              </w:rPr>
            </w:pPr>
          </w:p>
        </w:tc>
      </w:tr>
    </w:tbl>
    <w:p w:rsidR="003B5D48" w:rsidRPr="009C61A6" w:rsidRDefault="003B5D48" w:rsidP="003B5D48">
      <w:pPr>
        <w:spacing w:line="480" w:lineRule="auto"/>
        <w:jc w:val="center"/>
        <w:rPr>
          <w:rFonts w:ascii="Times New Roman" w:hAnsi="Times New Roman" w:cs="Times New Roman"/>
          <w:sz w:val="24"/>
          <w:szCs w:val="24"/>
        </w:rPr>
      </w:pPr>
      <w:r w:rsidRPr="009C61A6">
        <w:rPr>
          <w:rFonts w:ascii="Times New Roman" w:hAnsi="Times New Roman" w:cs="Times New Roman"/>
          <w:b/>
          <w:bCs/>
          <w:color w:val="000000"/>
          <w:sz w:val="24"/>
          <w:szCs w:val="24"/>
        </w:rPr>
        <w:t>Этико-эстетическое направление воспитания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191"/>
        <w:gridCol w:w="3189"/>
      </w:tblGrid>
      <w:tr w:rsidR="003B5D48" w:rsidRPr="009C61A6" w:rsidTr="00C92603">
        <w:tc>
          <w:tcPr>
            <w:tcW w:w="1667" w:type="pct"/>
            <w:shd w:val="clear" w:color="auto" w:fill="auto"/>
          </w:tcPr>
          <w:p w:rsidR="003B5D48" w:rsidRPr="009C61A6" w:rsidRDefault="003B5D48" w:rsidP="00C92603">
            <w:pPr>
              <w:ind w:firstLine="709"/>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Ценности – культура и красота.</w:t>
            </w:r>
          </w:p>
          <w:p w:rsidR="003B5D48" w:rsidRPr="009C61A6" w:rsidRDefault="003B5D48" w:rsidP="00C92603">
            <w:pPr>
              <w:jc w:val="both"/>
              <w:rPr>
                <w:rFonts w:ascii="Times New Roman" w:eastAsia="Calibri" w:hAnsi="Times New Roman" w:cs="Times New Roman"/>
                <w:sz w:val="24"/>
                <w:szCs w:val="24"/>
                <w:lang w:eastAsia="en-US"/>
              </w:rPr>
            </w:pP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color w:val="000000"/>
                <w:sz w:val="24"/>
                <w:szCs w:val="24"/>
              </w:rPr>
              <w:t>Содержание</w:t>
            </w:r>
          </w:p>
        </w:tc>
        <w:tc>
          <w:tcPr>
            <w:tcW w:w="1667"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Воспитательная работа в данном направлении</w:t>
            </w:r>
          </w:p>
        </w:tc>
      </w:tr>
      <w:tr w:rsidR="003B5D48" w:rsidRPr="009C61A6" w:rsidTr="00C92603">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Культура поведения в своей основе имеет глубоко социальное нравственное чувство – уважение к человеку, к законам человеческого общества. Культура отношений является делом не столько личным, сколько общественным. Конкретные представления о культуре поведения усваиваются ребенком вместе с опытом поведения, с накоплением нравственных представлений.</w:t>
            </w:r>
          </w:p>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эстетического воспитания – становление у ребенка ценностного отношения к красоте. Эстетическое воспитание через обогащение чувственного опыта, развитие эмоциональной сферы личности влияет на становление нравственной и духовной составляющей внутреннего мира ребенка.</w:t>
            </w:r>
          </w:p>
          <w:p w:rsidR="003B5D48" w:rsidRPr="009C61A6" w:rsidRDefault="003B5D48" w:rsidP="00C92603">
            <w:pPr>
              <w:ind w:firstLine="709"/>
              <w:jc w:val="both"/>
              <w:rPr>
                <w:rFonts w:ascii="Times New Roman" w:eastAsia="Calibri" w:hAnsi="Times New Roman" w:cs="Times New Roman"/>
                <w:sz w:val="24"/>
                <w:szCs w:val="24"/>
                <w:lang w:eastAsia="en-US"/>
              </w:rPr>
            </w:pPr>
          </w:p>
          <w:p w:rsidR="003B5D48" w:rsidRPr="009C61A6" w:rsidRDefault="003B5D48" w:rsidP="00C92603">
            <w:pPr>
              <w:jc w:val="both"/>
              <w:rPr>
                <w:rFonts w:ascii="Times New Roman" w:eastAsia="Calibri" w:hAnsi="Times New Roman" w:cs="Times New Roman"/>
                <w:sz w:val="24"/>
                <w:szCs w:val="24"/>
                <w:lang w:eastAsia="en-US"/>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Можно выделить основные задачи этико-эстетического воспитания.</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культуры общения, поведения, этических представлений;</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воспитание представлений о значении опрятности и внешней красоты, их влиянии на внутренний мир человека;</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развитие предпосылок ценностно-смыслового восприятия и понимания произведений искусства, явлений жизни, отношений между людьми;</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воспитание любви к </w:t>
            </w:r>
            <w:proofErr w:type="gramStart"/>
            <w:r w:rsidRPr="009C61A6">
              <w:rPr>
                <w:rFonts w:ascii="Times New Roman" w:eastAsia="Calibri" w:hAnsi="Times New Roman" w:cs="Times New Roman"/>
                <w:sz w:val="24"/>
                <w:szCs w:val="24"/>
                <w:lang w:eastAsia="en-US"/>
              </w:rPr>
              <w:t>прекрасному</w:t>
            </w:r>
            <w:proofErr w:type="gramEnd"/>
            <w:r w:rsidRPr="009C61A6">
              <w:rPr>
                <w:rFonts w:ascii="Times New Roman" w:eastAsia="Calibri" w:hAnsi="Times New Roman" w:cs="Times New Roman"/>
                <w:sz w:val="24"/>
                <w:szCs w:val="24"/>
                <w:lang w:eastAsia="en-US"/>
              </w:rPr>
              <w:t>, уважения к традициям и культуре родной страны и других народов;</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развитие творческого отношения к миру, природе, быту и к окружающей ребенка действительности;</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формирование у детей эстетического вкуса, стремления окружать себя прекрасным, создавать его.</w:t>
            </w:r>
          </w:p>
          <w:p w:rsidR="003B5D48" w:rsidRPr="009C61A6" w:rsidRDefault="003B5D48" w:rsidP="00C92603">
            <w:pPr>
              <w:jc w:val="both"/>
              <w:rPr>
                <w:rFonts w:ascii="Times New Roman" w:eastAsia="Calibri" w:hAnsi="Times New Roman" w:cs="Times New Roman"/>
                <w:sz w:val="24"/>
                <w:szCs w:val="24"/>
                <w:lang w:eastAsia="en-US"/>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Для того чтобы формировать у детей культуру поведения, воспитатель ДОО должен сосредоточить свое внимание на нескольких основных направлениях воспитательной работы:</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учить детей уважительно относиться к окружающим людям, считаться с их делами, интересами, удобствами;</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воспитывать культуру общения ребенка, выражающуюся в общительности, вежливости, предупредительности, сдержанности, умении вести себя в общественных местах;</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воспитывать культуру речи (называть взрослых на «вы» и по имени и отчеству; не перебивать говорящих и выслушивать других; говорить четко, разборчиво, владеть голосом);</w:t>
            </w:r>
          </w:p>
          <w:p w:rsidR="003B5D48" w:rsidRPr="009C61A6" w:rsidRDefault="003B5D48" w:rsidP="003B5D48">
            <w:pPr>
              <w:numPr>
                <w:ilvl w:val="0"/>
                <w:numId w:val="24"/>
              </w:numPr>
              <w:spacing w:after="0" w:line="240" w:lineRule="auto"/>
              <w:ind w:left="0" w:firstLine="284"/>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воспитывать культуру деятельности, что подразумевает умение обращаться </w:t>
            </w:r>
            <w:r w:rsidRPr="009C61A6">
              <w:rPr>
                <w:rFonts w:ascii="Times New Roman" w:eastAsia="Calibri" w:hAnsi="Times New Roman" w:cs="Times New Roman"/>
                <w:sz w:val="24"/>
                <w:szCs w:val="24"/>
                <w:lang w:eastAsia="en-US"/>
              </w:rPr>
              <w:br/>
              <w:t xml:space="preserve">с игрушками, книгами, личными вещами, имуществом ДОО; умение подготовиться </w:t>
            </w:r>
            <w:r w:rsidRPr="009C61A6">
              <w:rPr>
                <w:rFonts w:ascii="Times New Roman" w:eastAsia="Calibri" w:hAnsi="Times New Roman" w:cs="Times New Roman"/>
                <w:sz w:val="24"/>
                <w:szCs w:val="24"/>
                <w:lang w:eastAsia="en-US"/>
              </w:rPr>
              <w:br/>
              <w:t>к предстоящей деятельности, четко и последовательно выполнять и заканчивать ее, после завершения привести в порядок рабочее место, аккуратно убрать все за собой; привести в порядок свою одежду.</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Направления деятельности воспитателя по эстетическому воспитанию предполагают следующее:</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уважительное отношение к результатам творчества детей, широкое включение их произведений в жизнь ДОО;</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организацию выставок, концертов, создание эстетической развивающей среды и др.;</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формирование чувства прекрасного на основе восприятия художественного слова на русском и родном языке;</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реализацию вариативности содержания, форм и методов работы с детьми по разным направлениям эстетического воспитания.</w:t>
            </w:r>
          </w:p>
          <w:p w:rsidR="003B5D48" w:rsidRPr="009C61A6" w:rsidRDefault="003B5D48" w:rsidP="00C92603">
            <w:pPr>
              <w:jc w:val="both"/>
              <w:rPr>
                <w:rFonts w:ascii="Times New Roman" w:eastAsia="Calibri" w:hAnsi="Times New Roman" w:cs="Times New Roman"/>
                <w:sz w:val="24"/>
                <w:szCs w:val="24"/>
                <w:lang w:eastAsia="en-US"/>
              </w:rPr>
            </w:pPr>
          </w:p>
        </w:tc>
      </w:tr>
    </w:tbl>
    <w:p w:rsidR="003B5D48" w:rsidRPr="009C61A6" w:rsidRDefault="003B5D48" w:rsidP="003B5D48">
      <w:pPr>
        <w:spacing w:line="480" w:lineRule="auto"/>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Особенности реализации воспитательного процесса</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7"/>
        <w:gridCol w:w="4837"/>
      </w:tblGrid>
      <w:tr w:rsidR="003B5D48" w:rsidRPr="009C61A6" w:rsidTr="00A739F9">
        <w:trPr>
          <w:trHeight w:val="147"/>
        </w:trPr>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Направления</w:t>
            </w:r>
          </w:p>
        </w:tc>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Содержание</w:t>
            </w:r>
          </w:p>
        </w:tc>
      </w:tr>
      <w:tr w:rsidR="003B5D48" w:rsidRPr="009C61A6" w:rsidTr="00A739F9">
        <w:trPr>
          <w:trHeight w:val="147"/>
        </w:trPr>
        <w:tc>
          <w:tcPr>
            <w:tcW w:w="2500"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Региональные и территориальные особенности </w:t>
            </w:r>
            <w:proofErr w:type="spellStart"/>
            <w:r w:rsidRPr="009C61A6">
              <w:rPr>
                <w:rFonts w:ascii="Times New Roman" w:eastAsia="Calibri" w:hAnsi="Times New Roman" w:cs="Times New Roman"/>
                <w:sz w:val="24"/>
                <w:szCs w:val="24"/>
                <w:lang w:eastAsia="en-US"/>
              </w:rPr>
              <w:t>социокультурного</w:t>
            </w:r>
            <w:proofErr w:type="spellEnd"/>
            <w:r w:rsidRPr="009C61A6">
              <w:rPr>
                <w:rFonts w:ascii="Times New Roman" w:eastAsia="Calibri" w:hAnsi="Times New Roman" w:cs="Times New Roman"/>
                <w:sz w:val="24"/>
                <w:szCs w:val="24"/>
                <w:lang w:eastAsia="en-US"/>
              </w:rPr>
              <w:t xml:space="preserve"> окружения ОО</w:t>
            </w:r>
          </w:p>
        </w:tc>
        <w:tc>
          <w:tcPr>
            <w:tcW w:w="2500" w:type="pct"/>
            <w:shd w:val="clear" w:color="auto" w:fill="auto"/>
          </w:tcPr>
          <w:p w:rsidR="003B5D48" w:rsidRPr="009C61A6" w:rsidRDefault="00A739F9" w:rsidP="00C92603">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Традиции татарского народа и народов Поволжья.</w:t>
            </w:r>
          </w:p>
        </w:tc>
      </w:tr>
      <w:tr w:rsidR="00A739F9" w:rsidRPr="009C61A6" w:rsidTr="00A739F9">
        <w:trPr>
          <w:trHeight w:val="147"/>
        </w:trPr>
        <w:tc>
          <w:tcPr>
            <w:tcW w:w="2500" w:type="pct"/>
            <w:shd w:val="clear" w:color="auto" w:fill="auto"/>
          </w:tcPr>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Ключевые элементы уклада ОО в соответствии со сложившейся моделью </w:t>
            </w:r>
            <w:proofErr w:type="spellStart"/>
            <w:proofErr w:type="gramStart"/>
            <w:r w:rsidRPr="009C61A6">
              <w:rPr>
                <w:rFonts w:ascii="Times New Roman" w:eastAsia="Calibri" w:hAnsi="Times New Roman" w:cs="Times New Roman"/>
                <w:sz w:val="24"/>
                <w:szCs w:val="24"/>
                <w:lang w:eastAsia="en-US"/>
              </w:rPr>
              <w:t>воспитательно</w:t>
            </w:r>
            <w:proofErr w:type="spellEnd"/>
            <w:r w:rsidRPr="009C61A6">
              <w:rPr>
                <w:rFonts w:ascii="Times New Roman" w:eastAsia="Calibri" w:hAnsi="Times New Roman" w:cs="Times New Roman"/>
                <w:sz w:val="24"/>
                <w:szCs w:val="24"/>
                <w:lang w:eastAsia="en-US"/>
              </w:rPr>
              <w:t xml:space="preserve"> значимой</w:t>
            </w:r>
            <w:proofErr w:type="gramEnd"/>
            <w:r w:rsidRPr="009C61A6">
              <w:rPr>
                <w:rFonts w:ascii="Times New Roman" w:eastAsia="Calibri" w:hAnsi="Times New Roman" w:cs="Times New Roman"/>
                <w:sz w:val="24"/>
                <w:szCs w:val="24"/>
                <w:lang w:eastAsia="en-US"/>
              </w:rPr>
              <w:t xml:space="preserve"> деятельности, накопленным опытом, достижениями, следованием традиции, укладом ее жизни;</w:t>
            </w:r>
          </w:p>
        </w:tc>
        <w:tc>
          <w:tcPr>
            <w:tcW w:w="2500" w:type="pct"/>
            <w:shd w:val="clear" w:color="auto" w:fill="auto"/>
          </w:tcPr>
          <w:p w:rsidR="00A739F9" w:rsidRPr="009C61A6" w:rsidRDefault="00A739F9" w:rsidP="00C92603">
            <w:pPr>
              <w:kinsoku w:val="0"/>
              <w:overflowPunct w:val="0"/>
              <w:ind w:firstLine="709"/>
              <w:textAlignment w:val="baseline"/>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Основные традиции воспитания в образовательной организации, следующие</w:t>
            </w:r>
            <w:r w:rsidRPr="009C61A6">
              <w:rPr>
                <w:rFonts w:ascii="Times New Roman" w:eastAsia="Calibri" w:hAnsi="Times New Roman" w:cs="Times New Roman"/>
                <w:sz w:val="24"/>
                <w:szCs w:val="24"/>
                <w:lang w:eastAsia="en-US"/>
              </w:rPr>
              <w:t>:</w:t>
            </w:r>
          </w:p>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1.Взаимодействие между взрослым и детьми: взрослый передает детям системы базовых ценностей и образцы поведения;</w:t>
            </w:r>
          </w:p>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2.Профессиональное развитие педагогов (новые формы работы с детьми, поддержка детской инициативы)</w:t>
            </w:r>
          </w:p>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3.Психолого-педагогическая поддержка семьи</w:t>
            </w:r>
          </w:p>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4.Своевременное изменение РППС с учётом обогащения жизненного опыта детей, а также ЗБР и воспитательных задач</w:t>
            </w:r>
          </w:p>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5.Реализация единство подходов в решении воспитательных задач в детском саду и семье</w:t>
            </w:r>
          </w:p>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6.Использование комплексно-тематического подхода в организации образовательного процесса</w:t>
            </w:r>
          </w:p>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7.Использование принципа развивающего образования</w:t>
            </w:r>
          </w:p>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8.Содержательно насыщенная, трансформируемая, вариативная, полифункциональная РППС</w:t>
            </w:r>
          </w:p>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9.Учет принципа интеграции образовательных областей</w:t>
            </w:r>
          </w:p>
          <w:p w:rsidR="00A739F9" w:rsidRPr="009C61A6" w:rsidRDefault="00A739F9" w:rsidP="00C92603">
            <w:pPr>
              <w:kinsoku w:val="0"/>
              <w:overflowPunct w:val="0"/>
              <w:textAlignment w:val="baseline"/>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10.Все воспитательные проекты проходят через обсуждение, планирование, совместное проведение и создание творческого продукта всем педагогическим составом</w:t>
            </w:r>
          </w:p>
          <w:p w:rsidR="00A739F9" w:rsidRPr="009C61A6" w:rsidRDefault="00A739F9" w:rsidP="00C92603">
            <w:pPr>
              <w:kinsoku w:val="0"/>
              <w:overflowPunct w:val="0"/>
              <w:textAlignment w:val="baseline"/>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11.Педагогические работники ДОО ориентированы на формирование детского коллектива внутри одной возрастной группы, на установление доброжелательных и товарищеских взаимоотношений между детьми разных возрастов и ровесниками; </w:t>
            </w:r>
          </w:p>
          <w:p w:rsidR="00A739F9" w:rsidRPr="009C61A6" w:rsidRDefault="00A739F9" w:rsidP="00C92603">
            <w:pPr>
              <w:kinsoku w:val="0"/>
              <w:overflowPunct w:val="0"/>
              <w:textAlignment w:val="baseline"/>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12. Ключевой фигурой воспитания в ДОО является воспитатель группы: он - </w:t>
            </w:r>
            <w:proofErr w:type="spellStart"/>
            <w:r w:rsidRPr="009C61A6">
              <w:rPr>
                <w:rFonts w:ascii="Times New Roman" w:eastAsia="Calibri" w:hAnsi="Times New Roman" w:cs="Times New Roman"/>
                <w:sz w:val="24"/>
                <w:szCs w:val="24"/>
                <w:lang w:eastAsia="en-US"/>
              </w:rPr>
              <w:t>фасилитатор</w:t>
            </w:r>
            <w:proofErr w:type="spellEnd"/>
            <w:r w:rsidRPr="009C61A6">
              <w:rPr>
                <w:rFonts w:ascii="Times New Roman" w:eastAsia="Calibri" w:hAnsi="Times New Roman" w:cs="Times New Roman"/>
                <w:sz w:val="24"/>
                <w:szCs w:val="24"/>
                <w:lang w:eastAsia="en-US"/>
              </w:rPr>
              <w:t xml:space="preserve">, защитник, организатор, убежище, поддерживающий человек </w:t>
            </w:r>
          </w:p>
          <w:p w:rsidR="00A739F9" w:rsidRPr="009C61A6" w:rsidRDefault="00A739F9" w:rsidP="00C92603">
            <w:pPr>
              <w:kinsoku w:val="0"/>
              <w:overflowPunct w:val="0"/>
              <w:textAlignment w:val="baseline"/>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13. Процесс образования в ДОО строиться на содружестве с институтами культуры и социальными организациями</w:t>
            </w:r>
          </w:p>
          <w:p w:rsidR="00A739F9" w:rsidRPr="009C61A6" w:rsidRDefault="00A739F9" w:rsidP="00C92603">
            <w:pPr>
              <w:kinsoku w:val="0"/>
              <w:overflowPunct w:val="0"/>
              <w:textAlignment w:val="baseline"/>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14. У воспитывающих взрослых и детей ДОО есть традиционные </w:t>
            </w:r>
            <w:r>
              <w:rPr>
                <w:rFonts w:ascii="Times New Roman" w:eastAsia="Calibri" w:hAnsi="Times New Roman" w:cs="Times New Roman"/>
                <w:sz w:val="24"/>
                <w:szCs w:val="24"/>
                <w:lang w:eastAsia="en-US"/>
              </w:rPr>
              <w:t>дела, мероприятия.</w:t>
            </w:r>
            <w:r w:rsidRPr="009C61A6">
              <w:rPr>
                <w:rFonts w:ascii="Times New Roman" w:eastAsia="Calibri" w:hAnsi="Times New Roman" w:cs="Times New Roman"/>
                <w:sz w:val="24"/>
                <w:szCs w:val="24"/>
                <w:lang w:eastAsia="en-US"/>
              </w:rPr>
              <w:t xml:space="preserve"> </w:t>
            </w:r>
          </w:p>
          <w:p w:rsidR="00A739F9" w:rsidRPr="009C61A6" w:rsidRDefault="00A739F9" w:rsidP="00C92603">
            <w:pPr>
              <w:jc w:val="both"/>
              <w:rPr>
                <w:rFonts w:ascii="Times New Roman" w:eastAsia="Calibri" w:hAnsi="Times New Roman" w:cs="Times New Roman"/>
                <w:sz w:val="24"/>
                <w:szCs w:val="24"/>
                <w:lang w:eastAsia="en-US"/>
              </w:rPr>
            </w:pPr>
          </w:p>
        </w:tc>
      </w:tr>
      <w:tr w:rsidR="00A739F9" w:rsidRPr="009C61A6" w:rsidTr="00A739F9">
        <w:trPr>
          <w:trHeight w:val="3383"/>
        </w:trPr>
        <w:tc>
          <w:tcPr>
            <w:tcW w:w="2500" w:type="pct"/>
            <w:shd w:val="clear" w:color="auto" w:fill="auto"/>
          </w:tcPr>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Наличие инновационных, опережающих, перспективных технологий </w:t>
            </w:r>
            <w:proofErr w:type="spellStart"/>
            <w:proofErr w:type="gramStart"/>
            <w:r w:rsidRPr="009C61A6">
              <w:rPr>
                <w:rFonts w:ascii="Times New Roman" w:eastAsia="Calibri" w:hAnsi="Times New Roman" w:cs="Times New Roman"/>
                <w:sz w:val="24"/>
                <w:szCs w:val="24"/>
                <w:lang w:eastAsia="en-US"/>
              </w:rPr>
              <w:t>воспитательно</w:t>
            </w:r>
            <w:proofErr w:type="spellEnd"/>
            <w:r w:rsidRPr="009C61A6">
              <w:rPr>
                <w:rFonts w:ascii="Times New Roman" w:eastAsia="Calibri" w:hAnsi="Times New Roman" w:cs="Times New Roman"/>
                <w:sz w:val="24"/>
                <w:szCs w:val="24"/>
                <w:lang w:eastAsia="en-US"/>
              </w:rPr>
              <w:t xml:space="preserve"> значимой</w:t>
            </w:r>
            <w:proofErr w:type="gramEnd"/>
            <w:r w:rsidRPr="009C61A6">
              <w:rPr>
                <w:rFonts w:ascii="Times New Roman" w:eastAsia="Calibri" w:hAnsi="Times New Roman" w:cs="Times New Roman"/>
                <w:sz w:val="24"/>
                <w:szCs w:val="24"/>
                <w:lang w:eastAsia="en-US"/>
              </w:rPr>
              <w:t xml:space="preserve"> деятельности, потенциальных «точек роста»;</w:t>
            </w:r>
          </w:p>
          <w:p w:rsidR="00A739F9" w:rsidRPr="009C61A6" w:rsidRDefault="00A739F9" w:rsidP="00C92603">
            <w:pPr>
              <w:jc w:val="both"/>
              <w:rPr>
                <w:rFonts w:ascii="Times New Roman" w:eastAsia="Calibri" w:hAnsi="Times New Roman" w:cs="Times New Roman"/>
                <w:sz w:val="24"/>
                <w:szCs w:val="24"/>
                <w:lang w:eastAsia="en-US"/>
              </w:rPr>
            </w:pPr>
          </w:p>
        </w:tc>
        <w:tc>
          <w:tcPr>
            <w:tcW w:w="2500" w:type="pct"/>
            <w:shd w:val="clear" w:color="auto" w:fill="auto"/>
          </w:tcPr>
          <w:p w:rsidR="00A739F9" w:rsidRPr="009C61A6" w:rsidRDefault="00A739F9" w:rsidP="00C92603">
            <w:pPr>
              <w:jc w:val="both"/>
              <w:rPr>
                <w:rFonts w:ascii="Times New Roman" w:eastAsia="Calibri" w:hAnsi="Times New Roman" w:cs="Times New Roman"/>
                <w:b/>
                <w:bCs/>
                <w:sz w:val="24"/>
                <w:szCs w:val="24"/>
                <w:shd w:val="clear" w:color="auto" w:fill="FFFFFF"/>
                <w:lang w:eastAsia="en-US"/>
              </w:rPr>
            </w:pPr>
            <w:r w:rsidRPr="009C61A6">
              <w:rPr>
                <w:rFonts w:ascii="Times New Roman" w:eastAsia="Calibri" w:hAnsi="Times New Roman" w:cs="Times New Roman"/>
                <w:b/>
                <w:bCs/>
                <w:sz w:val="24"/>
                <w:szCs w:val="24"/>
                <w:shd w:val="clear" w:color="auto" w:fill="FFFFFF"/>
                <w:lang w:eastAsia="en-US"/>
              </w:rPr>
              <w:t>Воспитательные технологии</w:t>
            </w:r>
          </w:p>
          <w:p w:rsidR="00A739F9" w:rsidRPr="009C61A6" w:rsidRDefault="00A739F9" w:rsidP="003B5D48">
            <w:pPr>
              <w:numPr>
                <w:ilvl w:val="0"/>
                <w:numId w:val="25"/>
              </w:numPr>
              <w:spacing w:after="0" w:line="240" w:lineRule="auto"/>
              <w:contextualSpacing/>
              <w:jc w:val="both"/>
              <w:rPr>
                <w:rFonts w:ascii="Times New Roman" w:eastAsia="Calibri" w:hAnsi="Times New Roman" w:cs="Times New Roman"/>
                <w:sz w:val="24"/>
                <w:szCs w:val="24"/>
                <w:shd w:val="clear" w:color="auto" w:fill="FFFFFF"/>
                <w:lang w:eastAsia="en-US"/>
              </w:rPr>
            </w:pPr>
            <w:r w:rsidRPr="009C61A6">
              <w:rPr>
                <w:rFonts w:ascii="Times New Roman" w:eastAsia="Calibri" w:hAnsi="Times New Roman" w:cs="Times New Roman"/>
                <w:sz w:val="24"/>
                <w:szCs w:val="24"/>
                <w:shd w:val="clear" w:color="auto" w:fill="FFFFFF"/>
                <w:lang w:eastAsia="en-US"/>
              </w:rPr>
              <w:t>Технология гуманного коллективного воспитания В.А. Сухомлинского</w:t>
            </w:r>
          </w:p>
          <w:p w:rsidR="00A739F9" w:rsidRPr="009C61A6" w:rsidRDefault="00A739F9" w:rsidP="003B5D48">
            <w:pPr>
              <w:numPr>
                <w:ilvl w:val="0"/>
                <w:numId w:val="25"/>
              </w:numPr>
              <w:spacing w:after="0" w:line="240" w:lineRule="auto"/>
              <w:contextualSpacing/>
              <w:jc w:val="both"/>
              <w:rPr>
                <w:rFonts w:ascii="Times New Roman" w:eastAsia="Calibri" w:hAnsi="Times New Roman" w:cs="Times New Roman"/>
                <w:sz w:val="24"/>
                <w:szCs w:val="24"/>
                <w:shd w:val="clear" w:color="auto" w:fill="FFFFFF"/>
                <w:lang w:eastAsia="en-US"/>
              </w:rPr>
            </w:pPr>
            <w:r w:rsidRPr="009C61A6">
              <w:rPr>
                <w:rFonts w:ascii="Times New Roman" w:eastAsia="Calibri" w:hAnsi="Times New Roman" w:cs="Times New Roman"/>
                <w:sz w:val="24"/>
                <w:szCs w:val="24"/>
                <w:shd w:val="clear" w:color="auto" w:fill="FFFFFF"/>
                <w:lang w:eastAsia="en-US"/>
              </w:rPr>
              <w:t xml:space="preserve">Технология воспитания на основе системного подхода (В.А. </w:t>
            </w:r>
            <w:proofErr w:type="spellStart"/>
            <w:r w:rsidRPr="009C61A6">
              <w:rPr>
                <w:rFonts w:ascii="Times New Roman" w:eastAsia="Calibri" w:hAnsi="Times New Roman" w:cs="Times New Roman"/>
                <w:sz w:val="24"/>
                <w:szCs w:val="24"/>
                <w:shd w:val="clear" w:color="auto" w:fill="FFFFFF"/>
                <w:lang w:eastAsia="en-US"/>
              </w:rPr>
              <w:t>Караковский</w:t>
            </w:r>
            <w:proofErr w:type="spellEnd"/>
            <w:r w:rsidRPr="009C61A6">
              <w:rPr>
                <w:rFonts w:ascii="Times New Roman" w:eastAsia="Calibri" w:hAnsi="Times New Roman" w:cs="Times New Roman"/>
                <w:sz w:val="24"/>
                <w:szCs w:val="24"/>
                <w:shd w:val="clear" w:color="auto" w:fill="FFFFFF"/>
                <w:lang w:eastAsia="en-US"/>
              </w:rPr>
              <w:t>, Л.И. Новикова, Н.Л. Селиванова) </w:t>
            </w:r>
          </w:p>
          <w:p w:rsidR="00A739F9" w:rsidRPr="009C61A6" w:rsidRDefault="00A739F9" w:rsidP="003B5D48">
            <w:pPr>
              <w:numPr>
                <w:ilvl w:val="0"/>
                <w:numId w:val="25"/>
              </w:numPr>
              <w:spacing w:after="0" w:line="24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shd w:val="clear" w:color="auto" w:fill="FFFFFF"/>
                <w:lang w:eastAsia="en-US"/>
              </w:rPr>
              <w:t>Технологии индивидуализированного воспитания</w:t>
            </w:r>
          </w:p>
        </w:tc>
      </w:tr>
      <w:tr w:rsidR="00A739F9" w:rsidRPr="009C61A6" w:rsidTr="00A739F9">
        <w:trPr>
          <w:trHeight w:val="4626"/>
        </w:trPr>
        <w:tc>
          <w:tcPr>
            <w:tcW w:w="2500" w:type="pct"/>
            <w:shd w:val="clear" w:color="auto" w:fill="auto"/>
          </w:tcPr>
          <w:p w:rsidR="00A739F9" w:rsidRPr="009C61A6" w:rsidRDefault="00A739F9"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Особенности </w:t>
            </w:r>
            <w:proofErr w:type="spellStart"/>
            <w:proofErr w:type="gramStart"/>
            <w:r w:rsidRPr="009C61A6">
              <w:rPr>
                <w:rFonts w:ascii="Times New Roman" w:eastAsia="Calibri" w:hAnsi="Times New Roman" w:cs="Times New Roman"/>
                <w:sz w:val="24"/>
                <w:szCs w:val="24"/>
                <w:lang w:eastAsia="en-US"/>
              </w:rPr>
              <w:t>воспитательно</w:t>
            </w:r>
            <w:proofErr w:type="spellEnd"/>
            <w:r w:rsidRPr="009C61A6">
              <w:rPr>
                <w:rFonts w:ascii="Times New Roman" w:eastAsia="Calibri" w:hAnsi="Times New Roman" w:cs="Times New Roman"/>
                <w:sz w:val="24"/>
                <w:szCs w:val="24"/>
                <w:lang w:eastAsia="en-US"/>
              </w:rPr>
              <w:t xml:space="preserve"> значимого</w:t>
            </w:r>
            <w:proofErr w:type="gramEnd"/>
            <w:r w:rsidRPr="009C61A6">
              <w:rPr>
                <w:rFonts w:ascii="Times New Roman" w:eastAsia="Calibri" w:hAnsi="Times New Roman" w:cs="Times New Roman"/>
                <w:sz w:val="24"/>
                <w:szCs w:val="24"/>
                <w:lang w:eastAsia="en-US"/>
              </w:rPr>
              <w:t xml:space="preserve"> взаимодействия с социальными партнерами ОО;</w:t>
            </w:r>
          </w:p>
          <w:p w:rsidR="00A739F9" w:rsidRPr="009C61A6" w:rsidRDefault="00A739F9" w:rsidP="00C92603">
            <w:pPr>
              <w:jc w:val="both"/>
              <w:rPr>
                <w:rFonts w:ascii="Times New Roman" w:eastAsia="Calibri" w:hAnsi="Times New Roman" w:cs="Times New Roman"/>
                <w:sz w:val="24"/>
                <w:szCs w:val="24"/>
                <w:lang w:eastAsia="en-US"/>
              </w:rPr>
            </w:pPr>
          </w:p>
        </w:tc>
        <w:tc>
          <w:tcPr>
            <w:tcW w:w="2500" w:type="pct"/>
            <w:shd w:val="clear" w:color="auto" w:fill="auto"/>
          </w:tcPr>
          <w:p w:rsidR="00A739F9" w:rsidRPr="009C61A6" w:rsidRDefault="00A739F9" w:rsidP="00C92603">
            <w:pPr>
              <w:jc w:val="both"/>
              <w:rPr>
                <w:rFonts w:ascii="Times New Roman" w:eastAsia="Calibri" w:hAnsi="Times New Roman" w:cs="Times New Roman"/>
                <w:sz w:val="24"/>
                <w:szCs w:val="24"/>
                <w:shd w:val="clear" w:color="auto" w:fill="FFFFFF"/>
                <w:lang w:eastAsia="en-US"/>
              </w:rPr>
            </w:pPr>
            <w:r w:rsidRPr="009C61A6">
              <w:rPr>
                <w:rFonts w:ascii="Times New Roman" w:eastAsia="Calibri" w:hAnsi="Times New Roman" w:cs="Times New Roman"/>
                <w:sz w:val="24"/>
                <w:szCs w:val="24"/>
                <w:shd w:val="clear" w:color="auto" w:fill="FFFFFF"/>
                <w:lang w:eastAsia="en-US"/>
              </w:rPr>
              <w:t xml:space="preserve">Детский сад взаимодействует </w:t>
            </w:r>
            <w:proofErr w:type="gramStart"/>
            <w:r w:rsidRPr="009C61A6">
              <w:rPr>
                <w:rFonts w:ascii="Times New Roman" w:eastAsia="Calibri" w:hAnsi="Times New Roman" w:cs="Times New Roman"/>
                <w:sz w:val="24"/>
                <w:szCs w:val="24"/>
                <w:shd w:val="clear" w:color="auto" w:fill="FFFFFF"/>
                <w:lang w:eastAsia="en-US"/>
              </w:rPr>
              <w:t>с</w:t>
            </w:r>
            <w:proofErr w:type="gramEnd"/>
          </w:p>
          <w:p w:rsidR="00A739F9" w:rsidRPr="009C61A6" w:rsidRDefault="00A739F9" w:rsidP="003B5D48">
            <w:pPr>
              <w:numPr>
                <w:ilvl w:val="0"/>
                <w:numId w:val="26"/>
              </w:numPr>
              <w:spacing w:after="0" w:line="240" w:lineRule="auto"/>
              <w:contextualSpacing/>
              <w:jc w:val="both"/>
              <w:rPr>
                <w:rFonts w:ascii="Times New Roman" w:eastAsia="Calibri" w:hAnsi="Times New Roman" w:cs="Times New Roman"/>
                <w:sz w:val="24"/>
                <w:szCs w:val="24"/>
                <w:shd w:val="clear" w:color="auto" w:fill="FFFFFF"/>
                <w:lang w:eastAsia="en-US"/>
              </w:rPr>
            </w:pPr>
            <w:r w:rsidRPr="009C61A6">
              <w:rPr>
                <w:rFonts w:ascii="Times New Roman" w:eastAsia="Calibri" w:hAnsi="Times New Roman" w:cs="Times New Roman"/>
                <w:sz w:val="24"/>
                <w:szCs w:val="24"/>
                <w:shd w:val="clear" w:color="auto" w:fill="FFFFFF"/>
                <w:lang w:eastAsia="en-US"/>
              </w:rPr>
              <w:t xml:space="preserve">планетарием; </w:t>
            </w:r>
          </w:p>
          <w:p w:rsidR="00A739F9" w:rsidRPr="009C61A6" w:rsidRDefault="00A739F9" w:rsidP="00C92603">
            <w:pPr>
              <w:jc w:val="both"/>
              <w:rPr>
                <w:rFonts w:ascii="Times New Roman" w:eastAsia="Calibri" w:hAnsi="Times New Roman" w:cs="Times New Roman"/>
                <w:sz w:val="24"/>
                <w:szCs w:val="24"/>
                <w:shd w:val="clear" w:color="auto" w:fill="FFFFFF"/>
                <w:lang w:eastAsia="en-US"/>
              </w:rPr>
            </w:pPr>
            <w:r w:rsidRPr="009C61A6">
              <w:rPr>
                <w:rFonts w:ascii="Times New Roman" w:eastAsia="Calibri" w:hAnsi="Times New Roman" w:cs="Times New Roman"/>
                <w:sz w:val="24"/>
                <w:szCs w:val="24"/>
                <w:shd w:val="clear" w:color="auto" w:fill="FFFFFF"/>
                <w:lang w:eastAsia="en-US"/>
              </w:rPr>
              <w:sym w:font="Symbol" w:char="F0B7"/>
            </w:r>
            <w:r w:rsidRPr="009C61A6">
              <w:rPr>
                <w:rFonts w:ascii="Times New Roman" w:eastAsia="Calibri" w:hAnsi="Times New Roman" w:cs="Times New Roman"/>
                <w:sz w:val="24"/>
                <w:szCs w:val="24"/>
                <w:shd w:val="clear" w:color="auto" w:fill="FFFFFF"/>
                <w:lang w:eastAsia="en-US"/>
              </w:rPr>
              <w:t xml:space="preserve"> театром кукол; </w:t>
            </w:r>
          </w:p>
          <w:p w:rsidR="00A739F9" w:rsidRPr="009C61A6" w:rsidRDefault="00A739F9" w:rsidP="00C92603">
            <w:pPr>
              <w:jc w:val="both"/>
              <w:rPr>
                <w:rFonts w:ascii="Times New Roman" w:eastAsia="Calibri" w:hAnsi="Times New Roman" w:cs="Times New Roman"/>
                <w:sz w:val="24"/>
                <w:szCs w:val="24"/>
                <w:shd w:val="clear" w:color="auto" w:fill="FFFFFF"/>
                <w:lang w:eastAsia="en-US"/>
              </w:rPr>
            </w:pPr>
            <w:r w:rsidRPr="009C61A6">
              <w:rPr>
                <w:rFonts w:ascii="Times New Roman" w:eastAsia="Calibri" w:hAnsi="Times New Roman" w:cs="Times New Roman"/>
                <w:sz w:val="24"/>
                <w:szCs w:val="24"/>
                <w:shd w:val="clear" w:color="auto" w:fill="FFFFFF"/>
                <w:lang w:eastAsia="en-US"/>
              </w:rPr>
              <w:sym w:font="Symbol" w:char="F0B7"/>
            </w:r>
            <w:r w:rsidRPr="009C61A6">
              <w:rPr>
                <w:rFonts w:ascii="Times New Roman" w:eastAsia="Calibri" w:hAnsi="Times New Roman" w:cs="Times New Roman"/>
                <w:sz w:val="24"/>
                <w:szCs w:val="24"/>
                <w:shd w:val="clear" w:color="auto" w:fill="FFFFFF"/>
                <w:lang w:eastAsia="en-US"/>
              </w:rPr>
              <w:t xml:space="preserve"> театром юного зрителя; </w:t>
            </w:r>
          </w:p>
          <w:p w:rsidR="00A739F9" w:rsidRPr="009C61A6" w:rsidRDefault="00A739F9" w:rsidP="00C92603">
            <w:pPr>
              <w:jc w:val="both"/>
              <w:rPr>
                <w:rFonts w:ascii="Times New Roman" w:eastAsia="Calibri" w:hAnsi="Times New Roman" w:cs="Times New Roman"/>
                <w:sz w:val="24"/>
                <w:szCs w:val="24"/>
                <w:shd w:val="clear" w:color="auto" w:fill="FFFFFF"/>
                <w:lang w:eastAsia="en-US"/>
              </w:rPr>
            </w:pPr>
            <w:r w:rsidRPr="009C61A6">
              <w:rPr>
                <w:rFonts w:ascii="Times New Roman" w:eastAsia="Calibri" w:hAnsi="Times New Roman" w:cs="Times New Roman"/>
                <w:sz w:val="24"/>
                <w:szCs w:val="24"/>
                <w:shd w:val="clear" w:color="auto" w:fill="FFFFFF"/>
                <w:lang w:eastAsia="en-US"/>
              </w:rPr>
              <w:sym w:font="Symbol" w:char="F0B7"/>
            </w:r>
            <w:r w:rsidRPr="009C61A6">
              <w:rPr>
                <w:rFonts w:ascii="Times New Roman" w:eastAsia="Calibri" w:hAnsi="Times New Roman" w:cs="Times New Roman"/>
                <w:sz w:val="24"/>
                <w:szCs w:val="24"/>
                <w:shd w:val="clear" w:color="auto" w:fill="FFFFFF"/>
                <w:lang w:eastAsia="en-US"/>
              </w:rPr>
              <w:t xml:space="preserve"> филармонией; </w:t>
            </w:r>
          </w:p>
          <w:p w:rsidR="00A739F9" w:rsidRPr="009C61A6" w:rsidRDefault="00A739F9" w:rsidP="00C92603">
            <w:pPr>
              <w:jc w:val="both"/>
              <w:rPr>
                <w:rFonts w:ascii="Times New Roman" w:eastAsia="Calibri" w:hAnsi="Times New Roman" w:cs="Times New Roman"/>
                <w:sz w:val="24"/>
                <w:szCs w:val="24"/>
                <w:shd w:val="clear" w:color="auto" w:fill="FFFFFF"/>
                <w:lang w:eastAsia="en-US"/>
              </w:rPr>
            </w:pPr>
            <w:r w:rsidRPr="009C61A6">
              <w:rPr>
                <w:rFonts w:ascii="Times New Roman" w:eastAsia="Calibri" w:hAnsi="Times New Roman" w:cs="Times New Roman"/>
                <w:sz w:val="24"/>
                <w:szCs w:val="24"/>
                <w:shd w:val="clear" w:color="auto" w:fill="FFFFFF"/>
                <w:lang w:eastAsia="en-US"/>
              </w:rPr>
              <w:sym w:font="Symbol" w:char="F0B7"/>
            </w:r>
            <w:r w:rsidRPr="009C61A6">
              <w:rPr>
                <w:rFonts w:ascii="Times New Roman" w:eastAsia="Calibri" w:hAnsi="Times New Roman" w:cs="Times New Roman"/>
                <w:sz w:val="24"/>
                <w:szCs w:val="24"/>
                <w:shd w:val="clear" w:color="auto" w:fill="FFFFFF"/>
                <w:lang w:eastAsia="en-US"/>
              </w:rPr>
              <w:t xml:space="preserve">детской библиотекой </w:t>
            </w:r>
          </w:p>
          <w:p w:rsidR="00A739F9" w:rsidRDefault="00A739F9" w:rsidP="00C92603">
            <w:pPr>
              <w:jc w:val="both"/>
              <w:rPr>
                <w:rFonts w:ascii="Times New Roman" w:eastAsia="Calibri" w:hAnsi="Times New Roman" w:cs="Times New Roman"/>
                <w:sz w:val="24"/>
                <w:szCs w:val="24"/>
                <w:shd w:val="clear" w:color="auto" w:fill="FFFFFF"/>
                <w:lang w:eastAsia="en-US"/>
              </w:rPr>
            </w:pPr>
            <w:r w:rsidRPr="009C61A6">
              <w:rPr>
                <w:rFonts w:ascii="Times New Roman" w:eastAsia="Calibri" w:hAnsi="Times New Roman" w:cs="Times New Roman"/>
                <w:sz w:val="24"/>
                <w:szCs w:val="24"/>
                <w:shd w:val="clear" w:color="auto" w:fill="FFFFFF"/>
                <w:lang w:eastAsia="en-US"/>
              </w:rPr>
              <w:sym w:font="Symbol" w:char="F0B7"/>
            </w:r>
            <w:r w:rsidRPr="009C61A6">
              <w:rPr>
                <w:rFonts w:ascii="Times New Roman" w:eastAsia="Calibri" w:hAnsi="Times New Roman" w:cs="Times New Roman"/>
                <w:sz w:val="24"/>
                <w:szCs w:val="24"/>
                <w:shd w:val="clear" w:color="auto" w:fill="FFFFFF"/>
                <w:lang w:eastAsia="en-US"/>
              </w:rPr>
              <w:t xml:space="preserve"> </w:t>
            </w:r>
            <w:r>
              <w:rPr>
                <w:rFonts w:ascii="Times New Roman" w:eastAsia="Calibri" w:hAnsi="Times New Roman" w:cs="Times New Roman"/>
                <w:sz w:val="24"/>
                <w:szCs w:val="24"/>
                <w:shd w:val="clear" w:color="auto" w:fill="FFFFFF"/>
                <w:lang w:eastAsia="en-US"/>
              </w:rPr>
              <w:t>музыкальной школой</w:t>
            </w:r>
          </w:p>
          <w:p w:rsidR="00A739F9" w:rsidRPr="009C61A6" w:rsidRDefault="00A739F9" w:rsidP="00C92603">
            <w:pPr>
              <w:jc w:val="both"/>
              <w:rPr>
                <w:rFonts w:ascii="Times New Roman" w:eastAsia="Calibri" w:hAnsi="Times New Roman" w:cs="Times New Roman"/>
                <w:sz w:val="24"/>
                <w:szCs w:val="24"/>
                <w:shd w:val="clear" w:color="auto" w:fill="FFFFFF"/>
                <w:lang w:eastAsia="en-US"/>
              </w:rPr>
            </w:pPr>
          </w:p>
          <w:p w:rsidR="00A739F9" w:rsidRPr="009C61A6" w:rsidRDefault="00A739F9" w:rsidP="00C92603">
            <w:pPr>
              <w:jc w:val="both"/>
              <w:rPr>
                <w:rFonts w:ascii="Times New Roman" w:eastAsia="Calibri" w:hAnsi="Times New Roman" w:cs="Times New Roman"/>
                <w:sz w:val="24"/>
                <w:szCs w:val="24"/>
                <w:lang w:eastAsia="en-US"/>
              </w:rPr>
            </w:pPr>
          </w:p>
        </w:tc>
      </w:tr>
    </w:tbl>
    <w:p w:rsidR="003B5D48" w:rsidRPr="009C61A6" w:rsidRDefault="003B5D48" w:rsidP="003B5D48">
      <w:pPr>
        <w:ind w:firstLine="709"/>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 xml:space="preserve">Региональная составляющая </w:t>
      </w:r>
    </w:p>
    <w:p w:rsidR="003B5D48" w:rsidRPr="009C61A6" w:rsidRDefault="003B5D48" w:rsidP="003B5D48">
      <w:pPr>
        <w:ind w:firstLine="709"/>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 xml:space="preserve">Направления и задачи воспитания </w:t>
      </w:r>
      <w:proofErr w:type="gramStart"/>
      <w:r w:rsidRPr="009C61A6">
        <w:rPr>
          <w:rFonts w:ascii="Times New Roman" w:eastAsia="Calibri" w:hAnsi="Times New Roman" w:cs="Times New Roman"/>
          <w:b/>
          <w:bCs/>
          <w:sz w:val="24"/>
          <w:szCs w:val="24"/>
          <w:lang w:eastAsia="en-US"/>
        </w:rPr>
        <w:t>в</w:t>
      </w:r>
      <w:proofErr w:type="gramEnd"/>
      <w:r w:rsidRPr="009C61A6">
        <w:rPr>
          <w:rFonts w:ascii="Times New Roman" w:eastAsia="Calibri" w:hAnsi="Times New Roman" w:cs="Times New Roman"/>
          <w:b/>
          <w:bCs/>
          <w:sz w:val="24"/>
          <w:szCs w:val="24"/>
          <w:lang w:eastAsia="en-US"/>
        </w:rPr>
        <w:t xml:space="preserve"> региональной ОПДО:</w:t>
      </w:r>
    </w:p>
    <w:p w:rsidR="003B5D48" w:rsidRPr="009C61A6" w:rsidRDefault="003B5D48" w:rsidP="003B5D48">
      <w:pPr>
        <w:spacing w:line="237" w:lineRule="auto"/>
        <w:jc w:val="both"/>
        <w:rPr>
          <w:rFonts w:ascii="Times New Roman" w:hAnsi="Times New Roman" w:cs="Times New Roman"/>
          <w:sz w:val="24"/>
          <w:szCs w:val="24"/>
        </w:rPr>
      </w:pPr>
      <w:r w:rsidRPr="009C61A6">
        <w:rPr>
          <w:rFonts w:ascii="Times New Roman" w:hAnsi="Times New Roman" w:cs="Times New Roman"/>
          <w:sz w:val="24"/>
          <w:szCs w:val="24"/>
        </w:rPr>
        <w:t>Программа «Сӛенеч» – «Радость познания» отражает признание детства как культурного феномена, уникального периода, в котором познание истории, культуры, архитектуры, природы родного края, общение с представителями других национальностей, в том числе с татарами, закладывает основы общей культуры личности ребенка.</w:t>
      </w:r>
    </w:p>
    <w:p w:rsidR="003B5D48" w:rsidRPr="009C61A6" w:rsidRDefault="003B5D48" w:rsidP="003B5D48">
      <w:pPr>
        <w:numPr>
          <w:ilvl w:val="0"/>
          <w:numId w:val="32"/>
        </w:numPr>
        <w:suppressAutoHyphens/>
        <w:spacing w:after="0" w:line="17" w:lineRule="exact"/>
        <w:rPr>
          <w:rFonts w:ascii="Times New Roman" w:hAnsi="Times New Roman" w:cs="Times New Roman"/>
          <w:sz w:val="24"/>
          <w:szCs w:val="24"/>
        </w:rPr>
      </w:pPr>
    </w:p>
    <w:p w:rsidR="003B5D48" w:rsidRPr="009C61A6" w:rsidRDefault="003B5D48" w:rsidP="003B5D48">
      <w:pPr>
        <w:spacing w:line="234" w:lineRule="auto"/>
        <w:jc w:val="both"/>
        <w:rPr>
          <w:rFonts w:ascii="Times New Roman" w:hAnsi="Times New Roman" w:cs="Times New Roman"/>
          <w:sz w:val="24"/>
          <w:szCs w:val="24"/>
        </w:rPr>
      </w:pPr>
      <w:r w:rsidRPr="009C61A6">
        <w:rPr>
          <w:rFonts w:ascii="Times New Roman" w:hAnsi="Times New Roman" w:cs="Times New Roman"/>
          <w:sz w:val="24"/>
          <w:szCs w:val="24"/>
        </w:rPr>
        <w:t xml:space="preserve">Содержание Программы в соответствии с требованиями ФГОС ДО включает три основных раздела – целевой, </w:t>
      </w:r>
      <w:proofErr w:type="gramStart"/>
      <w:r w:rsidRPr="009C61A6">
        <w:rPr>
          <w:rFonts w:ascii="Times New Roman" w:hAnsi="Times New Roman" w:cs="Times New Roman"/>
          <w:sz w:val="24"/>
          <w:szCs w:val="24"/>
        </w:rPr>
        <w:t>содержательный</w:t>
      </w:r>
      <w:proofErr w:type="gramEnd"/>
      <w:r w:rsidRPr="009C61A6">
        <w:rPr>
          <w:rFonts w:ascii="Times New Roman" w:hAnsi="Times New Roman" w:cs="Times New Roman"/>
          <w:sz w:val="24"/>
          <w:szCs w:val="24"/>
        </w:rPr>
        <w:t xml:space="preserve"> и организационный.</w:t>
      </w:r>
    </w:p>
    <w:p w:rsidR="003B5D48" w:rsidRPr="009C61A6" w:rsidRDefault="003B5D48" w:rsidP="003B5D48">
      <w:pPr>
        <w:numPr>
          <w:ilvl w:val="0"/>
          <w:numId w:val="32"/>
        </w:numPr>
        <w:suppressAutoHyphens/>
        <w:spacing w:after="0" w:line="14" w:lineRule="exact"/>
        <w:rPr>
          <w:rFonts w:ascii="Times New Roman" w:hAnsi="Times New Roman" w:cs="Times New Roman"/>
          <w:sz w:val="24"/>
          <w:szCs w:val="24"/>
        </w:rPr>
      </w:pPr>
    </w:p>
    <w:p w:rsidR="003B5D48" w:rsidRPr="009C61A6" w:rsidRDefault="003B5D48" w:rsidP="003B5D48">
      <w:pPr>
        <w:spacing w:line="234" w:lineRule="auto"/>
        <w:ind w:right="20"/>
        <w:jc w:val="both"/>
        <w:rPr>
          <w:rFonts w:ascii="Times New Roman" w:hAnsi="Times New Roman" w:cs="Times New Roman"/>
          <w:sz w:val="24"/>
          <w:szCs w:val="24"/>
        </w:rPr>
      </w:pPr>
      <w:r w:rsidRPr="009C61A6">
        <w:rPr>
          <w:rFonts w:ascii="Times New Roman" w:hAnsi="Times New Roman" w:cs="Times New Roman"/>
          <w:i/>
          <w:iCs/>
          <w:sz w:val="24"/>
          <w:szCs w:val="24"/>
        </w:rPr>
        <w:t xml:space="preserve">Целевой </w:t>
      </w:r>
      <w:r w:rsidRPr="009C61A6">
        <w:rPr>
          <w:rFonts w:ascii="Times New Roman" w:hAnsi="Times New Roman" w:cs="Times New Roman"/>
          <w:sz w:val="24"/>
          <w:szCs w:val="24"/>
        </w:rPr>
        <w:t>раздел Программы определяет цели, задачи, принципы и планируемые</w:t>
      </w:r>
      <w:r w:rsidRPr="009C61A6">
        <w:rPr>
          <w:rFonts w:ascii="Times New Roman" w:hAnsi="Times New Roman" w:cs="Times New Roman"/>
          <w:i/>
          <w:iCs/>
          <w:sz w:val="24"/>
          <w:szCs w:val="24"/>
        </w:rPr>
        <w:t xml:space="preserve"> </w:t>
      </w:r>
      <w:r w:rsidRPr="009C61A6">
        <w:rPr>
          <w:rFonts w:ascii="Times New Roman" w:hAnsi="Times New Roman" w:cs="Times New Roman"/>
          <w:sz w:val="24"/>
          <w:szCs w:val="24"/>
        </w:rPr>
        <w:t>результаты ее освоения.</w:t>
      </w:r>
    </w:p>
    <w:p w:rsidR="003B5D48" w:rsidRPr="009C61A6" w:rsidRDefault="003B5D48" w:rsidP="003B5D48">
      <w:pPr>
        <w:numPr>
          <w:ilvl w:val="0"/>
          <w:numId w:val="32"/>
        </w:numPr>
        <w:suppressAutoHyphens/>
        <w:spacing w:after="0" w:line="14" w:lineRule="exact"/>
        <w:rPr>
          <w:rFonts w:ascii="Times New Roman" w:hAnsi="Times New Roman" w:cs="Times New Roman"/>
          <w:sz w:val="24"/>
          <w:szCs w:val="24"/>
        </w:rPr>
      </w:pPr>
    </w:p>
    <w:p w:rsidR="003B5D48" w:rsidRPr="009C61A6" w:rsidRDefault="003B5D48" w:rsidP="003B5D48">
      <w:pPr>
        <w:spacing w:line="237" w:lineRule="auto"/>
        <w:jc w:val="both"/>
        <w:rPr>
          <w:rFonts w:ascii="Times New Roman" w:hAnsi="Times New Roman" w:cs="Times New Roman"/>
          <w:sz w:val="24"/>
          <w:szCs w:val="24"/>
        </w:rPr>
      </w:pPr>
      <w:r w:rsidRPr="009C61A6">
        <w:rPr>
          <w:rFonts w:ascii="Times New Roman" w:hAnsi="Times New Roman" w:cs="Times New Roman"/>
          <w:i/>
          <w:iCs/>
          <w:sz w:val="24"/>
          <w:szCs w:val="24"/>
        </w:rPr>
        <w:t xml:space="preserve">Содержательный </w:t>
      </w:r>
      <w:r w:rsidRPr="009C61A6">
        <w:rPr>
          <w:rFonts w:ascii="Times New Roman" w:hAnsi="Times New Roman" w:cs="Times New Roman"/>
          <w:sz w:val="24"/>
          <w:szCs w:val="24"/>
        </w:rPr>
        <w:t>раздел Программы включает описание образовательной</w:t>
      </w:r>
      <w:r w:rsidRPr="009C61A6">
        <w:rPr>
          <w:rFonts w:ascii="Times New Roman" w:hAnsi="Times New Roman" w:cs="Times New Roman"/>
          <w:i/>
          <w:iCs/>
          <w:sz w:val="24"/>
          <w:szCs w:val="24"/>
        </w:rPr>
        <w:t xml:space="preserve"> </w:t>
      </w:r>
      <w:r w:rsidRPr="009C61A6">
        <w:rPr>
          <w:rFonts w:ascii="Times New Roman" w:hAnsi="Times New Roman" w:cs="Times New Roman"/>
          <w:sz w:val="24"/>
          <w:szCs w:val="24"/>
        </w:rPr>
        <w:t>деятельности в соответствии с направлениями развития ребенка в пяти образовательных областях – социально-коммуникативной, познавательной, речевой, художественно-эстетической, физической.</w:t>
      </w:r>
    </w:p>
    <w:p w:rsidR="003B5D48" w:rsidRPr="009C61A6" w:rsidRDefault="003B5D48" w:rsidP="003B5D48">
      <w:pPr>
        <w:numPr>
          <w:ilvl w:val="0"/>
          <w:numId w:val="32"/>
        </w:numPr>
        <w:suppressAutoHyphens/>
        <w:spacing w:after="0" w:line="14" w:lineRule="exact"/>
        <w:rPr>
          <w:rFonts w:ascii="Times New Roman" w:hAnsi="Times New Roman" w:cs="Times New Roman"/>
          <w:sz w:val="24"/>
          <w:szCs w:val="24"/>
        </w:rPr>
      </w:pPr>
    </w:p>
    <w:p w:rsidR="003B5D48" w:rsidRPr="009C61A6" w:rsidRDefault="003B5D48" w:rsidP="003B5D48">
      <w:pPr>
        <w:spacing w:line="237" w:lineRule="auto"/>
        <w:jc w:val="both"/>
        <w:rPr>
          <w:rFonts w:ascii="Times New Roman" w:hAnsi="Times New Roman" w:cs="Times New Roman"/>
          <w:sz w:val="24"/>
          <w:szCs w:val="24"/>
        </w:rPr>
      </w:pPr>
      <w:r w:rsidRPr="009C61A6">
        <w:rPr>
          <w:rFonts w:ascii="Times New Roman" w:hAnsi="Times New Roman" w:cs="Times New Roman"/>
          <w:i/>
          <w:iCs/>
          <w:sz w:val="24"/>
          <w:szCs w:val="24"/>
        </w:rPr>
        <w:t xml:space="preserve">Организационный </w:t>
      </w:r>
      <w:r w:rsidRPr="009C61A6">
        <w:rPr>
          <w:rFonts w:ascii="Times New Roman" w:hAnsi="Times New Roman" w:cs="Times New Roman"/>
          <w:sz w:val="24"/>
          <w:szCs w:val="24"/>
        </w:rPr>
        <w:t>раздел Программы описывает систему условий реализации</w:t>
      </w:r>
      <w:r w:rsidRPr="009C61A6">
        <w:rPr>
          <w:rFonts w:ascii="Times New Roman" w:hAnsi="Times New Roman" w:cs="Times New Roman"/>
          <w:i/>
          <w:iCs/>
          <w:sz w:val="24"/>
          <w:szCs w:val="24"/>
        </w:rPr>
        <w:t xml:space="preserve"> </w:t>
      </w:r>
      <w:r w:rsidRPr="009C61A6">
        <w:rPr>
          <w:rFonts w:ascii="Times New Roman" w:hAnsi="Times New Roman" w:cs="Times New Roman"/>
          <w:sz w:val="24"/>
          <w:szCs w:val="24"/>
        </w:rPr>
        <w:t>образовательной деятельности, необходимых для достижения целей Программы, планируемых результатов ее освоения, а также особенности организации образовательной деятельности.</w:t>
      </w:r>
    </w:p>
    <w:p w:rsidR="003B5D48" w:rsidRPr="009C61A6" w:rsidRDefault="003B5D48" w:rsidP="003B5D48">
      <w:pPr>
        <w:ind w:left="260"/>
        <w:rPr>
          <w:rFonts w:ascii="Times New Roman" w:hAnsi="Times New Roman" w:cs="Times New Roman"/>
          <w:sz w:val="24"/>
          <w:szCs w:val="24"/>
        </w:rPr>
      </w:pPr>
      <w:proofErr w:type="gramStart"/>
      <w:r w:rsidRPr="009C61A6">
        <w:rPr>
          <w:rFonts w:ascii="Times New Roman" w:eastAsia="Calibri" w:hAnsi="Times New Roman" w:cs="Times New Roman"/>
          <w:b/>
          <w:bCs/>
          <w:sz w:val="24"/>
          <w:szCs w:val="24"/>
          <w:lang w:eastAsia="en-US"/>
        </w:rPr>
        <w:t>СМ</w:t>
      </w:r>
      <w:proofErr w:type="gramEnd"/>
      <w:r w:rsidRPr="009C61A6">
        <w:rPr>
          <w:rFonts w:ascii="Times New Roman" w:eastAsia="Calibri" w:hAnsi="Times New Roman" w:cs="Times New Roman"/>
          <w:b/>
          <w:bCs/>
          <w:sz w:val="24"/>
          <w:szCs w:val="24"/>
          <w:lang w:eastAsia="en-US"/>
        </w:rPr>
        <w:t xml:space="preserve"> программу:</w:t>
      </w:r>
      <w:r w:rsidRPr="009C61A6">
        <w:rPr>
          <w:rFonts w:ascii="Times New Roman" w:hAnsi="Times New Roman" w:cs="Times New Roman"/>
          <w:sz w:val="24"/>
          <w:szCs w:val="24"/>
        </w:rPr>
        <w:t xml:space="preserve"> Радость познания - региональная образовательная программа дошкольного образования. – 2016. – 196 с.</w:t>
      </w:r>
      <w:r w:rsidRPr="009C61A6">
        <w:rPr>
          <w:rFonts w:ascii="Times New Roman" w:hAnsi="Times New Roman" w:cs="Times New Roman"/>
          <w:b/>
          <w:bCs/>
          <w:sz w:val="24"/>
          <w:szCs w:val="24"/>
        </w:rPr>
        <w:t xml:space="preserve"> </w:t>
      </w:r>
      <w:proofErr w:type="spellStart"/>
      <w:r w:rsidRPr="009C61A6">
        <w:rPr>
          <w:rFonts w:ascii="Times New Roman" w:hAnsi="Times New Roman" w:cs="Times New Roman"/>
          <w:sz w:val="24"/>
          <w:szCs w:val="24"/>
        </w:rPr>
        <w:t>Шаехова</w:t>
      </w:r>
      <w:proofErr w:type="spellEnd"/>
      <w:r w:rsidRPr="009C61A6">
        <w:rPr>
          <w:rFonts w:ascii="Times New Roman" w:hAnsi="Times New Roman" w:cs="Times New Roman"/>
          <w:sz w:val="24"/>
          <w:szCs w:val="24"/>
        </w:rPr>
        <w:t xml:space="preserve"> Р.К.</w:t>
      </w:r>
    </w:p>
    <w:p w:rsidR="003B5D48" w:rsidRPr="009C61A6" w:rsidRDefault="003B5D48" w:rsidP="003B5D48">
      <w:pPr>
        <w:tabs>
          <w:tab w:val="left" w:pos="993"/>
        </w:tabs>
        <w:ind w:left="709"/>
        <w:jc w:val="both"/>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 xml:space="preserve">Особенности </w:t>
      </w:r>
      <w:proofErr w:type="spellStart"/>
      <w:r w:rsidRPr="009C61A6">
        <w:rPr>
          <w:rFonts w:ascii="Times New Roman" w:hAnsi="Times New Roman" w:cs="Times New Roman"/>
          <w:b/>
          <w:bCs/>
          <w:color w:val="000000"/>
          <w:sz w:val="24"/>
          <w:szCs w:val="24"/>
        </w:rPr>
        <w:t>воспитательно</w:t>
      </w:r>
      <w:proofErr w:type="spellEnd"/>
      <w:r w:rsidRPr="009C61A6">
        <w:rPr>
          <w:rFonts w:ascii="Times New Roman" w:hAnsi="Times New Roman" w:cs="Times New Roman"/>
          <w:b/>
          <w:bCs/>
          <w:color w:val="000000"/>
          <w:sz w:val="24"/>
          <w:szCs w:val="24"/>
        </w:rPr>
        <w:t xml:space="preserve"> значимого взаимодействия с социальными партнерами Муниципального бюджетного дошкольного образовательного учреждения «Детский сад</w:t>
      </w:r>
      <w:r w:rsidR="00696769">
        <w:rPr>
          <w:rFonts w:ascii="Times New Roman" w:hAnsi="Times New Roman" w:cs="Times New Roman"/>
          <w:b/>
          <w:bCs/>
          <w:color w:val="000000"/>
          <w:sz w:val="24"/>
          <w:szCs w:val="24"/>
        </w:rPr>
        <w:t xml:space="preserve"> </w:t>
      </w:r>
      <w:r w:rsidR="00696769" w:rsidRPr="00696769">
        <w:rPr>
          <w:rFonts w:ascii="Times New Roman" w:hAnsi="Times New Roman" w:cs="Times New Roman"/>
          <w:b/>
          <w:color w:val="000000"/>
          <w:kern w:val="2"/>
          <w:sz w:val="24"/>
          <w:szCs w:val="24"/>
          <w:lang w:eastAsia="ko-KR"/>
        </w:rPr>
        <w:t>№54 «Звёздочка» с</w:t>
      </w:r>
      <w:proofErr w:type="gramStart"/>
      <w:r w:rsidR="00696769" w:rsidRPr="00696769">
        <w:rPr>
          <w:rFonts w:ascii="Times New Roman" w:hAnsi="Times New Roman" w:cs="Times New Roman"/>
          <w:b/>
          <w:color w:val="000000"/>
          <w:kern w:val="2"/>
          <w:sz w:val="24"/>
          <w:szCs w:val="24"/>
          <w:lang w:eastAsia="ko-KR"/>
        </w:rPr>
        <w:t>.О</w:t>
      </w:r>
      <w:proofErr w:type="gramEnd"/>
      <w:r w:rsidR="00696769" w:rsidRPr="00696769">
        <w:rPr>
          <w:rFonts w:ascii="Times New Roman" w:hAnsi="Times New Roman" w:cs="Times New Roman"/>
          <w:b/>
          <w:color w:val="000000"/>
          <w:kern w:val="2"/>
          <w:sz w:val="24"/>
          <w:szCs w:val="24"/>
          <w:lang w:eastAsia="ko-KR"/>
        </w:rPr>
        <w:t>синово</w:t>
      </w:r>
      <w:r w:rsidRPr="009C61A6">
        <w:rPr>
          <w:rFonts w:ascii="Times New Roman" w:hAnsi="Times New Roman" w:cs="Times New Roman"/>
          <w:b/>
          <w:bCs/>
          <w:color w:val="000000"/>
          <w:sz w:val="24"/>
          <w:szCs w:val="24"/>
        </w:rPr>
        <w:t xml:space="preserve"> </w:t>
      </w:r>
      <w:proofErr w:type="spellStart"/>
      <w:r w:rsidRPr="009C61A6">
        <w:rPr>
          <w:rFonts w:ascii="Times New Roman" w:hAnsi="Times New Roman" w:cs="Times New Roman"/>
          <w:b/>
          <w:bCs/>
          <w:color w:val="000000"/>
          <w:sz w:val="24"/>
          <w:szCs w:val="24"/>
        </w:rPr>
        <w:t>Зеленодольского</w:t>
      </w:r>
      <w:proofErr w:type="spellEnd"/>
      <w:r w:rsidRPr="009C61A6">
        <w:rPr>
          <w:rFonts w:ascii="Times New Roman" w:hAnsi="Times New Roman" w:cs="Times New Roman"/>
          <w:b/>
          <w:bCs/>
          <w:color w:val="000000"/>
          <w:sz w:val="24"/>
          <w:szCs w:val="24"/>
        </w:rPr>
        <w:t xml:space="preserve"> муниципального района Республики Татарстан»</w:t>
      </w:r>
    </w:p>
    <w:p w:rsidR="003B5D48" w:rsidRPr="009C61A6" w:rsidRDefault="003B5D48" w:rsidP="003B5D48">
      <w:pPr>
        <w:keepNext/>
        <w:jc w:val="center"/>
        <w:rPr>
          <w:rFonts w:ascii="Times New Roman" w:eastAsia="Calibri" w:hAnsi="Times New Roman" w:cs="Times New Roman"/>
          <w:b/>
          <w:bCs/>
          <w:color w:val="000000"/>
          <w:sz w:val="24"/>
          <w:szCs w:val="24"/>
          <w:lang w:eastAsia="en-US"/>
        </w:rPr>
      </w:pPr>
      <w:proofErr w:type="spellStart"/>
      <w:r w:rsidRPr="009C61A6">
        <w:rPr>
          <w:rFonts w:ascii="Times New Roman" w:eastAsia="Calibri" w:hAnsi="Times New Roman" w:cs="Times New Roman"/>
          <w:b/>
          <w:bCs/>
          <w:color w:val="000000"/>
          <w:sz w:val="24"/>
          <w:szCs w:val="24"/>
          <w:lang w:eastAsia="en-US"/>
        </w:rPr>
        <w:t>Социокультурный</w:t>
      </w:r>
      <w:proofErr w:type="spellEnd"/>
      <w:r w:rsidRPr="009C61A6">
        <w:rPr>
          <w:rFonts w:ascii="Times New Roman" w:eastAsia="Calibri" w:hAnsi="Times New Roman" w:cs="Times New Roman"/>
          <w:b/>
          <w:bCs/>
          <w:color w:val="000000"/>
          <w:sz w:val="24"/>
          <w:szCs w:val="24"/>
          <w:lang w:eastAsia="en-US"/>
        </w:rPr>
        <w:t xml:space="preserve"> контекст</w:t>
      </w:r>
    </w:p>
    <w:p w:rsidR="003B5D48" w:rsidRPr="009C61A6" w:rsidRDefault="003B5D48" w:rsidP="003B5D48">
      <w:pPr>
        <w:jc w:val="both"/>
        <w:rPr>
          <w:rFonts w:ascii="Times New Roman" w:eastAsia="Calibri" w:hAnsi="Times New Roman" w:cs="Times New Roman"/>
          <w:bCs/>
          <w:color w:val="000000"/>
          <w:sz w:val="24"/>
          <w:szCs w:val="24"/>
          <w:lang w:eastAsia="en-US"/>
        </w:rPr>
      </w:pPr>
      <w:proofErr w:type="spellStart"/>
      <w:r w:rsidRPr="009C61A6">
        <w:rPr>
          <w:rFonts w:ascii="Times New Roman" w:eastAsia="Calibri" w:hAnsi="Times New Roman" w:cs="Times New Roman"/>
          <w:bCs/>
          <w:color w:val="000000"/>
          <w:sz w:val="24"/>
          <w:szCs w:val="24"/>
          <w:lang w:eastAsia="en-US"/>
        </w:rPr>
        <w:t>Социокультурный</w:t>
      </w:r>
      <w:proofErr w:type="spellEnd"/>
      <w:r w:rsidRPr="009C61A6">
        <w:rPr>
          <w:rFonts w:ascii="Times New Roman" w:eastAsia="Calibri" w:hAnsi="Times New Roman" w:cs="Times New Roman"/>
          <w:bCs/>
          <w:color w:val="000000"/>
          <w:sz w:val="24"/>
          <w:szCs w:val="24"/>
          <w:lang w:eastAsia="en-US"/>
        </w:rPr>
        <w:t xml:space="preserve"> контекст – это социальная и культурная среда, в которой человек растет и живет. Он также включает в себя влияние, которое среда оказывает на идеи и поведение человека.</w:t>
      </w:r>
    </w:p>
    <w:p w:rsidR="003B5D48" w:rsidRPr="009C61A6" w:rsidRDefault="003B5D48" w:rsidP="003B5D48">
      <w:pPr>
        <w:jc w:val="both"/>
        <w:rPr>
          <w:rFonts w:ascii="Times New Roman" w:eastAsia="Calibri" w:hAnsi="Times New Roman" w:cs="Times New Roman"/>
          <w:bCs/>
          <w:color w:val="000000"/>
          <w:sz w:val="24"/>
          <w:szCs w:val="24"/>
          <w:lang w:eastAsia="en-US"/>
        </w:rPr>
      </w:pPr>
      <w:proofErr w:type="spellStart"/>
      <w:r w:rsidRPr="009C61A6">
        <w:rPr>
          <w:rFonts w:ascii="Times New Roman" w:eastAsia="Calibri" w:hAnsi="Times New Roman" w:cs="Times New Roman"/>
          <w:bCs/>
          <w:color w:val="000000"/>
          <w:sz w:val="24"/>
          <w:szCs w:val="24"/>
          <w:lang w:eastAsia="en-US"/>
        </w:rPr>
        <w:t>Социокультурные</w:t>
      </w:r>
      <w:proofErr w:type="spellEnd"/>
      <w:r w:rsidRPr="009C61A6">
        <w:rPr>
          <w:rFonts w:ascii="Times New Roman" w:eastAsia="Calibri" w:hAnsi="Times New Roman" w:cs="Times New Roman"/>
          <w:bCs/>
          <w:color w:val="000000"/>
          <w:sz w:val="24"/>
          <w:szCs w:val="24"/>
          <w:lang w:eastAsia="en-US"/>
        </w:rPr>
        <w:t xml:space="preserve"> ценности являются определяющими в структурно-содержательной основе Программы воспитания.</w:t>
      </w:r>
    </w:p>
    <w:p w:rsidR="003B5D48" w:rsidRPr="009C61A6" w:rsidRDefault="003B5D48" w:rsidP="003B5D48">
      <w:pPr>
        <w:jc w:val="both"/>
        <w:rPr>
          <w:rFonts w:ascii="Times New Roman" w:eastAsia="Calibri" w:hAnsi="Times New Roman" w:cs="Times New Roman"/>
          <w:bCs/>
          <w:color w:val="000000"/>
          <w:sz w:val="24"/>
          <w:szCs w:val="24"/>
          <w:lang w:eastAsia="en-US"/>
        </w:rPr>
      </w:pPr>
      <w:proofErr w:type="spellStart"/>
      <w:r w:rsidRPr="009C61A6">
        <w:rPr>
          <w:rFonts w:ascii="Times New Roman" w:eastAsia="Calibri" w:hAnsi="Times New Roman" w:cs="Times New Roman"/>
          <w:bCs/>
          <w:color w:val="000000"/>
          <w:sz w:val="24"/>
          <w:szCs w:val="24"/>
          <w:lang w:eastAsia="en-US"/>
        </w:rPr>
        <w:t>Социокультурный</w:t>
      </w:r>
      <w:proofErr w:type="spellEnd"/>
      <w:r w:rsidRPr="009C61A6">
        <w:rPr>
          <w:rFonts w:ascii="Times New Roman" w:eastAsia="Calibri" w:hAnsi="Times New Roman" w:cs="Times New Roman"/>
          <w:bCs/>
          <w:color w:val="000000"/>
          <w:sz w:val="24"/>
          <w:szCs w:val="24"/>
          <w:lang w:eastAsia="en-US"/>
        </w:rPr>
        <w:t xml:space="preserve"> контекст воспитания является вариативной составляющей воспитательной программы. Он учитывает этнокультурные, конфессиональные и региональные особенности и направлен на формирование ресурсов воспитательной программы.</w:t>
      </w:r>
    </w:p>
    <w:p w:rsidR="003B5D48" w:rsidRPr="009C61A6" w:rsidRDefault="003B5D48" w:rsidP="003B5D48">
      <w:pPr>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Cs/>
          <w:color w:val="000000"/>
          <w:sz w:val="24"/>
          <w:szCs w:val="24"/>
          <w:lang w:eastAsia="en-US"/>
        </w:rPr>
        <w:t xml:space="preserve">Реализация </w:t>
      </w:r>
      <w:proofErr w:type="spellStart"/>
      <w:r w:rsidRPr="009C61A6">
        <w:rPr>
          <w:rFonts w:ascii="Times New Roman" w:eastAsia="Calibri" w:hAnsi="Times New Roman" w:cs="Times New Roman"/>
          <w:bCs/>
          <w:color w:val="000000"/>
          <w:sz w:val="24"/>
          <w:szCs w:val="24"/>
          <w:lang w:eastAsia="en-US"/>
        </w:rPr>
        <w:t>социокультурного</w:t>
      </w:r>
      <w:proofErr w:type="spellEnd"/>
      <w:r w:rsidRPr="009C61A6">
        <w:rPr>
          <w:rFonts w:ascii="Times New Roman" w:eastAsia="Calibri" w:hAnsi="Times New Roman" w:cs="Times New Roman"/>
          <w:bCs/>
          <w:color w:val="000000"/>
          <w:sz w:val="24"/>
          <w:szCs w:val="24"/>
          <w:lang w:eastAsia="en-US"/>
        </w:rPr>
        <w:t xml:space="preserve"> контекста опирается на построение социального партнерства нашей образовательной организации с дополнительным образованием, институтами культуры и искусства: </w:t>
      </w:r>
      <w:r w:rsidR="00696769">
        <w:rPr>
          <w:rFonts w:ascii="Times New Roman" w:eastAsia="Calibri" w:hAnsi="Times New Roman" w:cs="Times New Roman"/>
          <w:bCs/>
          <w:color w:val="000000"/>
          <w:sz w:val="24"/>
          <w:szCs w:val="24"/>
          <w:lang w:eastAsia="en-US"/>
        </w:rPr>
        <w:t>музыкальная школа, Дом культуры.</w:t>
      </w:r>
    </w:p>
    <w:p w:rsidR="003B5D48" w:rsidRPr="009C61A6" w:rsidRDefault="003B5D48" w:rsidP="003B5D48">
      <w:pPr>
        <w:jc w:val="both"/>
        <w:rPr>
          <w:rFonts w:ascii="Times New Roman" w:eastAsia="Calibri" w:hAnsi="Times New Roman" w:cs="Times New Roman"/>
          <w:b/>
          <w:bCs/>
          <w:sz w:val="24"/>
          <w:szCs w:val="24"/>
          <w:lang w:eastAsia="en-US"/>
        </w:rPr>
      </w:pPr>
    </w:p>
    <w:p w:rsidR="003B5D48" w:rsidRPr="009C61A6" w:rsidRDefault="003B5D48" w:rsidP="003B5D48">
      <w:pPr>
        <w:jc w:val="both"/>
        <w:rPr>
          <w:rFonts w:ascii="Times New Roman" w:eastAsia="Calibri" w:hAnsi="Times New Roman" w:cs="Times New Roman"/>
          <w:b/>
          <w:bCs/>
          <w:sz w:val="24"/>
          <w:szCs w:val="24"/>
          <w:lang w:eastAsia="en-US"/>
        </w:rPr>
        <w:sectPr w:rsidR="003B5D48" w:rsidRPr="009C61A6" w:rsidSect="00C03785">
          <w:pgSz w:w="11906" w:h="16838"/>
          <w:pgMar w:top="1134" w:right="850" w:bottom="1134" w:left="1701" w:header="720" w:footer="720" w:gutter="0"/>
          <w:cols w:space="720"/>
          <w:titlePg/>
          <w:docGrid w:linePitch="360"/>
        </w:sectPr>
      </w:pPr>
    </w:p>
    <w:p w:rsidR="003B5D48" w:rsidRPr="009C61A6" w:rsidRDefault="003B5D48" w:rsidP="003B5D48">
      <w:pPr>
        <w:jc w:val="both"/>
        <w:rPr>
          <w:rFonts w:ascii="Times New Roman" w:eastAsia="Calibri" w:hAnsi="Times New Roman" w:cs="Times New Roman"/>
          <w:b/>
          <w:bCs/>
          <w:sz w:val="24"/>
          <w:szCs w:val="24"/>
          <w:lang w:eastAsia="en-US"/>
        </w:rPr>
      </w:pPr>
    </w:p>
    <w:p w:rsidR="003B5D48" w:rsidRPr="009C61A6" w:rsidRDefault="003B5D48" w:rsidP="003B5D48">
      <w:pPr>
        <w:ind w:firstLine="709"/>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 xml:space="preserve">Основные направления и формы взаимодействия детского сада и учреждений </w:t>
      </w:r>
    </w:p>
    <w:p w:rsidR="003B5D48" w:rsidRPr="009C61A6" w:rsidRDefault="003B5D48" w:rsidP="003B5D48">
      <w:pPr>
        <w:ind w:firstLine="709"/>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дополнительного образования, культуры и искусства</w:t>
      </w:r>
      <w:bookmarkStart w:id="5" w:name="_Hlk80718502"/>
    </w:p>
    <w:bookmarkEnd w:id="5"/>
    <w:p w:rsidR="003B5D48" w:rsidRPr="009C61A6" w:rsidRDefault="003B5D48" w:rsidP="003B5D48">
      <w:pPr>
        <w:ind w:firstLine="709"/>
        <w:jc w:val="both"/>
        <w:rPr>
          <w:rFonts w:ascii="Times New Roman" w:hAnsi="Times New Roman" w:cs="Times New Roman"/>
          <w:b/>
          <w:bCs/>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19"/>
        <w:gridCol w:w="3699"/>
        <w:gridCol w:w="3578"/>
        <w:gridCol w:w="3590"/>
      </w:tblGrid>
      <w:tr w:rsidR="003B5D48" w:rsidRPr="009C61A6" w:rsidTr="00C92603">
        <w:tc>
          <w:tcPr>
            <w:tcW w:w="1325" w:type="pct"/>
            <w:shd w:val="clear" w:color="auto" w:fill="auto"/>
          </w:tcPr>
          <w:p w:rsidR="003B5D48" w:rsidRPr="009C61A6" w:rsidRDefault="003B5D48" w:rsidP="00C92603">
            <w:pPr>
              <w:widowControl w:val="0"/>
              <w:autoSpaceDE w:val="0"/>
              <w:autoSpaceDN w:val="0"/>
              <w:ind w:left="180" w:right="171" w:hanging="3"/>
              <w:jc w:val="center"/>
              <w:rPr>
                <w:rFonts w:ascii="Times New Roman" w:eastAsia="Calibri" w:hAnsi="Times New Roman" w:cs="Times New Roman"/>
                <w:b/>
                <w:bCs/>
                <w:sz w:val="24"/>
                <w:szCs w:val="24"/>
                <w:lang w:eastAsia="en-US"/>
              </w:rPr>
            </w:pPr>
            <w:proofErr w:type="gramStart"/>
            <w:r w:rsidRPr="009C61A6">
              <w:rPr>
                <w:rFonts w:ascii="Times New Roman" w:eastAsia="Calibri" w:hAnsi="Times New Roman" w:cs="Times New Roman"/>
                <w:b/>
                <w:bCs/>
                <w:sz w:val="24"/>
                <w:szCs w:val="24"/>
                <w:lang w:eastAsia="en-US"/>
              </w:rPr>
              <w:t>Изучение воспитательных</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z w:val="24"/>
                <w:szCs w:val="24"/>
                <w:lang w:eastAsia="en-US"/>
              </w:rPr>
              <w:t>возможностей субъектов</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z w:val="24"/>
                <w:szCs w:val="24"/>
                <w:lang w:eastAsia="en-US"/>
              </w:rPr>
              <w:t>культурно-образовательного</w:t>
            </w:r>
            <w:r w:rsidRPr="009C61A6">
              <w:rPr>
                <w:rFonts w:ascii="Times New Roman" w:eastAsia="Calibri" w:hAnsi="Times New Roman" w:cs="Times New Roman"/>
                <w:b/>
                <w:bCs/>
                <w:spacing w:val="-47"/>
                <w:sz w:val="24"/>
                <w:szCs w:val="24"/>
                <w:lang w:eastAsia="en-US"/>
              </w:rPr>
              <w:t xml:space="preserve"> </w:t>
            </w:r>
            <w:r w:rsidRPr="009C61A6">
              <w:rPr>
                <w:rFonts w:ascii="Times New Roman" w:eastAsia="Calibri" w:hAnsi="Times New Roman" w:cs="Times New Roman"/>
                <w:b/>
                <w:bCs/>
                <w:sz w:val="24"/>
                <w:szCs w:val="24"/>
                <w:lang w:eastAsia="en-US"/>
              </w:rPr>
              <w:t>пространства (социально-</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pacing w:val="-1"/>
                <w:sz w:val="24"/>
                <w:szCs w:val="24"/>
                <w:lang w:eastAsia="en-US"/>
              </w:rPr>
              <w:t xml:space="preserve">педагогическая </w:t>
            </w:r>
            <w:r w:rsidRPr="009C61A6">
              <w:rPr>
                <w:rFonts w:ascii="Times New Roman" w:eastAsia="Calibri" w:hAnsi="Times New Roman" w:cs="Times New Roman"/>
                <w:b/>
                <w:bCs/>
                <w:sz w:val="24"/>
                <w:szCs w:val="24"/>
                <w:lang w:eastAsia="en-US"/>
              </w:rPr>
              <w:t>диагностика,</w:t>
            </w:r>
            <w:r w:rsidRPr="009C61A6">
              <w:rPr>
                <w:rFonts w:ascii="Times New Roman" w:eastAsia="Calibri" w:hAnsi="Times New Roman" w:cs="Times New Roman"/>
                <w:b/>
                <w:bCs/>
                <w:spacing w:val="-47"/>
                <w:sz w:val="24"/>
                <w:szCs w:val="24"/>
                <w:lang w:eastAsia="en-US"/>
              </w:rPr>
              <w:t xml:space="preserve"> </w:t>
            </w:r>
            <w:r w:rsidRPr="009C61A6">
              <w:rPr>
                <w:rFonts w:ascii="Times New Roman" w:eastAsia="Calibri" w:hAnsi="Times New Roman" w:cs="Times New Roman"/>
                <w:b/>
                <w:bCs/>
                <w:sz w:val="24"/>
                <w:szCs w:val="24"/>
                <w:lang w:eastAsia="en-US"/>
              </w:rPr>
              <w:t>дни</w:t>
            </w:r>
            <w:r w:rsidRPr="009C61A6">
              <w:rPr>
                <w:rFonts w:ascii="Times New Roman" w:eastAsia="Calibri" w:hAnsi="Times New Roman" w:cs="Times New Roman"/>
                <w:b/>
                <w:bCs/>
                <w:spacing w:val="-2"/>
                <w:sz w:val="24"/>
                <w:szCs w:val="24"/>
                <w:lang w:eastAsia="en-US"/>
              </w:rPr>
              <w:t xml:space="preserve"> </w:t>
            </w:r>
            <w:r w:rsidRPr="009C61A6">
              <w:rPr>
                <w:rFonts w:ascii="Times New Roman" w:eastAsia="Calibri" w:hAnsi="Times New Roman" w:cs="Times New Roman"/>
                <w:b/>
                <w:bCs/>
                <w:sz w:val="24"/>
                <w:szCs w:val="24"/>
                <w:lang w:eastAsia="en-US"/>
              </w:rPr>
              <w:t>открытых</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z w:val="24"/>
                <w:szCs w:val="24"/>
                <w:lang w:eastAsia="en-US"/>
              </w:rPr>
              <w:t>дверей,</w:t>
            </w:r>
            <w:proofErr w:type="gramEnd"/>
          </w:p>
          <w:p w:rsidR="003B5D48" w:rsidRPr="009C61A6" w:rsidRDefault="003B5D48" w:rsidP="00C92603">
            <w:pPr>
              <w:jc w:val="both"/>
              <w:rPr>
                <w:rFonts w:ascii="Times New Roman" w:eastAsia="Calibri" w:hAnsi="Times New Roman" w:cs="Times New Roman"/>
                <w:b/>
                <w:bCs/>
                <w:color w:val="000000"/>
                <w:sz w:val="24"/>
                <w:szCs w:val="24"/>
              </w:rPr>
            </w:pPr>
            <w:proofErr w:type="gramStart"/>
            <w:r w:rsidRPr="009C61A6">
              <w:rPr>
                <w:rFonts w:ascii="Times New Roman" w:eastAsia="Calibri" w:hAnsi="Times New Roman" w:cs="Times New Roman"/>
                <w:b/>
                <w:bCs/>
                <w:sz w:val="24"/>
                <w:szCs w:val="24"/>
                <w:lang w:eastAsia="en-US"/>
              </w:rPr>
              <w:t>встречи-знакомства)</w:t>
            </w:r>
            <w:proofErr w:type="gramEnd"/>
          </w:p>
        </w:tc>
        <w:tc>
          <w:tcPr>
            <w:tcW w:w="1251" w:type="pct"/>
            <w:shd w:val="clear" w:color="auto" w:fill="auto"/>
          </w:tcPr>
          <w:p w:rsidR="003B5D48" w:rsidRPr="009C61A6" w:rsidRDefault="003B5D48" w:rsidP="00C92603">
            <w:pPr>
              <w:widowControl w:val="0"/>
              <w:autoSpaceDE w:val="0"/>
              <w:autoSpaceDN w:val="0"/>
              <w:ind w:left="140" w:right="125" w:hanging="3"/>
              <w:jc w:val="both"/>
              <w:rPr>
                <w:rFonts w:ascii="Times New Roman" w:eastAsia="Calibri" w:hAnsi="Times New Roman" w:cs="Times New Roman"/>
                <w:b/>
                <w:bCs/>
                <w:sz w:val="24"/>
                <w:szCs w:val="24"/>
                <w:lang w:eastAsia="en-US"/>
              </w:rPr>
            </w:pPr>
            <w:proofErr w:type="gramStart"/>
            <w:r w:rsidRPr="009C61A6">
              <w:rPr>
                <w:rFonts w:ascii="Times New Roman" w:eastAsia="Calibri" w:hAnsi="Times New Roman" w:cs="Times New Roman"/>
                <w:b/>
                <w:bCs/>
                <w:spacing w:val="-3"/>
                <w:sz w:val="24"/>
                <w:szCs w:val="24"/>
                <w:lang w:eastAsia="en-US"/>
              </w:rPr>
              <w:t xml:space="preserve">Информационно-просвещенческое </w:t>
            </w:r>
            <w:r w:rsidRPr="009C61A6">
              <w:rPr>
                <w:rFonts w:ascii="Times New Roman" w:eastAsia="Calibri" w:hAnsi="Times New Roman" w:cs="Times New Roman"/>
                <w:b/>
                <w:bCs/>
                <w:spacing w:val="-2"/>
                <w:sz w:val="24"/>
                <w:szCs w:val="24"/>
                <w:lang w:eastAsia="en-US"/>
              </w:rPr>
              <w:t>обес</w:t>
            </w:r>
            <w:r w:rsidRPr="009C61A6">
              <w:rPr>
                <w:rFonts w:ascii="Times New Roman" w:eastAsia="Calibri" w:hAnsi="Times New Roman" w:cs="Times New Roman"/>
                <w:b/>
                <w:bCs/>
                <w:spacing w:val="-3"/>
                <w:sz w:val="24"/>
                <w:szCs w:val="24"/>
                <w:lang w:eastAsia="en-US"/>
              </w:rPr>
              <w:t xml:space="preserve">печение взаимодействия </w:t>
            </w:r>
            <w:r w:rsidRPr="009C61A6">
              <w:rPr>
                <w:rFonts w:ascii="Times New Roman" w:eastAsia="Calibri" w:hAnsi="Times New Roman" w:cs="Times New Roman"/>
                <w:b/>
                <w:bCs/>
                <w:spacing w:val="-2"/>
                <w:sz w:val="24"/>
                <w:szCs w:val="24"/>
                <w:lang w:eastAsia="en-US"/>
              </w:rPr>
              <w:t>(индивидуаль</w:t>
            </w:r>
            <w:r w:rsidRPr="009C61A6">
              <w:rPr>
                <w:rFonts w:ascii="Times New Roman" w:eastAsia="Calibri" w:hAnsi="Times New Roman" w:cs="Times New Roman"/>
                <w:b/>
                <w:bCs/>
                <w:spacing w:val="-5"/>
                <w:sz w:val="24"/>
                <w:szCs w:val="24"/>
                <w:lang w:eastAsia="en-US"/>
              </w:rPr>
              <w:t xml:space="preserve">ные </w:t>
            </w:r>
            <w:r w:rsidRPr="009C61A6">
              <w:rPr>
                <w:rFonts w:ascii="Times New Roman" w:eastAsia="Calibri" w:hAnsi="Times New Roman" w:cs="Times New Roman"/>
                <w:b/>
                <w:bCs/>
                <w:spacing w:val="-4"/>
                <w:sz w:val="24"/>
                <w:szCs w:val="24"/>
                <w:lang w:eastAsia="en-US"/>
              </w:rPr>
              <w:t>беседы, консультации, конференции,</w:t>
            </w:r>
            <w:r w:rsidRPr="009C61A6">
              <w:rPr>
                <w:rFonts w:ascii="Times New Roman" w:eastAsia="Calibri" w:hAnsi="Times New Roman" w:cs="Times New Roman"/>
                <w:b/>
                <w:bCs/>
                <w:spacing w:val="-47"/>
                <w:sz w:val="24"/>
                <w:szCs w:val="24"/>
                <w:lang w:eastAsia="en-US"/>
              </w:rPr>
              <w:t xml:space="preserve"> </w:t>
            </w:r>
            <w:r w:rsidRPr="009C61A6">
              <w:rPr>
                <w:rFonts w:ascii="Times New Roman" w:eastAsia="Calibri" w:hAnsi="Times New Roman" w:cs="Times New Roman"/>
                <w:b/>
                <w:bCs/>
                <w:spacing w:val="-2"/>
                <w:sz w:val="24"/>
                <w:szCs w:val="24"/>
                <w:lang w:eastAsia="en-US"/>
              </w:rPr>
              <w:t>чтения,</w:t>
            </w:r>
            <w:r w:rsidRPr="009C61A6">
              <w:rPr>
                <w:rFonts w:ascii="Times New Roman" w:eastAsia="Calibri" w:hAnsi="Times New Roman" w:cs="Times New Roman"/>
                <w:b/>
                <w:bCs/>
                <w:spacing w:val="-11"/>
                <w:sz w:val="24"/>
                <w:szCs w:val="24"/>
                <w:lang w:eastAsia="en-US"/>
              </w:rPr>
              <w:t xml:space="preserve"> </w:t>
            </w:r>
            <w:r w:rsidRPr="009C61A6">
              <w:rPr>
                <w:rFonts w:ascii="Times New Roman" w:eastAsia="Calibri" w:hAnsi="Times New Roman" w:cs="Times New Roman"/>
                <w:b/>
                <w:bCs/>
                <w:spacing w:val="-2"/>
                <w:sz w:val="24"/>
                <w:szCs w:val="24"/>
                <w:lang w:eastAsia="en-US"/>
              </w:rPr>
              <w:t>стенды,</w:t>
            </w:r>
            <w:r w:rsidRPr="009C61A6">
              <w:rPr>
                <w:rFonts w:ascii="Times New Roman" w:eastAsia="Calibri" w:hAnsi="Times New Roman" w:cs="Times New Roman"/>
                <w:b/>
                <w:bCs/>
                <w:spacing w:val="-10"/>
                <w:sz w:val="24"/>
                <w:szCs w:val="24"/>
                <w:lang w:eastAsia="en-US"/>
              </w:rPr>
              <w:t xml:space="preserve"> </w:t>
            </w:r>
            <w:r w:rsidRPr="009C61A6">
              <w:rPr>
                <w:rFonts w:ascii="Times New Roman" w:eastAsia="Calibri" w:hAnsi="Times New Roman" w:cs="Times New Roman"/>
                <w:b/>
                <w:bCs/>
                <w:spacing w:val="-1"/>
                <w:sz w:val="24"/>
                <w:szCs w:val="24"/>
                <w:lang w:eastAsia="en-US"/>
              </w:rPr>
              <w:t>памятки,</w:t>
            </w:r>
            <w:r w:rsidRPr="009C61A6">
              <w:rPr>
                <w:rFonts w:ascii="Times New Roman" w:eastAsia="Calibri" w:hAnsi="Times New Roman" w:cs="Times New Roman"/>
                <w:b/>
                <w:bCs/>
                <w:spacing w:val="-11"/>
                <w:sz w:val="24"/>
                <w:szCs w:val="24"/>
                <w:lang w:eastAsia="en-US"/>
              </w:rPr>
              <w:t xml:space="preserve"> </w:t>
            </w:r>
            <w:r w:rsidRPr="009C61A6">
              <w:rPr>
                <w:rFonts w:ascii="Times New Roman" w:eastAsia="Calibri" w:hAnsi="Times New Roman" w:cs="Times New Roman"/>
                <w:b/>
                <w:bCs/>
                <w:spacing w:val="-1"/>
                <w:sz w:val="24"/>
                <w:szCs w:val="24"/>
                <w:lang w:eastAsia="en-US"/>
              </w:rPr>
              <w:t>буклеты</w:t>
            </w:r>
            <w:r w:rsidRPr="009C61A6">
              <w:rPr>
                <w:rFonts w:ascii="Times New Roman" w:eastAsia="Calibri" w:hAnsi="Times New Roman" w:cs="Times New Roman"/>
                <w:b/>
                <w:bCs/>
                <w:spacing w:val="-10"/>
                <w:sz w:val="24"/>
                <w:szCs w:val="24"/>
                <w:lang w:eastAsia="en-US"/>
              </w:rPr>
              <w:t xml:space="preserve"> </w:t>
            </w:r>
            <w:r w:rsidRPr="009C61A6">
              <w:rPr>
                <w:rFonts w:ascii="Times New Roman" w:eastAsia="Calibri" w:hAnsi="Times New Roman" w:cs="Times New Roman"/>
                <w:b/>
                <w:bCs/>
                <w:spacing w:val="-1"/>
                <w:sz w:val="24"/>
                <w:szCs w:val="24"/>
                <w:lang w:eastAsia="en-US"/>
              </w:rPr>
              <w:t>(обра</w:t>
            </w:r>
            <w:r w:rsidRPr="009C61A6">
              <w:rPr>
                <w:rFonts w:ascii="Times New Roman" w:eastAsia="Calibri" w:hAnsi="Times New Roman" w:cs="Times New Roman"/>
                <w:b/>
                <w:bCs/>
                <w:spacing w:val="-2"/>
                <w:sz w:val="24"/>
                <w:szCs w:val="24"/>
                <w:lang w:eastAsia="en-US"/>
              </w:rPr>
              <w:t xml:space="preserve">зовательные маршруты выходного </w:t>
            </w:r>
            <w:r w:rsidRPr="009C61A6">
              <w:rPr>
                <w:rFonts w:ascii="Times New Roman" w:eastAsia="Calibri" w:hAnsi="Times New Roman" w:cs="Times New Roman"/>
                <w:b/>
                <w:bCs/>
                <w:spacing w:val="-1"/>
                <w:sz w:val="24"/>
                <w:szCs w:val="24"/>
                <w:lang w:eastAsia="en-US"/>
              </w:rPr>
              <w:t>дня),</w:t>
            </w:r>
            <w:r w:rsidRPr="009C61A6">
              <w:rPr>
                <w:rFonts w:ascii="Times New Roman" w:eastAsia="Calibri" w:hAnsi="Times New Roman" w:cs="Times New Roman"/>
                <w:b/>
                <w:bCs/>
                <w:spacing w:val="-47"/>
                <w:sz w:val="24"/>
                <w:szCs w:val="24"/>
                <w:lang w:eastAsia="en-US"/>
              </w:rPr>
              <w:t xml:space="preserve"> </w:t>
            </w:r>
            <w:r w:rsidRPr="009C61A6">
              <w:rPr>
                <w:rFonts w:ascii="Times New Roman" w:eastAsia="Calibri" w:hAnsi="Times New Roman" w:cs="Times New Roman"/>
                <w:b/>
                <w:bCs/>
                <w:spacing w:val="-1"/>
                <w:sz w:val="24"/>
                <w:szCs w:val="24"/>
                <w:lang w:eastAsia="en-US"/>
              </w:rPr>
              <w:t>рукописные</w:t>
            </w:r>
            <w:r w:rsidRPr="009C61A6">
              <w:rPr>
                <w:rFonts w:ascii="Times New Roman" w:eastAsia="Calibri" w:hAnsi="Times New Roman" w:cs="Times New Roman"/>
                <w:b/>
                <w:bCs/>
                <w:spacing w:val="-11"/>
                <w:sz w:val="24"/>
                <w:szCs w:val="24"/>
                <w:lang w:eastAsia="en-US"/>
              </w:rPr>
              <w:t xml:space="preserve"> </w:t>
            </w:r>
            <w:r w:rsidRPr="009C61A6">
              <w:rPr>
                <w:rFonts w:ascii="Times New Roman" w:eastAsia="Calibri" w:hAnsi="Times New Roman" w:cs="Times New Roman"/>
                <w:b/>
                <w:bCs/>
                <w:spacing w:val="-1"/>
                <w:sz w:val="24"/>
                <w:szCs w:val="24"/>
                <w:lang w:eastAsia="en-US"/>
              </w:rPr>
              <w:t>газеты</w:t>
            </w:r>
            <w:r w:rsidRPr="009C61A6">
              <w:rPr>
                <w:rFonts w:ascii="Times New Roman" w:eastAsia="Calibri" w:hAnsi="Times New Roman" w:cs="Times New Roman"/>
                <w:b/>
                <w:bCs/>
                <w:spacing w:val="-11"/>
                <w:sz w:val="24"/>
                <w:szCs w:val="24"/>
                <w:lang w:eastAsia="en-US"/>
              </w:rPr>
              <w:t xml:space="preserve"> </w:t>
            </w:r>
            <w:r w:rsidRPr="009C61A6">
              <w:rPr>
                <w:rFonts w:ascii="Times New Roman" w:eastAsia="Calibri" w:hAnsi="Times New Roman" w:cs="Times New Roman"/>
                <w:b/>
                <w:bCs/>
                <w:sz w:val="24"/>
                <w:szCs w:val="24"/>
                <w:lang w:eastAsia="en-US"/>
              </w:rPr>
              <w:t>и</w:t>
            </w:r>
            <w:r w:rsidRPr="009C61A6">
              <w:rPr>
                <w:rFonts w:ascii="Times New Roman" w:eastAsia="Calibri" w:hAnsi="Times New Roman" w:cs="Times New Roman"/>
                <w:b/>
                <w:bCs/>
                <w:spacing w:val="-10"/>
                <w:sz w:val="24"/>
                <w:szCs w:val="24"/>
                <w:lang w:eastAsia="en-US"/>
              </w:rPr>
              <w:t xml:space="preserve"> </w:t>
            </w:r>
            <w:r w:rsidRPr="009C61A6">
              <w:rPr>
                <w:rFonts w:ascii="Times New Roman" w:eastAsia="Calibri" w:hAnsi="Times New Roman" w:cs="Times New Roman"/>
                <w:b/>
                <w:bCs/>
                <w:sz w:val="24"/>
                <w:szCs w:val="24"/>
                <w:lang w:eastAsia="en-US"/>
              </w:rPr>
              <w:t>журналы,</w:t>
            </w:r>
            <w:r w:rsidRPr="009C61A6">
              <w:rPr>
                <w:rFonts w:ascii="Times New Roman" w:eastAsia="Calibri" w:hAnsi="Times New Roman" w:cs="Times New Roman"/>
                <w:b/>
                <w:bCs/>
                <w:spacing w:val="-11"/>
                <w:sz w:val="24"/>
                <w:szCs w:val="24"/>
                <w:lang w:eastAsia="en-US"/>
              </w:rPr>
              <w:t xml:space="preserve"> </w:t>
            </w:r>
            <w:r w:rsidRPr="009C61A6">
              <w:rPr>
                <w:rFonts w:ascii="Times New Roman" w:eastAsia="Calibri" w:hAnsi="Times New Roman" w:cs="Times New Roman"/>
                <w:b/>
                <w:bCs/>
                <w:sz w:val="24"/>
                <w:szCs w:val="24"/>
                <w:lang w:eastAsia="en-US"/>
              </w:rPr>
              <w:t>устные</w:t>
            </w:r>
            <w:proofErr w:type="gramEnd"/>
          </w:p>
          <w:p w:rsidR="003B5D48" w:rsidRPr="009C61A6" w:rsidRDefault="003B5D48" w:rsidP="00C92603">
            <w:pPr>
              <w:jc w:val="both"/>
              <w:rPr>
                <w:rFonts w:ascii="Times New Roman" w:eastAsia="Calibri" w:hAnsi="Times New Roman" w:cs="Times New Roman"/>
                <w:b/>
                <w:bCs/>
                <w:color w:val="000000"/>
                <w:sz w:val="24"/>
                <w:szCs w:val="24"/>
              </w:rPr>
            </w:pPr>
            <w:r w:rsidRPr="009C61A6">
              <w:rPr>
                <w:rFonts w:ascii="Times New Roman" w:eastAsia="Calibri" w:hAnsi="Times New Roman" w:cs="Times New Roman"/>
                <w:b/>
                <w:bCs/>
                <w:spacing w:val="-7"/>
                <w:sz w:val="24"/>
                <w:szCs w:val="24"/>
                <w:lang w:eastAsia="en-US"/>
              </w:rPr>
              <w:t>журналы,</w:t>
            </w:r>
            <w:r w:rsidRPr="009C61A6">
              <w:rPr>
                <w:rFonts w:ascii="Times New Roman" w:eastAsia="Calibri" w:hAnsi="Times New Roman" w:cs="Times New Roman"/>
                <w:b/>
                <w:bCs/>
                <w:spacing w:val="-11"/>
                <w:sz w:val="24"/>
                <w:szCs w:val="24"/>
                <w:lang w:eastAsia="en-US"/>
              </w:rPr>
              <w:t xml:space="preserve"> </w:t>
            </w:r>
            <w:r w:rsidRPr="009C61A6">
              <w:rPr>
                <w:rFonts w:ascii="Times New Roman" w:eastAsia="Calibri" w:hAnsi="Times New Roman" w:cs="Times New Roman"/>
                <w:b/>
                <w:bCs/>
                <w:spacing w:val="-6"/>
                <w:sz w:val="24"/>
                <w:szCs w:val="24"/>
                <w:lang w:eastAsia="en-US"/>
              </w:rPr>
              <w:t>переписка,</w:t>
            </w:r>
            <w:r w:rsidRPr="009C61A6">
              <w:rPr>
                <w:rFonts w:ascii="Times New Roman" w:eastAsia="Calibri" w:hAnsi="Times New Roman" w:cs="Times New Roman"/>
                <w:b/>
                <w:bCs/>
                <w:spacing w:val="-11"/>
                <w:sz w:val="24"/>
                <w:szCs w:val="24"/>
                <w:lang w:eastAsia="en-US"/>
              </w:rPr>
              <w:t xml:space="preserve"> </w:t>
            </w:r>
            <w:r w:rsidRPr="009C61A6">
              <w:rPr>
                <w:rFonts w:ascii="Times New Roman" w:eastAsia="Calibri" w:hAnsi="Times New Roman" w:cs="Times New Roman"/>
                <w:b/>
                <w:bCs/>
                <w:spacing w:val="-6"/>
                <w:sz w:val="24"/>
                <w:szCs w:val="24"/>
                <w:lang w:eastAsia="en-US"/>
              </w:rPr>
              <w:t>выставки,</w:t>
            </w:r>
            <w:r w:rsidRPr="009C61A6">
              <w:rPr>
                <w:rFonts w:ascii="Times New Roman" w:eastAsia="Calibri" w:hAnsi="Times New Roman" w:cs="Times New Roman"/>
                <w:b/>
                <w:bCs/>
                <w:spacing w:val="-11"/>
                <w:sz w:val="24"/>
                <w:szCs w:val="24"/>
                <w:lang w:eastAsia="en-US"/>
              </w:rPr>
              <w:t xml:space="preserve"> </w:t>
            </w:r>
            <w:proofErr w:type="spellStart"/>
            <w:r w:rsidRPr="009C61A6">
              <w:rPr>
                <w:rFonts w:ascii="Times New Roman" w:eastAsia="Calibri" w:hAnsi="Times New Roman" w:cs="Times New Roman"/>
                <w:b/>
                <w:bCs/>
                <w:spacing w:val="-6"/>
                <w:sz w:val="24"/>
                <w:szCs w:val="24"/>
                <w:lang w:eastAsia="en-US"/>
              </w:rPr>
              <w:t>медиатека</w:t>
            </w:r>
            <w:proofErr w:type="spellEnd"/>
            <w:r w:rsidRPr="009C61A6">
              <w:rPr>
                <w:rFonts w:ascii="Times New Roman" w:eastAsia="Calibri" w:hAnsi="Times New Roman" w:cs="Times New Roman"/>
                <w:b/>
                <w:bCs/>
                <w:spacing w:val="-6"/>
                <w:sz w:val="24"/>
                <w:szCs w:val="24"/>
                <w:lang w:eastAsia="en-US"/>
              </w:rPr>
              <w:t>)</w:t>
            </w:r>
          </w:p>
        </w:tc>
        <w:tc>
          <w:tcPr>
            <w:tcW w:w="1210" w:type="pct"/>
            <w:shd w:val="clear" w:color="auto" w:fill="auto"/>
          </w:tcPr>
          <w:p w:rsidR="003B5D48" w:rsidRPr="009C61A6" w:rsidRDefault="003B5D48" w:rsidP="00C92603">
            <w:pPr>
              <w:jc w:val="both"/>
              <w:rPr>
                <w:rFonts w:ascii="Times New Roman" w:eastAsia="Calibri" w:hAnsi="Times New Roman" w:cs="Times New Roman"/>
                <w:b/>
                <w:bCs/>
                <w:color w:val="000000"/>
                <w:sz w:val="24"/>
                <w:szCs w:val="24"/>
              </w:rPr>
            </w:pPr>
            <w:r w:rsidRPr="009C61A6">
              <w:rPr>
                <w:rFonts w:ascii="Times New Roman" w:eastAsia="Calibri" w:hAnsi="Times New Roman" w:cs="Times New Roman"/>
                <w:b/>
                <w:bCs/>
                <w:sz w:val="24"/>
                <w:szCs w:val="24"/>
                <w:lang w:eastAsia="en-US"/>
              </w:rPr>
              <w:t>Образование воспитывающих взрослых</w:t>
            </w:r>
            <w:r w:rsidRPr="009C61A6">
              <w:rPr>
                <w:rFonts w:ascii="Times New Roman" w:eastAsia="Calibri" w:hAnsi="Times New Roman" w:cs="Times New Roman"/>
                <w:b/>
                <w:bCs/>
                <w:spacing w:val="-48"/>
                <w:sz w:val="24"/>
                <w:szCs w:val="24"/>
                <w:lang w:eastAsia="en-US"/>
              </w:rPr>
              <w:t xml:space="preserve"> </w:t>
            </w:r>
            <w:r w:rsidRPr="009C61A6">
              <w:rPr>
                <w:rFonts w:ascii="Times New Roman" w:eastAsia="Calibri" w:hAnsi="Times New Roman" w:cs="Times New Roman"/>
                <w:b/>
                <w:bCs/>
                <w:sz w:val="24"/>
                <w:szCs w:val="24"/>
                <w:lang w:eastAsia="en-US"/>
              </w:rPr>
              <w:t>(лекции, семинары, практикумы,</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z w:val="24"/>
                <w:szCs w:val="24"/>
                <w:lang w:eastAsia="en-US"/>
              </w:rPr>
              <w:t>мастер-классы,</w:t>
            </w:r>
            <w:r w:rsidRPr="009C61A6">
              <w:rPr>
                <w:rFonts w:ascii="Times New Roman" w:eastAsia="Calibri" w:hAnsi="Times New Roman" w:cs="Times New Roman"/>
                <w:b/>
                <w:bCs/>
                <w:spacing w:val="-2"/>
                <w:sz w:val="24"/>
                <w:szCs w:val="24"/>
                <w:lang w:eastAsia="en-US"/>
              </w:rPr>
              <w:t xml:space="preserve"> </w:t>
            </w:r>
            <w:r w:rsidRPr="009C61A6">
              <w:rPr>
                <w:rFonts w:ascii="Times New Roman" w:eastAsia="Calibri" w:hAnsi="Times New Roman" w:cs="Times New Roman"/>
                <w:b/>
                <w:bCs/>
                <w:sz w:val="24"/>
                <w:szCs w:val="24"/>
                <w:lang w:eastAsia="en-US"/>
              </w:rPr>
              <w:t>экскурсии,</w:t>
            </w:r>
            <w:r w:rsidRPr="009C61A6">
              <w:rPr>
                <w:rFonts w:ascii="Times New Roman" w:eastAsia="Calibri" w:hAnsi="Times New Roman" w:cs="Times New Roman"/>
                <w:b/>
                <w:bCs/>
                <w:spacing w:val="-2"/>
                <w:sz w:val="24"/>
                <w:szCs w:val="24"/>
                <w:lang w:eastAsia="en-US"/>
              </w:rPr>
              <w:t xml:space="preserve"> </w:t>
            </w:r>
            <w:r w:rsidRPr="009C61A6">
              <w:rPr>
                <w:rFonts w:ascii="Times New Roman" w:eastAsia="Calibri" w:hAnsi="Times New Roman" w:cs="Times New Roman"/>
                <w:b/>
                <w:bCs/>
                <w:sz w:val="24"/>
                <w:szCs w:val="24"/>
                <w:lang w:eastAsia="en-US"/>
              </w:rPr>
              <w:t>клубы)</w:t>
            </w:r>
          </w:p>
        </w:tc>
        <w:tc>
          <w:tcPr>
            <w:tcW w:w="1214" w:type="pct"/>
            <w:shd w:val="clear" w:color="auto" w:fill="auto"/>
          </w:tcPr>
          <w:p w:rsidR="003B5D48" w:rsidRPr="009C61A6" w:rsidRDefault="003B5D48" w:rsidP="00C92603">
            <w:pPr>
              <w:widowControl w:val="0"/>
              <w:autoSpaceDE w:val="0"/>
              <w:autoSpaceDN w:val="0"/>
              <w:ind w:left="153" w:right="141" w:firstLine="2"/>
              <w:jc w:val="center"/>
              <w:rPr>
                <w:rFonts w:ascii="Times New Roman" w:eastAsia="Calibri" w:hAnsi="Times New Roman" w:cs="Times New Roman"/>
                <w:b/>
                <w:bCs/>
                <w:sz w:val="24"/>
                <w:szCs w:val="24"/>
                <w:lang w:eastAsia="en-US"/>
              </w:rPr>
            </w:pPr>
            <w:proofErr w:type="gramStart"/>
            <w:r w:rsidRPr="009C61A6">
              <w:rPr>
                <w:rFonts w:ascii="Times New Roman" w:eastAsia="Calibri" w:hAnsi="Times New Roman" w:cs="Times New Roman"/>
                <w:b/>
                <w:bCs/>
                <w:sz w:val="24"/>
                <w:szCs w:val="24"/>
                <w:lang w:eastAsia="en-US"/>
              </w:rPr>
              <w:t>Совместная деятельность воспитывающих взрослых (акции, ассамблеи,</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z w:val="24"/>
                <w:szCs w:val="24"/>
                <w:lang w:eastAsia="en-US"/>
              </w:rPr>
              <w:t>вечера музыки и поэзии, собрания-</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z w:val="24"/>
                <w:szCs w:val="24"/>
                <w:lang w:eastAsia="en-US"/>
              </w:rPr>
              <w:t>встречи, гостиные, салоны, фестивали,</w:t>
            </w:r>
            <w:r w:rsidRPr="009C61A6">
              <w:rPr>
                <w:rFonts w:ascii="Times New Roman" w:eastAsia="Calibri" w:hAnsi="Times New Roman" w:cs="Times New Roman"/>
                <w:b/>
                <w:bCs/>
                <w:spacing w:val="-47"/>
                <w:sz w:val="24"/>
                <w:szCs w:val="24"/>
                <w:lang w:eastAsia="en-US"/>
              </w:rPr>
              <w:t xml:space="preserve"> </w:t>
            </w:r>
            <w:r w:rsidRPr="009C61A6">
              <w:rPr>
                <w:rFonts w:ascii="Times New Roman" w:eastAsia="Calibri" w:hAnsi="Times New Roman" w:cs="Times New Roman"/>
                <w:b/>
                <w:bCs/>
                <w:sz w:val="24"/>
                <w:szCs w:val="24"/>
                <w:lang w:eastAsia="en-US"/>
              </w:rPr>
              <w:t>клубы</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z w:val="24"/>
                <w:szCs w:val="24"/>
                <w:lang w:eastAsia="en-US"/>
              </w:rPr>
              <w:t>(в</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z w:val="24"/>
                <w:szCs w:val="24"/>
                <w:lang w:eastAsia="en-US"/>
              </w:rPr>
              <w:t>том</w:t>
            </w:r>
            <w:r w:rsidRPr="009C61A6">
              <w:rPr>
                <w:rFonts w:ascii="Times New Roman" w:eastAsia="Calibri" w:hAnsi="Times New Roman" w:cs="Times New Roman"/>
                <w:b/>
                <w:bCs/>
                <w:spacing w:val="-2"/>
                <w:sz w:val="24"/>
                <w:szCs w:val="24"/>
                <w:lang w:eastAsia="en-US"/>
              </w:rPr>
              <w:t xml:space="preserve"> </w:t>
            </w:r>
            <w:r w:rsidRPr="009C61A6">
              <w:rPr>
                <w:rFonts w:ascii="Times New Roman" w:eastAsia="Calibri" w:hAnsi="Times New Roman" w:cs="Times New Roman"/>
                <w:b/>
                <w:bCs/>
                <w:sz w:val="24"/>
                <w:szCs w:val="24"/>
                <w:lang w:eastAsia="en-US"/>
              </w:rPr>
              <w:t>числе</w:t>
            </w:r>
            <w:r w:rsidRPr="009C61A6">
              <w:rPr>
                <w:rFonts w:ascii="Times New Roman" w:eastAsia="Calibri" w:hAnsi="Times New Roman" w:cs="Times New Roman"/>
                <w:b/>
                <w:bCs/>
                <w:spacing w:val="-1"/>
                <w:sz w:val="24"/>
                <w:szCs w:val="24"/>
                <w:lang w:eastAsia="en-US"/>
              </w:rPr>
              <w:t xml:space="preserve"> </w:t>
            </w:r>
            <w:r w:rsidRPr="009C61A6">
              <w:rPr>
                <w:rFonts w:ascii="Times New Roman" w:eastAsia="Calibri" w:hAnsi="Times New Roman" w:cs="Times New Roman"/>
                <w:b/>
                <w:bCs/>
                <w:sz w:val="24"/>
                <w:szCs w:val="24"/>
                <w:lang w:eastAsia="en-US"/>
              </w:rPr>
              <w:t>вечера</w:t>
            </w:r>
            <w:r w:rsidRPr="009C61A6">
              <w:rPr>
                <w:rFonts w:ascii="Times New Roman" w:eastAsia="Calibri" w:hAnsi="Times New Roman" w:cs="Times New Roman"/>
                <w:b/>
                <w:bCs/>
                <w:spacing w:val="-4"/>
                <w:sz w:val="24"/>
                <w:szCs w:val="24"/>
                <w:lang w:eastAsia="en-US"/>
              </w:rPr>
              <w:t xml:space="preserve"> </w:t>
            </w:r>
            <w:r w:rsidRPr="009C61A6">
              <w:rPr>
                <w:rFonts w:ascii="Times New Roman" w:eastAsia="Calibri" w:hAnsi="Times New Roman" w:cs="Times New Roman"/>
                <w:b/>
                <w:bCs/>
                <w:sz w:val="24"/>
                <w:szCs w:val="24"/>
                <w:lang w:eastAsia="en-US"/>
              </w:rPr>
              <w:t>вопросов</w:t>
            </w:r>
            <w:proofErr w:type="gramEnd"/>
          </w:p>
          <w:p w:rsidR="003B5D48" w:rsidRPr="009C61A6" w:rsidRDefault="003B5D48" w:rsidP="00C92603">
            <w:pPr>
              <w:widowControl w:val="0"/>
              <w:autoSpaceDE w:val="0"/>
              <w:autoSpaceDN w:val="0"/>
              <w:ind w:left="354" w:right="343"/>
              <w:jc w:val="center"/>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и</w:t>
            </w:r>
            <w:r w:rsidRPr="009C61A6">
              <w:rPr>
                <w:rFonts w:ascii="Times New Roman" w:eastAsia="Calibri" w:hAnsi="Times New Roman" w:cs="Times New Roman"/>
                <w:b/>
                <w:bCs/>
                <w:spacing w:val="-5"/>
                <w:sz w:val="24"/>
                <w:szCs w:val="24"/>
                <w:lang w:eastAsia="en-US"/>
              </w:rPr>
              <w:t xml:space="preserve"> </w:t>
            </w:r>
            <w:r w:rsidRPr="009C61A6">
              <w:rPr>
                <w:rFonts w:ascii="Times New Roman" w:eastAsia="Calibri" w:hAnsi="Times New Roman" w:cs="Times New Roman"/>
                <w:b/>
                <w:bCs/>
                <w:sz w:val="24"/>
                <w:szCs w:val="24"/>
                <w:lang w:eastAsia="en-US"/>
              </w:rPr>
              <w:t>ответов),</w:t>
            </w:r>
            <w:r w:rsidRPr="009C61A6">
              <w:rPr>
                <w:rFonts w:ascii="Times New Roman" w:eastAsia="Calibri" w:hAnsi="Times New Roman" w:cs="Times New Roman"/>
                <w:b/>
                <w:bCs/>
                <w:spacing w:val="-5"/>
                <w:sz w:val="24"/>
                <w:szCs w:val="24"/>
                <w:lang w:eastAsia="en-US"/>
              </w:rPr>
              <w:t xml:space="preserve"> </w:t>
            </w:r>
            <w:r w:rsidRPr="009C61A6">
              <w:rPr>
                <w:rFonts w:ascii="Times New Roman" w:eastAsia="Calibri" w:hAnsi="Times New Roman" w:cs="Times New Roman"/>
                <w:b/>
                <w:bCs/>
                <w:sz w:val="24"/>
                <w:szCs w:val="24"/>
                <w:lang w:eastAsia="en-US"/>
              </w:rPr>
              <w:t>праздники,</w:t>
            </w:r>
            <w:r w:rsidRPr="009C61A6">
              <w:rPr>
                <w:rFonts w:ascii="Times New Roman" w:eastAsia="Calibri" w:hAnsi="Times New Roman" w:cs="Times New Roman"/>
                <w:b/>
                <w:bCs/>
                <w:spacing w:val="-4"/>
                <w:sz w:val="24"/>
                <w:szCs w:val="24"/>
                <w:lang w:eastAsia="en-US"/>
              </w:rPr>
              <w:t xml:space="preserve"> </w:t>
            </w:r>
            <w:r w:rsidRPr="009C61A6">
              <w:rPr>
                <w:rFonts w:ascii="Times New Roman" w:eastAsia="Calibri" w:hAnsi="Times New Roman" w:cs="Times New Roman"/>
                <w:b/>
                <w:bCs/>
                <w:sz w:val="24"/>
                <w:szCs w:val="24"/>
                <w:lang w:eastAsia="en-US"/>
              </w:rPr>
              <w:t>экскурсии,</w:t>
            </w:r>
          </w:p>
          <w:p w:rsidR="003B5D48" w:rsidRPr="009C61A6" w:rsidRDefault="003B5D48" w:rsidP="00C92603">
            <w:pPr>
              <w:jc w:val="both"/>
              <w:rPr>
                <w:rFonts w:ascii="Times New Roman" w:eastAsia="Calibri" w:hAnsi="Times New Roman" w:cs="Times New Roman"/>
                <w:b/>
                <w:bCs/>
                <w:color w:val="000000"/>
                <w:sz w:val="24"/>
                <w:szCs w:val="24"/>
              </w:rPr>
            </w:pPr>
            <w:r w:rsidRPr="009C61A6">
              <w:rPr>
                <w:rFonts w:ascii="Times New Roman" w:eastAsia="Calibri" w:hAnsi="Times New Roman" w:cs="Times New Roman"/>
                <w:b/>
                <w:bCs/>
                <w:sz w:val="24"/>
                <w:szCs w:val="24"/>
                <w:lang w:eastAsia="en-US"/>
              </w:rPr>
              <w:t>проектная</w:t>
            </w:r>
            <w:r w:rsidRPr="009C61A6">
              <w:rPr>
                <w:rFonts w:ascii="Times New Roman" w:eastAsia="Calibri" w:hAnsi="Times New Roman" w:cs="Times New Roman"/>
                <w:b/>
                <w:bCs/>
                <w:spacing w:val="-5"/>
                <w:sz w:val="24"/>
                <w:szCs w:val="24"/>
                <w:lang w:eastAsia="en-US"/>
              </w:rPr>
              <w:t xml:space="preserve"> </w:t>
            </w:r>
            <w:r w:rsidRPr="009C61A6">
              <w:rPr>
                <w:rFonts w:ascii="Times New Roman" w:eastAsia="Calibri" w:hAnsi="Times New Roman" w:cs="Times New Roman"/>
                <w:b/>
                <w:bCs/>
                <w:sz w:val="24"/>
                <w:szCs w:val="24"/>
                <w:lang w:eastAsia="en-US"/>
              </w:rPr>
              <w:t>деятельность)</w:t>
            </w:r>
          </w:p>
        </w:tc>
      </w:tr>
      <w:tr w:rsidR="003B5D48" w:rsidRPr="009C61A6" w:rsidTr="00C92603">
        <w:tc>
          <w:tcPr>
            <w:tcW w:w="1325" w:type="pct"/>
            <w:shd w:val="clear" w:color="auto" w:fill="auto"/>
          </w:tcPr>
          <w:p w:rsidR="003B5D48" w:rsidRPr="009C61A6" w:rsidRDefault="003B5D48" w:rsidP="00C92603">
            <w:pPr>
              <w:widowControl w:val="0"/>
              <w:autoSpaceDE w:val="0"/>
              <w:autoSpaceDN w:val="0"/>
              <w:ind w:left="106" w:right="127"/>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Социально-педагогическая диагностика учреждений дополнительного образования (учреждений культуры и искусства).</w:t>
            </w:r>
          </w:p>
          <w:p w:rsidR="003B5D48" w:rsidRPr="009C61A6" w:rsidRDefault="003B5D48" w:rsidP="00C92603">
            <w:pPr>
              <w:widowControl w:val="0"/>
              <w:autoSpaceDE w:val="0"/>
              <w:autoSpaceDN w:val="0"/>
              <w:ind w:left="106" w:right="106"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Цели: знакомство; совместное изучение достижений</w:t>
            </w:r>
          </w:p>
          <w:p w:rsidR="003B5D48" w:rsidRPr="009C61A6" w:rsidRDefault="003B5D48" w:rsidP="00C92603">
            <w:pPr>
              <w:widowControl w:val="0"/>
              <w:autoSpaceDE w:val="0"/>
              <w:autoSpaceDN w:val="0"/>
              <w:ind w:left="106" w:right="124"/>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и трудностей детского сада и учреждений дополнительного образования</w:t>
            </w:r>
          </w:p>
          <w:p w:rsidR="003B5D48" w:rsidRPr="009C61A6" w:rsidRDefault="003B5D48" w:rsidP="00C92603">
            <w:pPr>
              <w:widowControl w:val="0"/>
              <w:autoSpaceDE w:val="0"/>
              <w:autoSpaceDN w:val="0"/>
              <w:ind w:left="106" w:right="10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в сфере воспитания ребенка; определение места и роли участников воспитательного процесса в становлении и развитии взаимодействия ребенка с окружающим миром, постижения им культурного наследия края.</w:t>
            </w:r>
          </w:p>
          <w:p w:rsidR="003B5D48" w:rsidRPr="009C61A6" w:rsidRDefault="003B5D48" w:rsidP="00C92603">
            <w:pPr>
              <w:widowControl w:val="0"/>
              <w:autoSpaceDE w:val="0"/>
              <w:autoSpaceDN w:val="0"/>
              <w:ind w:left="106"/>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Ответственные: старший воспитатель, заведующий, специалисты</w:t>
            </w:r>
          </w:p>
        </w:tc>
        <w:tc>
          <w:tcPr>
            <w:tcW w:w="1251" w:type="pct"/>
            <w:shd w:val="clear" w:color="auto" w:fill="auto"/>
          </w:tcPr>
          <w:p w:rsidR="003B5D48" w:rsidRPr="009C61A6" w:rsidRDefault="003B5D48" w:rsidP="00C92603">
            <w:pPr>
              <w:widowControl w:val="0"/>
              <w:autoSpaceDE w:val="0"/>
              <w:autoSpaceDN w:val="0"/>
              <w:ind w:left="107" w:right="136"/>
              <w:rPr>
                <w:rFonts w:ascii="Times New Roman" w:eastAsia="Calibri" w:hAnsi="Times New Roman" w:cs="Times New Roman"/>
                <w:spacing w:val="-1"/>
                <w:sz w:val="24"/>
                <w:szCs w:val="24"/>
                <w:lang w:eastAsia="en-US"/>
              </w:rPr>
            </w:pPr>
            <w:r w:rsidRPr="009C61A6">
              <w:rPr>
                <w:rFonts w:ascii="Times New Roman" w:eastAsia="Calibri" w:hAnsi="Times New Roman" w:cs="Times New Roman"/>
                <w:b/>
                <w:bCs/>
                <w:spacing w:val="-1"/>
                <w:sz w:val="24"/>
                <w:szCs w:val="24"/>
                <w:lang w:eastAsia="en-US"/>
              </w:rPr>
              <w:t>Индивидуальные беседы, консультации с педагогами дополнительного образования и специалистами учреждений культуры и искусства.</w:t>
            </w:r>
            <w:r w:rsidRPr="009C61A6">
              <w:rPr>
                <w:rFonts w:ascii="Times New Roman" w:eastAsia="Calibri" w:hAnsi="Times New Roman" w:cs="Times New Roman"/>
                <w:spacing w:val="-1"/>
                <w:sz w:val="24"/>
                <w:szCs w:val="24"/>
                <w:lang w:eastAsia="en-US"/>
              </w:rPr>
              <w:t xml:space="preserve"> Цели: знакомство; совместное изучение достижений, проблем и трудностей в сфере воспитания ребенка; определение места и роли участников воспитательного процесса</w:t>
            </w:r>
          </w:p>
          <w:p w:rsidR="003B5D48" w:rsidRPr="009C61A6" w:rsidRDefault="003B5D48" w:rsidP="00C92603">
            <w:pPr>
              <w:widowControl w:val="0"/>
              <w:autoSpaceDE w:val="0"/>
              <w:autoSpaceDN w:val="0"/>
              <w:ind w:left="106" w:right="160"/>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в становлении и развитии взаимодействия ребенка с окружающим миром, постижения им культурного наследия края.</w:t>
            </w:r>
          </w:p>
          <w:p w:rsidR="003B5D48" w:rsidRPr="009C61A6" w:rsidRDefault="003B5D48" w:rsidP="00C92603">
            <w:pPr>
              <w:widowControl w:val="0"/>
              <w:autoSpaceDE w:val="0"/>
              <w:autoSpaceDN w:val="0"/>
              <w:ind w:left="140" w:right="125" w:hanging="3"/>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Ответственные: старший воспитатель, заведующий, специалисты</w:t>
            </w:r>
          </w:p>
        </w:tc>
        <w:tc>
          <w:tcPr>
            <w:tcW w:w="1210" w:type="pct"/>
            <w:shd w:val="clear" w:color="auto" w:fill="auto"/>
          </w:tcPr>
          <w:p w:rsidR="003B5D48" w:rsidRPr="009C61A6" w:rsidRDefault="003B5D48" w:rsidP="00C92603">
            <w:pPr>
              <w:widowControl w:val="0"/>
              <w:tabs>
                <w:tab w:val="left" w:pos="241"/>
              </w:tabs>
              <w:autoSpaceDE w:val="0"/>
              <w:autoSpaceDN w:val="0"/>
              <w:ind w:left="108" w:right="220"/>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«Славные люди нашего города (родного края)» – альманах, клуб интересных встреч.</w:t>
            </w:r>
          </w:p>
          <w:p w:rsidR="003B5D48" w:rsidRPr="009C61A6" w:rsidRDefault="003B5D48" w:rsidP="00C92603">
            <w:pPr>
              <w:widowControl w:val="0"/>
              <w:tabs>
                <w:tab w:val="left" w:pos="229"/>
              </w:tabs>
              <w:autoSpaceDE w:val="0"/>
              <w:autoSpaceDN w:val="0"/>
              <w:ind w:left="108" w:right="158"/>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«Чем гордится наш город (наша область)» – цикл экскурсий по местам святыни, славы, памяти, гордости, влияющим на формирование важных воспитательных установок, приобщение к традициям отечественного воспитания.</w:t>
            </w:r>
          </w:p>
          <w:p w:rsidR="003B5D48" w:rsidRPr="009C61A6" w:rsidRDefault="003B5D48" w:rsidP="00C92603">
            <w:pPr>
              <w:widowControl w:val="0"/>
              <w:autoSpaceDE w:val="0"/>
              <w:autoSpaceDN w:val="0"/>
              <w:ind w:left="108"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постижение культурного наследия края.</w:t>
            </w:r>
          </w:p>
          <w:p w:rsidR="003B5D48" w:rsidRPr="009C61A6" w:rsidRDefault="003B5D48" w:rsidP="00C92603">
            <w:pPr>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Ответственные: специалисты учреждений культуры и искусства</w:t>
            </w:r>
          </w:p>
        </w:tc>
        <w:tc>
          <w:tcPr>
            <w:tcW w:w="1214" w:type="pct"/>
            <w:shd w:val="clear" w:color="auto" w:fill="auto"/>
          </w:tcPr>
          <w:p w:rsidR="003B5D48" w:rsidRPr="009C61A6" w:rsidRDefault="003B5D48" w:rsidP="00C92603">
            <w:pPr>
              <w:widowControl w:val="0"/>
              <w:autoSpaceDE w:val="0"/>
              <w:autoSpaceDN w:val="0"/>
              <w:ind w:left="107" w:right="133"/>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b/>
                <w:bCs/>
                <w:spacing w:val="-1"/>
                <w:sz w:val="24"/>
                <w:szCs w:val="24"/>
                <w:lang w:eastAsia="en-US"/>
              </w:rPr>
              <w:t>Вечер музыки и поэзии «Осень золотая» в стенах учреждения культуры</w:t>
            </w:r>
            <w:r w:rsidRPr="009C61A6">
              <w:rPr>
                <w:rFonts w:ascii="Times New Roman" w:eastAsia="Calibri" w:hAnsi="Times New Roman" w:cs="Times New Roman"/>
                <w:spacing w:val="-1"/>
                <w:sz w:val="24"/>
                <w:szCs w:val="24"/>
                <w:lang w:eastAsia="en-US"/>
              </w:rPr>
              <w:t xml:space="preserve">. </w:t>
            </w:r>
          </w:p>
          <w:p w:rsidR="003B5D48" w:rsidRPr="009C61A6" w:rsidRDefault="003B5D48" w:rsidP="00C92603">
            <w:pPr>
              <w:widowControl w:val="0"/>
              <w:autoSpaceDE w:val="0"/>
              <w:autoSpaceDN w:val="0"/>
              <w:ind w:left="107" w:right="133"/>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объединение детей и взрослых в контексте искусства.</w:t>
            </w:r>
          </w:p>
          <w:p w:rsidR="003B5D48" w:rsidRPr="009C61A6" w:rsidRDefault="003B5D48" w:rsidP="00C92603">
            <w:pPr>
              <w:widowControl w:val="0"/>
              <w:autoSpaceDE w:val="0"/>
              <w:autoSpaceDN w:val="0"/>
              <w:ind w:left="153" w:right="141" w:firstLine="2"/>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Ответственные: специалисты учреждений культуры и искусства</w:t>
            </w:r>
          </w:p>
        </w:tc>
      </w:tr>
      <w:tr w:rsidR="003B5D48" w:rsidRPr="009C61A6" w:rsidTr="00C92603">
        <w:tc>
          <w:tcPr>
            <w:tcW w:w="1325" w:type="pct"/>
            <w:shd w:val="clear" w:color="auto" w:fill="auto"/>
          </w:tcPr>
          <w:p w:rsidR="003B5D48" w:rsidRPr="009C61A6" w:rsidRDefault="003B5D48" w:rsidP="00C92603">
            <w:pPr>
              <w:widowControl w:val="0"/>
              <w:autoSpaceDE w:val="0"/>
              <w:autoSpaceDN w:val="0"/>
              <w:ind w:left="106" w:right="127"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b/>
                <w:bCs/>
                <w:spacing w:val="-1"/>
                <w:sz w:val="24"/>
                <w:szCs w:val="24"/>
                <w:lang w:eastAsia="en-US"/>
              </w:rPr>
              <w:t>«День открытых дверей»</w:t>
            </w:r>
            <w:r w:rsidRPr="009C61A6">
              <w:rPr>
                <w:rFonts w:ascii="Times New Roman" w:eastAsia="Calibri" w:hAnsi="Times New Roman" w:cs="Times New Roman"/>
                <w:spacing w:val="-1"/>
                <w:sz w:val="24"/>
                <w:szCs w:val="24"/>
                <w:lang w:eastAsia="en-US"/>
              </w:rPr>
              <w:t>. Цель: предоставить возможность педагогам-организаторам участвовать</w:t>
            </w:r>
          </w:p>
          <w:p w:rsidR="003B5D48" w:rsidRPr="009C61A6" w:rsidRDefault="003B5D48" w:rsidP="00C92603">
            <w:pPr>
              <w:widowControl w:val="0"/>
              <w:autoSpaceDE w:val="0"/>
              <w:autoSpaceDN w:val="0"/>
              <w:ind w:left="106" w:right="94"/>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в различных событиях, организуемых детским садом. Ответственный: старший воспитатель</w:t>
            </w:r>
          </w:p>
        </w:tc>
        <w:tc>
          <w:tcPr>
            <w:tcW w:w="1251" w:type="pct"/>
            <w:shd w:val="clear" w:color="auto" w:fill="auto"/>
          </w:tcPr>
          <w:p w:rsidR="003B5D48" w:rsidRPr="009C61A6" w:rsidRDefault="003B5D48" w:rsidP="00C92603">
            <w:pPr>
              <w:widowControl w:val="0"/>
              <w:autoSpaceDE w:val="0"/>
              <w:autoSpaceDN w:val="0"/>
              <w:ind w:left="107"/>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Стенды, памятки, буклеты.</w:t>
            </w:r>
          </w:p>
          <w:p w:rsidR="003B5D48" w:rsidRPr="009C61A6" w:rsidRDefault="003B5D48" w:rsidP="00C92603">
            <w:pPr>
              <w:widowControl w:val="0"/>
              <w:autoSpaceDE w:val="0"/>
              <w:autoSpaceDN w:val="0"/>
              <w:spacing w:before="25"/>
              <w:ind w:left="107" w:right="158"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возможность детскому саду участвовать в различных мероприятиях, организуемых учреждениями дополнительного образования (учреждениями культуры и искусства). Ответственные: специалисты</w:t>
            </w:r>
          </w:p>
          <w:p w:rsidR="003B5D48" w:rsidRPr="009C61A6" w:rsidRDefault="003B5D48" w:rsidP="00C92603">
            <w:pPr>
              <w:widowControl w:val="0"/>
              <w:autoSpaceDE w:val="0"/>
              <w:autoSpaceDN w:val="0"/>
              <w:ind w:left="140" w:right="125" w:hanging="3"/>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учреждений культуры и искусства</w:t>
            </w:r>
          </w:p>
        </w:tc>
        <w:tc>
          <w:tcPr>
            <w:tcW w:w="1210" w:type="pct"/>
            <w:shd w:val="clear" w:color="auto" w:fill="auto"/>
          </w:tcPr>
          <w:p w:rsidR="003B5D48" w:rsidRPr="009C61A6" w:rsidRDefault="003B5D48" w:rsidP="00C92603">
            <w:pPr>
              <w:widowControl w:val="0"/>
              <w:autoSpaceDE w:val="0"/>
              <w:autoSpaceDN w:val="0"/>
              <w:ind w:left="108"/>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Семинары для педагогов и родителей</w:t>
            </w:r>
          </w:p>
          <w:p w:rsidR="003B5D48" w:rsidRPr="009C61A6" w:rsidRDefault="003B5D48" w:rsidP="00C92603">
            <w:pPr>
              <w:widowControl w:val="0"/>
              <w:autoSpaceDE w:val="0"/>
              <w:autoSpaceDN w:val="0"/>
              <w:spacing w:before="25"/>
              <w:ind w:left="108"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постижение культурного наследия края.</w:t>
            </w:r>
          </w:p>
          <w:p w:rsidR="003B5D48" w:rsidRPr="009C61A6" w:rsidRDefault="003B5D48" w:rsidP="00C92603">
            <w:pPr>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Ответственные: специалисты учреждений культуры и искусства</w:t>
            </w:r>
          </w:p>
        </w:tc>
        <w:tc>
          <w:tcPr>
            <w:tcW w:w="1214" w:type="pct"/>
            <w:shd w:val="clear" w:color="auto" w:fill="auto"/>
          </w:tcPr>
          <w:p w:rsidR="003B5D48" w:rsidRPr="009C61A6" w:rsidRDefault="003B5D48" w:rsidP="00C92603">
            <w:pPr>
              <w:widowControl w:val="0"/>
              <w:autoSpaceDE w:val="0"/>
              <w:autoSpaceDN w:val="0"/>
              <w:ind w:left="153" w:right="141" w:firstLine="2"/>
              <w:jc w:val="center"/>
              <w:rPr>
                <w:rFonts w:ascii="Times New Roman" w:eastAsia="Calibri" w:hAnsi="Times New Roman" w:cs="Times New Roman"/>
                <w:spacing w:val="-1"/>
                <w:sz w:val="24"/>
                <w:szCs w:val="24"/>
                <w:lang w:eastAsia="en-US"/>
              </w:rPr>
            </w:pPr>
          </w:p>
        </w:tc>
      </w:tr>
      <w:tr w:rsidR="003B5D48" w:rsidRPr="009C61A6" w:rsidTr="00C92603">
        <w:tc>
          <w:tcPr>
            <w:tcW w:w="1325" w:type="pct"/>
            <w:shd w:val="clear" w:color="auto" w:fill="auto"/>
          </w:tcPr>
          <w:p w:rsidR="003B5D48" w:rsidRPr="009C61A6" w:rsidRDefault="003B5D48" w:rsidP="00C92603">
            <w:pPr>
              <w:widowControl w:val="0"/>
              <w:autoSpaceDE w:val="0"/>
              <w:autoSpaceDN w:val="0"/>
              <w:ind w:left="106"/>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Встречи-знакомства.</w:t>
            </w:r>
          </w:p>
          <w:p w:rsidR="003B5D48" w:rsidRPr="009C61A6" w:rsidRDefault="003B5D48" w:rsidP="00C92603">
            <w:pPr>
              <w:widowControl w:val="0"/>
              <w:autoSpaceDE w:val="0"/>
              <w:autoSpaceDN w:val="0"/>
              <w:spacing w:before="13"/>
              <w:ind w:left="106"/>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показать коллегам –</w:t>
            </w:r>
          </w:p>
          <w:p w:rsidR="003B5D48" w:rsidRPr="009C61A6" w:rsidRDefault="003B5D48" w:rsidP="00C92603">
            <w:pPr>
              <w:widowControl w:val="0"/>
              <w:autoSpaceDE w:val="0"/>
              <w:autoSpaceDN w:val="0"/>
              <w:ind w:left="106"/>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педагогам-организаторам детского досуга место</w:t>
            </w:r>
          </w:p>
          <w:p w:rsidR="003B5D48" w:rsidRPr="009C61A6" w:rsidRDefault="003B5D48" w:rsidP="00C92603">
            <w:pPr>
              <w:widowControl w:val="0"/>
              <w:autoSpaceDE w:val="0"/>
              <w:autoSpaceDN w:val="0"/>
              <w:spacing w:before="12"/>
              <w:ind w:left="106" w:right="83" w:hanging="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 роль детского сада и его партнера – семьи – в процессе становления, развития и воспитания Благородного Гражданина.</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старший воспитатель, специалисты детского сада, заведующий</w:t>
            </w:r>
          </w:p>
        </w:tc>
        <w:tc>
          <w:tcPr>
            <w:tcW w:w="1251" w:type="pct"/>
            <w:shd w:val="clear" w:color="auto" w:fill="auto"/>
          </w:tcPr>
          <w:p w:rsidR="003B5D48" w:rsidRPr="009C61A6" w:rsidRDefault="003B5D48" w:rsidP="00C92603">
            <w:pPr>
              <w:widowControl w:val="0"/>
              <w:autoSpaceDE w:val="0"/>
              <w:autoSpaceDN w:val="0"/>
              <w:ind w:left="78" w:right="135" w:hanging="1"/>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Создание образовательных маршрутов выходного дня для педагогов</w:t>
            </w:r>
          </w:p>
          <w:p w:rsidR="003B5D48" w:rsidRPr="009C61A6" w:rsidRDefault="003B5D48" w:rsidP="00C92603">
            <w:pPr>
              <w:widowControl w:val="0"/>
              <w:autoSpaceDE w:val="0"/>
              <w:autoSpaceDN w:val="0"/>
              <w:ind w:left="107"/>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и родителей.</w:t>
            </w:r>
          </w:p>
          <w:p w:rsidR="003B5D48" w:rsidRPr="009C61A6" w:rsidRDefault="003B5D48" w:rsidP="00C92603">
            <w:pPr>
              <w:widowControl w:val="0"/>
              <w:autoSpaceDE w:val="0"/>
              <w:autoSpaceDN w:val="0"/>
              <w:ind w:left="10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возможность детскому саду участвовать в различных мероприятиях, организуемых учреждениями дополнительного образования (учреждениями культуры и искусства). Ответственные: старший воспитатель, специалисты детского сада, заведующий и специалисты учреждений культуры и искусства</w:t>
            </w:r>
          </w:p>
        </w:tc>
        <w:tc>
          <w:tcPr>
            <w:tcW w:w="1210" w:type="pct"/>
            <w:shd w:val="clear" w:color="auto" w:fill="auto"/>
          </w:tcPr>
          <w:p w:rsidR="003B5D48" w:rsidRPr="009C61A6" w:rsidRDefault="003B5D48" w:rsidP="00C92603">
            <w:pPr>
              <w:widowControl w:val="0"/>
              <w:autoSpaceDE w:val="0"/>
              <w:autoSpaceDN w:val="0"/>
              <w:ind w:left="108" w:right="119" w:hanging="1"/>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 xml:space="preserve">Мастер-классы воспитателей и специалистов детского сада для специалистов учреждений культуры и искусства. </w:t>
            </w:r>
          </w:p>
          <w:p w:rsidR="003B5D48" w:rsidRPr="009C61A6" w:rsidRDefault="003B5D48" w:rsidP="00C92603">
            <w:pPr>
              <w:widowControl w:val="0"/>
              <w:autoSpaceDE w:val="0"/>
              <w:autoSpaceDN w:val="0"/>
              <w:ind w:left="108" w:right="119" w:hanging="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предоставить возможность специалистам увидеть возможности взаимодействия взрослых с детьми дошкольного возраста (показать методы, приемы и формы взаимодействия).</w:t>
            </w:r>
          </w:p>
          <w:p w:rsidR="003B5D48" w:rsidRPr="009C61A6" w:rsidRDefault="003B5D48" w:rsidP="00C92603">
            <w:pPr>
              <w:widowControl w:val="0"/>
              <w:autoSpaceDE w:val="0"/>
              <w:autoSpaceDN w:val="0"/>
              <w:ind w:left="109"/>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старший воспитатель, специалисты детского сада, заведующий</w:t>
            </w:r>
          </w:p>
        </w:tc>
        <w:tc>
          <w:tcPr>
            <w:tcW w:w="1214"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p>
        </w:tc>
      </w:tr>
      <w:tr w:rsidR="003B5D48" w:rsidRPr="009C61A6" w:rsidTr="00C92603">
        <w:tc>
          <w:tcPr>
            <w:tcW w:w="1325" w:type="pct"/>
            <w:shd w:val="clear" w:color="auto" w:fill="auto"/>
          </w:tcPr>
          <w:p w:rsidR="003B5D48" w:rsidRPr="009C61A6" w:rsidRDefault="003B5D48" w:rsidP="00C92603">
            <w:pPr>
              <w:widowControl w:val="0"/>
              <w:autoSpaceDE w:val="0"/>
              <w:autoSpaceDN w:val="0"/>
              <w:ind w:left="106"/>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Встречи-знакомства</w:t>
            </w:r>
            <w:r w:rsidRPr="009C61A6">
              <w:rPr>
                <w:rFonts w:ascii="Times New Roman" w:eastAsia="Calibri" w:hAnsi="Times New Roman" w:cs="Times New Roman"/>
                <w:sz w:val="24"/>
                <w:szCs w:val="24"/>
                <w:lang w:eastAsia="en-US"/>
              </w:rPr>
              <w:t>.</w:t>
            </w:r>
          </w:p>
          <w:p w:rsidR="003B5D48" w:rsidRPr="009C61A6" w:rsidRDefault="003B5D48" w:rsidP="00C92603">
            <w:pPr>
              <w:widowControl w:val="0"/>
              <w:autoSpaceDE w:val="0"/>
              <w:autoSpaceDN w:val="0"/>
              <w:spacing w:before="20"/>
              <w:ind w:left="106" w:right="16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изучение особенностей организации воспитания</w:t>
            </w:r>
          </w:p>
          <w:p w:rsidR="003B5D48" w:rsidRPr="009C61A6" w:rsidRDefault="003B5D48" w:rsidP="00C92603">
            <w:pPr>
              <w:widowControl w:val="0"/>
              <w:autoSpaceDE w:val="0"/>
              <w:autoSpaceDN w:val="0"/>
              <w:ind w:left="106" w:right="237"/>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 учреждениях дополнительного образования (учреждениях культуры и искусства).</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воспитатели детского сада</w:t>
            </w:r>
          </w:p>
        </w:tc>
        <w:tc>
          <w:tcPr>
            <w:tcW w:w="1251" w:type="pct"/>
            <w:shd w:val="clear" w:color="auto" w:fill="auto"/>
          </w:tcPr>
          <w:p w:rsidR="003B5D48" w:rsidRPr="009C61A6" w:rsidRDefault="003B5D48" w:rsidP="00C92603">
            <w:pPr>
              <w:widowControl w:val="0"/>
              <w:autoSpaceDE w:val="0"/>
              <w:autoSpaceDN w:val="0"/>
              <w:ind w:left="78" w:right="373"/>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Создание для родителей рукописных газет и журналов.</w:t>
            </w:r>
          </w:p>
          <w:p w:rsidR="003B5D48" w:rsidRPr="009C61A6" w:rsidRDefault="003B5D48" w:rsidP="00C92603">
            <w:pPr>
              <w:widowControl w:val="0"/>
              <w:autoSpaceDE w:val="0"/>
              <w:autoSpaceDN w:val="0"/>
              <w:ind w:left="78"/>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возможность детскому саду</w:t>
            </w:r>
          </w:p>
          <w:p w:rsidR="003B5D48" w:rsidRPr="009C61A6" w:rsidRDefault="003B5D48" w:rsidP="00C92603">
            <w:pPr>
              <w:widowControl w:val="0"/>
              <w:autoSpaceDE w:val="0"/>
              <w:autoSpaceDN w:val="0"/>
              <w:ind w:left="107" w:right="31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 родителям участвовать в различных мероприятиях, организуемых учреждениями дополнительного образования (учреждениями культуры и искусства).</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специалисты учреждений культуры и искусства</w:t>
            </w:r>
          </w:p>
        </w:tc>
        <w:tc>
          <w:tcPr>
            <w:tcW w:w="1210" w:type="pct"/>
            <w:shd w:val="clear" w:color="auto" w:fill="auto"/>
          </w:tcPr>
          <w:p w:rsidR="003B5D48" w:rsidRPr="009C61A6" w:rsidRDefault="003B5D48" w:rsidP="00C92603">
            <w:pPr>
              <w:widowControl w:val="0"/>
              <w:autoSpaceDE w:val="0"/>
              <w:autoSpaceDN w:val="0"/>
              <w:ind w:left="109" w:right="598" w:hanging="1"/>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Экскурсии для педагогов и родителей в институты культуры и искусства</w:t>
            </w:r>
            <w:r w:rsidRPr="009C61A6">
              <w:rPr>
                <w:rFonts w:ascii="Times New Roman" w:eastAsia="Calibri" w:hAnsi="Times New Roman" w:cs="Times New Roman"/>
                <w:sz w:val="24"/>
                <w:szCs w:val="24"/>
                <w:lang w:eastAsia="en-US"/>
              </w:rPr>
              <w:t>.</w:t>
            </w:r>
          </w:p>
          <w:p w:rsidR="003B5D48" w:rsidRPr="009C61A6" w:rsidRDefault="003B5D48" w:rsidP="00C92603">
            <w:pPr>
              <w:widowControl w:val="0"/>
              <w:autoSpaceDE w:val="0"/>
              <w:autoSpaceDN w:val="0"/>
              <w:ind w:left="109"/>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постижение культурного наследия</w:t>
            </w:r>
          </w:p>
          <w:p w:rsidR="003B5D48" w:rsidRPr="009C61A6" w:rsidRDefault="003B5D48" w:rsidP="00C92603">
            <w:pPr>
              <w:jc w:val="both"/>
              <w:rPr>
                <w:rFonts w:ascii="Times New Roman" w:eastAsia="Calibri" w:hAnsi="Times New Roman" w:cs="Times New Roman"/>
                <w:i/>
                <w:sz w:val="24"/>
                <w:szCs w:val="24"/>
                <w:lang w:eastAsia="en-US"/>
              </w:rPr>
            </w:pPr>
            <w:r w:rsidRPr="009C61A6">
              <w:rPr>
                <w:rFonts w:ascii="Times New Roman" w:eastAsia="Calibri" w:hAnsi="Times New Roman" w:cs="Times New Roman"/>
                <w:sz w:val="24"/>
                <w:szCs w:val="24"/>
                <w:lang w:eastAsia="en-US"/>
              </w:rPr>
              <w:t>края.</w:t>
            </w:r>
            <w:r w:rsidRPr="009C61A6">
              <w:rPr>
                <w:rFonts w:ascii="Times New Roman" w:eastAsia="Calibri" w:hAnsi="Times New Roman" w:cs="Times New Roman"/>
                <w:i/>
                <w:sz w:val="24"/>
                <w:szCs w:val="24"/>
                <w:lang w:eastAsia="en-US"/>
              </w:rPr>
              <w:t xml:space="preserve"> </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специалисты учреждений культуры и искусства</w:t>
            </w:r>
          </w:p>
        </w:tc>
        <w:tc>
          <w:tcPr>
            <w:tcW w:w="1214" w:type="pct"/>
            <w:shd w:val="clear" w:color="auto" w:fill="auto"/>
          </w:tcPr>
          <w:p w:rsidR="003B5D48" w:rsidRPr="009C61A6" w:rsidRDefault="003B5D48" w:rsidP="00C92603">
            <w:pPr>
              <w:widowControl w:val="0"/>
              <w:autoSpaceDE w:val="0"/>
              <w:autoSpaceDN w:val="0"/>
              <w:ind w:left="110"/>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Гостиная «Мать и дитя».</w:t>
            </w:r>
          </w:p>
          <w:p w:rsidR="003B5D48" w:rsidRPr="009C61A6" w:rsidRDefault="003B5D48" w:rsidP="00C92603">
            <w:pPr>
              <w:widowControl w:val="0"/>
              <w:autoSpaceDE w:val="0"/>
              <w:autoSpaceDN w:val="0"/>
              <w:spacing w:before="20"/>
              <w:ind w:left="110" w:right="104"/>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Цели: объединение детей и взрослых в контексте искусства; поддержка семейного воспитания.</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воспитатели детского сада</w:t>
            </w:r>
          </w:p>
        </w:tc>
      </w:tr>
      <w:tr w:rsidR="003B5D48" w:rsidRPr="009C61A6" w:rsidTr="00C92603">
        <w:tc>
          <w:tcPr>
            <w:tcW w:w="1325" w:type="pct"/>
            <w:shd w:val="clear" w:color="auto" w:fill="auto"/>
          </w:tcPr>
          <w:p w:rsidR="003B5D48" w:rsidRPr="009C61A6" w:rsidRDefault="003B5D48" w:rsidP="00C92603">
            <w:pPr>
              <w:widowControl w:val="0"/>
              <w:autoSpaceDE w:val="0"/>
              <w:autoSpaceDN w:val="0"/>
              <w:ind w:left="106" w:right="365"/>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«День открытых дверей» в учреждениях искусства</w:t>
            </w:r>
          </w:p>
          <w:p w:rsidR="003B5D48" w:rsidRPr="009C61A6" w:rsidRDefault="003B5D48" w:rsidP="00C92603">
            <w:pPr>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и культуры.</w:t>
            </w:r>
          </w:p>
          <w:p w:rsidR="003B5D48" w:rsidRPr="009C61A6" w:rsidRDefault="003B5D48" w:rsidP="00C92603">
            <w:pPr>
              <w:widowControl w:val="0"/>
              <w:autoSpaceDE w:val="0"/>
              <w:autoSpaceDN w:val="0"/>
              <w:ind w:left="106" w:right="127" w:hanging="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возможность детскому саду участвовать</w:t>
            </w:r>
          </w:p>
          <w:p w:rsidR="003B5D48" w:rsidRPr="009C61A6" w:rsidRDefault="003B5D48" w:rsidP="00C92603">
            <w:pPr>
              <w:widowControl w:val="0"/>
              <w:autoSpaceDE w:val="0"/>
              <w:autoSpaceDN w:val="0"/>
              <w:ind w:left="106" w:right="93" w:hanging="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 различных мероприятиях, организуемых учреждениями дополнительного образования (учреждениями культуры и искусства).</w:t>
            </w:r>
          </w:p>
          <w:p w:rsidR="003B5D48" w:rsidRPr="009C61A6" w:rsidRDefault="003B5D48" w:rsidP="00C92603">
            <w:pPr>
              <w:widowControl w:val="0"/>
              <w:autoSpaceDE w:val="0"/>
              <w:autoSpaceDN w:val="0"/>
              <w:ind w:left="106" w:right="177"/>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специалисты учреждений культуры и искусства</w:t>
            </w:r>
          </w:p>
        </w:tc>
        <w:tc>
          <w:tcPr>
            <w:tcW w:w="1251" w:type="pct"/>
            <w:shd w:val="clear" w:color="auto" w:fill="auto"/>
          </w:tcPr>
          <w:p w:rsidR="003B5D48" w:rsidRPr="009C61A6" w:rsidRDefault="003B5D48" w:rsidP="00C92603">
            <w:pPr>
              <w:widowControl w:val="0"/>
              <w:autoSpaceDE w:val="0"/>
              <w:autoSpaceDN w:val="0"/>
              <w:ind w:left="77" w:right="185"/>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Выставка в детском саду, организованная учреждением культуры</w:t>
            </w:r>
          </w:p>
          <w:p w:rsidR="003B5D48" w:rsidRPr="009C61A6" w:rsidRDefault="003B5D48" w:rsidP="00C92603">
            <w:pPr>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и искусства.</w:t>
            </w:r>
          </w:p>
          <w:p w:rsidR="003B5D48" w:rsidRPr="009C61A6" w:rsidRDefault="003B5D48" w:rsidP="00C92603">
            <w:pPr>
              <w:widowControl w:val="0"/>
              <w:autoSpaceDE w:val="0"/>
              <w:autoSpaceDN w:val="0"/>
              <w:ind w:right="21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развитие взаимодействия детского сада и учреждений дополнительного образования (учреждений культуры и искусства).</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специалисты учреждений культуры и искусства и воспитатели</w:t>
            </w:r>
          </w:p>
        </w:tc>
        <w:tc>
          <w:tcPr>
            <w:tcW w:w="1210" w:type="pct"/>
            <w:shd w:val="clear" w:color="auto" w:fill="auto"/>
          </w:tcPr>
          <w:p w:rsidR="003B5D48" w:rsidRPr="009C61A6" w:rsidRDefault="003B5D48" w:rsidP="00C92603">
            <w:pPr>
              <w:widowControl w:val="0"/>
              <w:autoSpaceDE w:val="0"/>
              <w:autoSpaceDN w:val="0"/>
              <w:ind w:left="109"/>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Лекции для педагогов и родителей.</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постижение культурного наследия края.</w:t>
            </w:r>
            <w:r w:rsidRPr="009C61A6">
              <w:rPr>
                <w:rFonts w:ascii="Times New Roman" w:eastAsia="Calibri" w:hAnsi="Times New Roman" w:cs="Times New Roman"/>
                <w:i/>
                <w:sz w:val="24"/>
                <w:szCs w:val="24"/>
                <w:lang w:eastAsia="en-US"/>
              </w:rPr>
              <w:t xml:space="preserve"> </w:t>
            </w:r>
            <w:r w:rsidRPr="009C61A6">
              <w:rPr>
                <w:rFonts w:ascii="Times New Roman" w:eastAsia="Calibri" w:hAnsi="Times New Roman" w:cs="Times New Roman"/>
                <w:sz w:val="24"/>
                <w:szCs w:val="24"/>
                <w:lang w:eastAsia="en-US"/>
              </w:rPr>
              <w:t>Ответственные: специалисты учреждений культуры и искусства</w:t>
            </w:r>
          </w:p>
        </w:tc>
        <w:tc>
          <w:tcPr>
            <w:tcW w:w="1214" w:type="pct"/>
            <w:shd w:val="clear" w:color="auto" w:fill="auto"/>
          </w:tcPr>
          <w:p w:rsidR="003B5D48" w:rsidRPr="009C61A6" w:rsidRDefault="003B5D48" w:rsidP="00C92603">
            <w:pPr>
              <w:jc w:val="both"/>
              <w:rPr>
                <w:rFonts w:ascii="Times New Roman" w:eastAsia="Calibri" w:hAnsi="Times New Roman" w:cs="Times New Roman"/>
                <w:b/>
                <w:bCs/>
                <w:color w:val="000000"/>
                <w:sz w:val="24"/>
                <w:szCs w:val="24"/>
              </w:rPr>
            </w:pPr>
          </w:p>
        </w:tc>
      </w:tr>
      <w:tr w:rsidR="003B5D48" w:rsidRPr="009C61A6" w:rsidTr="00C92603">
        <w:tc>
          <w:tcPr>
            <w:tcW w:w="1325" w:type="pct"/>
            <w:shd w:val="clear" w:color="auto" w:fill="auto"/>
          </w:tcPr>
          <w:p w:rsidR="003B5D48" w:rsidRPr="009C61A6" w:rsidRDefault="003B5D48" w:rsidP="00C92603">
            <w:pPr>
              <w:widowControl w:val="0"/>
              <w:autoSpaceDE w:val="0"/>
              <w:autoSpaceDN w:val="0"/>
              <w:ind w:left="106"/>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Встречи-знакомства</w:t>
            </w:r>
            <w:r w:rsidRPr="009C61A6">
              <w:rPr>
                <w:rFonts w:ascii="Times New Roman" w:eastAsia="Calibri" w:hAnsi="Times New Roman" w:cs="Times New Roman"/>
                <w:sz w:val="24"/>
                <w:szCs w:val="24"/>
                <w:lang w:eastAsia="en-US"/>
              </w:rPr>
              <w:t>.</w:t>
            </w:r>
          </w:p>
          <w:p w:rsidR="003B5D48" w:rsidRPr="009C61A6" w:rsidRDefault="003B5D48" w:rsidP="00C92603">
            <w:pPr>
              <w:widowControl w:val="0"/>
              <w:autoSpaceDE w:val="0"/>
              <w:autoSpaceDN w:val="0"/>
              <w:ind w:left="106" w:right="8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Цели: определение ожиданий от сотрудничества воспитании; согласование точек зрения и прогнозирование развития взаимодействия детского сада</w:t>
            </w:r>
          </w:p>
          <w:p w:rsidR="003B5D48" w:rsidRPr="009C61A6" w:rsidRDefault="003B5D48" w:rsidP="00C92603">
            <w:pPr>
              <w:widowControl w:val="0"/>
              <w:autoSpaceDE w:val="0"/>
              <w:autoSpaceDN w:val="0"/>
              <w:ind w:left="106" w:right="459"/>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 учреждений дополнительного образования (учреждений культуры и искусства).</w:t>
            </w:r>
          </w:p>
          <w:p w:rsidR="003B5D48" w:rsidRPr="009C61A6" w:rsidRDefault="003B5D48" w:rsidP="00C92603">
            <w:pPr>
              <w:widowControl w:val="0"/>
              <w:autoSpaceDE w:val="0"/>
              <w:autoSpaceDN w:val="0"/>
              <w:ind w:left="106" w:right="123"/>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специалисты учреждений культуры и искусства и специалисты детского сада</w:t>
            </w:r>
          </w:p>
        </w:tc>
        <w:tc>
          <w:tcPr>
            <w:tcW w:w="1251" w:type="pct"/>
            <w:shd w:val="clear" w:color="auto" w:fill="auto"/>
          </w:tcPr>
          <w:p w:rsidR="003B5D48" w:rsidRPr="009C61A6" w:rsidRDefault="003B5D48" w:rsidP="00C92603">
            <w:pPr>
              <w:widowControl w:val="0"/>
              <w:autoSpaceDE w:val="0"/>
              <w:autoSpaceDN w:val="0"/>
              <w:ind w:left="78" w:right="249" w:hanging="1"/>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Выставка творчества детей и родителей в учреждениях культуры</w:t>
            </w:r>
          </w:p>
          <w:p w:rsidR="003B5D48" w:rsidRPr="009C61A6" w:rsidRDefault="003B5D48" w:rsidP="00C92603">
            <w:pPr>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и искусства.</w:t>
            </w:r>
          </w:p>
          <w:p w:rsidR="003B5D48" w:rsidRPr="009C61A6" w:rsidRDefault="003B5D48" w:rsidP="00C92603">
            <w:pPr>
              <w:widowControl w:val="0"/>
              <w:autoSpaceDE w:val="0"/>
              <w:autoSpaceDN w:val="0"/>
              <w:ind w:left="107" w:right="210"/>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развитие взаимодействия детского сада и учреждений дополнительного образования (учреждений культуры и искусства).</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специалисты учреждений культуры и искусства</w:t>
            </w:r>
          </w:p>
        </w:tc>
        <w:tc>
          <w:tcPr>
            <w:tcW w:w="1210" w:type="pct"/>
            <w:shd w:val="clear" w:color="auto" w:fill="auto"/>
          </w:tcPr>
          <w:p w:rsidR="003B5D48" w:rsidRPr="009C61A6" w:rsidRDefault="003B5D48" w:rsidP="00C92603">
            <w:pPr>
              <w:widowControl w:val="0"/>
              <w:autoSpaceDE w:val="0"/>
              <w:autoSpaceDN w:val="0"/>
              <w:ind w:left="109"/>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Семинары для педагогов и родителей.</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постижение культурного наследия края.</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специалисты учреждений культуры и искусства</w:t>
            </w:r>
          </w:p>
        </w:tc>
        <w:tc>
          <w:tcPr>
            <w:tcW w:w="1214" w:type="pct"/>
            <w:shd w:val="clear" w:color="auto" w:fill="auto"/>
          </w:tcPr>
          <w:p w:rsidR="003B5D48" w:rsidRPr="009C61A6" w:rsidRDefault="003B5D48" w:rsidP="00C92603">
            <w:pPr>
              <w:jc w:val="both"/>
              <w:rPr>
                <w:rFonts w:ascii="Times New Roman" w:eastAsia="Calibri" w:hAnsi="Times New Roman" w:cs="Times New Roman"/>
                <w:sz w:val="24"/>
                <w:szCs w:val="24"/>
                <w:lang w:eastAsia="en-US"/>
              </w:rPr>
            </w:pPr>
          </w:p>
        </w:tc>
      </w:tr>
      <w:tr w:rsidR="003B5D48" w:rsidRPr="009C61A6" w:rsidTr="00C92603">
        <w:tc>
          <w:tcPr>
            <w:tcW w:w="1325" w:type="pct"/>
            <w:shd w:val="clear" w:color="auto" w:fill="auto"/>
          </w:tcPr>
          <w:p w:rsidR="003B5D48" w:rsidRPr="009C61A6" w:rsidRDefault="003B5D48" w:rsidP="00C92603">
            <w:pPr>
              <w:widowControl w:val="0"/>
              <w:autoSpaceDE w:val="0"/>
              <w:autoSpaceDN w:val="0"/>
              <w:ind w:left="106"/>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Встречи-знакомства.</w:t>
            </w:r>
          </w:p>
          <w:p w:rsidR="003B5D48" w:rsidRPr="009C61A6" w:rsidRDefault="003B5D48" w:rsidP="00C92603">
            <w:pPr>
              <w:widowControl w:val="0"/>
              <w:autoSpaceDE w:val="0"/>
              <w:autoSpaceDN w:val="0"/>
              <w:spacing w:before="31"/>
              <w:ind w:left="106" w:right="264"/>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помощь коллегам в осознании ценности взаимодействия в диадах:</w:t>
            </w:r>
          </w:p>
          <w:p w:rsidR="003B5D48" w:rsidRPr="009C61A6" w:rsidRDefault="003B5D48" w:rsidP="00C92603">
            <w:pPr>
              <w:widowControl w:val="0"/>
              <w:autoSpaceDE w:val="0"/>
              <w:autoSpaceDN w:val="0"/>
              <w:ind w:left="106" w:right="138" w:hanging="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«детский сад – учреждение дополнительного образования», «педагог детского</w:t>
            </w:r>
          </w:p>
          <w:p w:rsidR="003B5D48" w:rsidRPr="009C61A6" w:rsidRDefault="003B5D48" w:rsidP="00C92603">
            <w:pPr>
              <w:widowControl w:val="0"/>
              <w:autoSpaceDE w:val="0"/>
              <w:autoSpaceDN w:val="0"/>
              <w:ind w:left="106" w:right="124"/>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сада – педагог-организатор», а также триадах «детский сад – учреждение дополн</w:t>
            </w:r>
            <w:proofErr w:type="gramStart"/>
            <w:r w:rsidRPr="009C61A6">
              <w:rPr>
                <w:rFonts w:ascii="Times New Roman" w:eastAsia="Calibri" w:hAnsi="Times New Roman" w:cs="Times New Roman"/>
                <w:sz w:val="24"/>
                <w:szCs w:val="24"/>
                <w:lang w:eastAsia="en-US"/>
              </w:rPr>
              <w:t>и-</w:t>
            </w:r>
            <w:proofErr w:type="gramEnd"/>
            <w:r w:rsidRPr="009C61A6">
              <w:rPr>
                <w:rFonts w:ascii="Times New Roman" w:eastAsia="Calibri" w:hAnsi="Times New Roman" w:cs="Times New Roman"/>
                <w:sz w:val="24"/>
                <w:szCs w:val="24"/>
                <w:lang w:eastAsia="en-US"/>
              </w:rPr>
              <w:t xml:space="preserve"> тельного образования – учреждение культуры</w:t>
            </w:r>
          </w:p>
          <w:p w:rsidR="003B5D48" w:rsidRPr="009C61A6" w:rsidRDefault="003B5D48" w:rsidP="00C92603">
            <w:pPr>
              <w:widowControl w:val="0"/>
              <w:autoSpaceDE w:val="0"/>
              <w:autoSpaceDN w:val="0"/>
              <w:ind w:left="106" w:right="13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 искусства», «родитель – ребенок – педагог-организатор», выделение сферы заботы и влияния воспитывающих взрослых.</w:t>
            </w:r>
          </w:p>
          <w:p w:rsidR="003B5D48" w:rsidRPr="009C61A6" w:rsidRDefault="003B5D48" w:rsidP="00C92603">
            <w:pPr>
              <w:widowControl w:val="0"/>
              <w:autoSpaceDE w:val="0"/>
              <w:autoSpaceDN w:val="0"/>
              <w:ind w:left="106" w:right="169"/>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специалисты учреждений культуры и искусства, старший воспитатель, психолог</w:t>
            </w:r>
          </w:p>
        </w:tc>
        <w:tc>
          <w:tcPr>
            <w:tcW w:w="1251" w:type="pct"/>
            <w:shd w:val="clear" w:color="auto" w:fill="auto"/>
          </w:tcPr>
          <w:p w:rsidR="003B5D48" w:rsidRPr="009C61A6" w:rsidRDefault="003B5D48" w:rsidP="00C92603">
            <w:pPr>
              <w:widowControl w:val="0"/>
              <w:autoSpaceDE w:val="0"/>
              <w:autoSpaceDN w:val="0"/>
              <w:ind w:left="107" w:right="136" w:hanging="1"/>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Создание образовательных маршрутов выходного дня для педагогов</w:t>
            </w:r>
          </w:p>
          <w:p w:rsidR="003B5D48" w:rsidRPr="009C61A6" w:rsidRDefault="003B5D48" w:rsidP="00C92603">
            <w:pPr>
              <w:widowControl w:val="0"/>
              <w:autoSpaceDE w:val="0"/>
              <w:autoSpaceDN w:val="0"/>
              <w:ind w:left="107"/>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и родителей.</w:t>
            </w:r>
          </w:p>
          <w:p w:rsidR="003B5D48" w:rsidRPr="009C61A6" w:rsidRDefault="003B5D48" w:rsidP="00C92603">
            <w:pPr>
              <w:widowControl w:val="0"/>
              <w:autoSpaceDE w:val="0"/>
              <w:autoSpaceDN w:val="0"/>
              <w:spacing w:before="29"/>
              <w:ind w:left="107" w:right="161" w:hanging="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возможность детскому саду участвовать в различных мероприятиях, организуемых учреждениями дополнительного образования (учреждениями культуры и искусства).</w:t>
            </w:r>
          </w:p>
        </w:tc>
        <w:tc>
          <w:tcPr>
            <w:tcW w:w="1210" w:type="pct"/>
            <w:shd w:val="clear" w:color="auto" w:fill="auto"/>
          </w:tcPr>
          <w:p w:rsidR="003B5D48" w:rsidRPr="009C61A6" w:rsidRDefault="003B5D48" w:rsidP="00C92603">
            <w:pPr>
              <w:widowControl w:val="0"/>
              <w:autoSpaceDE w:val="0"/>
              <w:autoSpaceDN w:val="0"/>
              <w:ind w:left="108" w:right="600" w:hanging="1"/>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Экскурсии для педагогов и родителей в институты культуры и искусства.</w:t>
            </w:r>
          </w:p>
          <w:p w:rsidR="003B5D48" w:rsidRPr="009C61A6" w:rsidRDefault="003B5D48" w:rsidP="00C92603">
            <w:pPr>
              <w:widowControl w:val="0"/>
              <w:autoSpaceDE w:val="0"/>
              <w:autoSpaceDN w:val="0"/>
              <w:ind w:left="108" w:right="279" w:hanging="1"/>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Цель: постижение культурного наследия края.</w:t>
            </w:r>
          </w:p>
          <w:p w:rsidR="003B5D48" w:rsidRPr="009C61A6" w:rsidRDefault="003B5D48" w:rsidP="00C9260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Ответственные: специалисты учреждений культуры и искусства</w:t>
            </w:r>
          </w:p>
        </w:tc>
        <w:tc>
          <w:tcPr>
            <w:tcW w:w="1214" w:type="pct"/>
            <w:shd w:val="clear" w:color="auto" w:fill="auto"/>
          </w:tcPr>
          <w:p w:rsidR="003B5D48" w:rsidRPr="009C61A6" w:rsidRDefault="003B5D48" w:rsidP="00C92603">
            <w:pPr>
              <w:jc w:val="both"/>
              <w:rPr>
                <w:rFonts w:ascii="Times New Roman" w:eastAsia="Calibri" w:hAnsi="Times New Roman" w:cs="Times New Roman"/>
                <w:b/>
                <w:bCs/>
                <w:color w:val="000000"/>
                <w:sz w:val="24"/>
                <w:szCs w:val="24"/>
              </w:rPr>
            </w:pPr>
          </w:p>
        </w:tc>
      </w:tr>
      <w:tr w:rsidR="003B5D48" w:rsidRPr="009C61A6" w:rsidTr="00C92603">
        <w:tc>
          <w:tcPr>
            <w:tcW w:w="1325" w:type="pct"/>
            <w:shd w:val="clear" w:color="auto" w:fill="auto"/>
          </w:tcPr>
          <w:p w:rsidR="003B5D48" w:rsidRPr="009C61A6" w:rsidRDefault="003B5D48" w:rsidP="00C92603">
            <w:pPr>
              <w:widowControl w:val="0"/>
              <w:autoSpaceDE w:val="0"/>
              <w:autoSpaceDN w:val="0"/>
              <w:ind w:left="106"/>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Встречи-знакомства.</w:t>
            </w:r>
          </w:p>
          <w:p w:rsidR="003B5D48" w:rsidRPr="009C61A6" w:rsidRDefault="003B5D48" w:rsidP="00C92603">
            <w:pPr>
              <w:widowControl w:val="0"/>
              <w:autoSpaceDE w:val="0"/>
              <w:autoSpaceDN w:val="0"/>
              <w:ind w:left="106" w:right="499" w:hanging="1"/>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Цели: проектирование новой социально-педагогической реальности с опорой на ответственность сторон; совместное создание программы и плана взаимодействия.</w:t>
            </w:r>
          </w:p>
          <w:p w:rsidR="003B5D48" w:rsidRPr="009C61A6" w:rsidRDefault="003B5D48" w:rsidP="00C92603">
            <w:pPr>
              <w:widowControl w:val="0"/>
              <w:autoSpaceDE w:val="0"/>
              <w:autoSpaceDN w:val="0"/>
              <w:ind w:left="106" w:right="196"/>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Ответственные: старший воспитатель, специалисты учреждений культуры</w:t>
            </w:r>
          </w:p>
          <w:p w:rsidR="003B5D48" w:rsidRPr="009C61A6" w:rsidRDefault="003B5D48" w:rsidP="00C92603">
            <w:pPr>
              <w:widowControl w:val="0"/>
              <w:autoSpaceDE w:val="0"/>
              <w:autoSpaceDN w:val="0"/>
              <w:ind w:left="106"/>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и искусства, педагоги дополнительного образования</w:t>
            </w:r>
          </w:p>
        </w:tc>
        <w:tc>
          <w:tcPr>
            <w:tcW w:w="1251" w:type="pct"/>
            <w:shd w:val="clear" w:color="auto" w:fill="auto"/>
          </w:tcPr>
          <w:p w:rsidR="003B5D48" w:rsidRPr="009C61A6" w:rsidRDefault="003B5D48" w:rsidP="00C92603">
            <w:pPr>
              <w:widowControl w:val="0"/>
              <w:autoSpaceDE w:val="0"/>
              <w:autoSpaceDN w:val="0"/>
              <w:ind w:left="107" w:right="166"/>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Оформление стендов, памяток, буклетов.</w:t>
            </w:r>
          </w:p>
          <w:p w:rsidR="003B5D48" w:rsidRPr="009C61A6" w:rsidRDefault="003B5D48" w:rsidP="00C92603">
            <w:pPr>
              <w:widowControl w:val="0"/>
              <w:autoSpaceDE w:val="0"/>
              <w:autoSpaceDN w:val="0"/>
              <w:ind w:left="107" w:right="158"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предоставление возможности детскому саду участвовать</w:t>
            </w:r>
          </w:p>
          <w:p w:rsidR="003B5D48" w:rsidRPr="009C61A6" w:rsidRDefault="003B5D48" w:rsidP="00C92603">
            <w:pPr>
              <w:widowControl w:val="0"/>
              <w:autoSpaceDE w:val="0"/>
              <w:autoSpaceDN w:val="0"/>
              <w:ind w:left="107"/>
              <w:rPr>
                <w:rFonts w:ascii="Times New Roman" w:eastAsia="Calibri" w:hAnsi="Times New Roman" w:cs="Times New Roman"/>
                <w:spacing w:val="-1"/>
                <w:sz w:val="24"/>
                <w:szCs w:val="24"/>
                <w:lang w:eastAsia="en-US"/>
              </w:rPr>
            </w:pPr>
            <w:proofErr w:type="gramStart"/>
            <w:r w:rsidRPr="009C61A6">
              <w:rPr>
                <w:rFonts w:ascii="Times New Roman" w:eastAsia="Calibri" w:hAnsi="Times New Roman" w:cs="Times New Roman"/>
                <w:spacing w:val="-1"/>
                <w:sz w:val="24"/>
                <w:szCs w:val="24"/>
                <w:lang w:eastAsia="en-US"/>
              </w:rPr>
              <w:t>в различных мероприятиях, организуемых учреждениями дополнительного образования (учреждения-</w:t>
            </w:r>
            <w:proofErr w:type="gramEnd"/>
          </w:p>
          <w:p w:rsidR="003B5D48" w:rsidRPr="009C61A6" w:rsidRDefault="003B5D48" w:rsidP="00C92603">
            <w:pPr>
              <w:widowControl w:val="0"/>
              <w:autoSpaceDE w:val="0"/>
              <w:autoSpaceDN w:val="0"/>
              <w:ind w:left="107"/>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ми культуры и искусства). Ответственный: старший воспитатель</w:t>
            </w:r>
          </w:p>
        </w:tc>
        <w:tc>
          <w:tcPr>
            <w:tcW w:w="1210" w:type="pct"/>
            <w:shd w:val="clear" w:color="auto" w:fill="auto"/>
          </w:tcPr>
          <w:p w:rsidR="003B5D48" w:rsidRPr="009C61A6" w:rsidRDefault="003B5D48" w:rsidP="00C92603">
            <w:pPr>
              <w:widowControl w:val="0"/>
              <w:autoSpaceDE w:val="0"/>
              <w:autoSpaceDN w:val="0"/>
              <w:ind w:left="108" w:right="151"/>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Мастер-классы воспитателей и специалистов детского сада для специалистов учреждений культуры и искусства.</w:t>
            </w:r>
          </w:p>
          <w:p w:rsidR="003B5D48" w:rsidRPr="009C61A6" w:rsidRDefault="003B5D48" w:rsidP="00C92603">
            <w:pPr>
              <w:widowControl w:val="0"/>
              <w:autoSpaceDE w:val="0"/>
              <w:autoSpaceDN w:val="0"/>
              <w:ind w:left="108" w:right="236"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предоставление возможности специалистам увидеть перспективы взаимодействия взрослых с детьми дошкольного</w:t>
            </w:r>
            <w:r w:rsidRPr="009C61A6">
              <w:rPr>
                <w:rFonts w:ascii="Times New Roman" w:eastAsia="Calibri" w:hAnsi="Times New Roman" w:cs="Times New Roman"/>
                <w:sz w:val="24"/>
                <w:szCs w:val="24"/>
                <w:lang w:eastAsia="en-US"/>
              </w:rPr>
              <w:t xml:space="preserve"> </w:t>
            </w:r>
            <w:r w:rsidRPr="009C61A6">
              <w:rPr>
                <w:rFonts w:ascii="Times New Roman" w:eastAsia="Calibri" w:hAnsi="Times New Roman" w:cs="Times New Roman"/>
                <w:spacing w:val="-1"/>
                <w:sz w:val="24"/>
                <w:szCs w:val="24"/>
                <w:lang w:eastAsia="en-US"/>
              </w:rPr>
              <w:t>возраста (показ методов, приемов и форм взаимодействия)</w:t>
            </w:r>
          </w:p>
          <w:p w:rsidR="003B5D48" w:rsidRPr="009C61A6" w:rsidRDefault="003B5D48" w:rsidP="00C92603">
            <w:pPr>
              <w:widowControl w:val="0"/>
              <w:autoSpaceDE w:val="0"/>
              <w:autoSpaceDN w:val="0"/>
              <w:ind w:left="108" w:right="151"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Ответственный: старший воспитатель</w:t>
            </w:r>
          </w:p>
          <w:p w:rsidR="003B5D48" w:rsidRPr="009C61A6" w:rsidRDefault="003B5D48" w:rsidP="00C92603">
            <w:pPr>
              <w:widowControl w:val="0"/>
              <w:autoSpaceDE w:val="0"/>
              <w:autoSpaceDN w:val="0"/>
              <w:ind w:left="108" w:right="151" w:hanging="1"/>
              <w:rPr>
                <w:rFonts w:ascii="Times New Roman" w:eastAsia="Calibri" w:hAnsi="Times New Roman" w:cs="Times New Roman"/>
                <w:spacing w:val="-1"/>
                <w:sz w:val="24"/>
                <w:szCs w:val="24"/>
                <w:lang w:eastAsia="en-US"/>
              </w:rPr>
            </w:pPr>
          </w:p>
          <w:p w:rsidR="003B5D48" w:rsidRPr="009C61A6" w:rsidRDefault="003B5D48" w:rsidP="00C92603">
            <w:pPr>
              <w:widowControl w:val="0"/>
              <w:autoSpaceDE w:val="0"/>
              <w:autoSpaceDN w:val="0"/>
              <w:ind w:left="108" w:right="151" w:hanging="1"/>
              <w:rPr>
                <w:rFonts w:ascii="Times New Roman" w:eastAsia="Calibri" w:hAnsi="Times New Roman" w:cs="Times New Roman"/>
                <w:spacing w:val="-1"/>
                <w:sz w:val="24"/>
                <w:szCs w:val="24"/>
                <w:lang w:eastAsia="en-US"/>
              </w:rPr>
            </w:pPr>
          </w:p>
        </w:tc>
        <w:tc>
          <w:tcPr>
            <w:tcW w:w="1214" w:type="pct"/>
            <w:shd w:val="clear" w:color="auto" w:fill="auto"/>
          </w:tcPr>
          <w:p w:rsidR="003B5D48" w:rsidRPr="009C61A6" w:rsidRDefault="003B5D48" w:rsidP="00C92603">
            <w:pPr>
              <w:widowControl w:val="0"/>
              <w:autoSpaceDE w:val="0"/>
              <w:autoSpaceDN w:val="0"/>
              <w:ind w:left="107" w:right="408"/>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Фестиваль детско-родительского творчества «</w:t>
            </w:r>
            <w:proofErr w:type="spellStart"/>
            <w:proofErr w:type="gramStart"/>
            <w:r w:rsidRPr="009C61A6">
              <w:rPr>
                <w:rFonts w:ascii="Times New Roman" w:eastAsia="Calibri" w:hAnsi="Times New Roman" w:cs="Times New Roman"/>
                <w:b/>
                <w:bCs/>
                <w:spacing w:val="-1"/>
                <w:sz w:val="24"/>
                <w:szCs w:val="24"/>
                <w:lang w:eastAsia="en-US"/>
              </w:rPr>
              <w:t>Весна-красна</w:t>
            </w:r>
            <w:proofErr w:type="spellEnd"/>
            <w:proofErr w:type="gramEnd"/>
            <w:r w:rsidRPr="009C61A6">
              <w:rPr>
                <w:rFonts w:ascii="Times New Roman" w:eastAsia="Calibri" w:hAnsi="Times New Roman" w:cs="Times New Roman"/>
                <w:b/>
                <w:bCs/>
                <w:spacing w:val="-1"/>
                <w:sz w:val="24"/>
                <w:szCs w:val="24"/>
                <w:lang w:eastAsia="en-US"/>
              </w:rPr>
              <w:t>».</w:t>
            </w:r>
          </w:p>
          <w:p w:rsidR="003B5D48" w:rsidRPr="009C61A6" w:rsidRDefault="003B5D48" w:rsidP="00C92603">
            <w:pPr>
              <w:widowControl w:val="0"/>
              <w:autoSpaceDE w:val="0"/>
              <w:autoSpaceDN w:val="0"/>
              <w:ind w:left="107"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объединение детей и взрослых в контексте искусства.</w:t>
            </w:r>
          </w:p>
          <w:p w:rsidR="003B5D48" w:rsidRPr="009C61A6" w:rsidRDefault="003B5D48" w:rsidP="00C92603">
            <w:pPr>
              <w:widowControl w:val="0"/>
              <w:autoSpaceDE w:val="0"/>
              <w:autoSpaceDN w:val="0"/>
              <w:ind w:left="107"/>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Ответственные: воспитатели детского сада и специалисты учреждений культуры и искусства</w:t>
            </w:r>
          </w:p>
        </w:tc>
      </w:tr>
      <w:tr w:rsidR="003B5D48" w:rsidRPr="009C61A6" w:rsidTr="00C92603">
        <w:tc>
          <w:tcPr>
            <w:tcW w:w="1325" w:type="pct"/>
            <w:shd w:val="clear" w:color="auto" w:fill="auto"/>
          </w:tcPr>
          <w:p w:rsidR="003B5D48" w:rsidRPr="009C61A6" w:rsidRDefault="003B5D48" w:rsidP="00C92603">
            <w:pPr>
              <w:widowControl w:val="0"/>
              <w:autoSpaceDE w:val="0"/>
              <w:autoSpaceDN w:val="0"/>
              <w:ind w:left="106"/>
              <w:rPr>
                <w:rFonts w:ascii="Times New Roman" w:eastAsia="Calibri" w:hAnsi="Times New Roman" w:cs="Times New Roman"/>
                <w:spacing w:val="-1"/>
                <w:sz w:val="24"/>
                <w:szCs w:val="24"/>
                <w:lang w:eastAsia="en-US"/>
              </w:rPr>
            </w:pPr>
            <w:r w:rsidRPr="009C61A6">
              <w:rPr>
                <w:rFonts w:ascii="Times New Roman" w:eastAsia="Calibri" w:hAnsi="Times New Roman" w:cs="Times New Roman"/>
                <w:b/>
                <w:bCs/>
                <w:spacing w:val="-1"/>
                <w:sz w:val="24"/>
                <w:szCs w:val="24"/>
                <w:lang w:eastAsia="en-US"/>
              </w:rPr>
              <w:t>Встречи-знакомства</w:t>
            </w:r>
            <w:r w:rsidRPr="009C61A6">
              <w:rPr>
                <w:rFonts w:ascii="Times New Roman" w:eastAsia="Calibri" w:hAnsi="Times New Roman" w:cs="Times New Roman"/>
                <w:spacing w:val="-1"/>
                <w:sz w:val="24"/>
                <w:szCs w:val="24"/>
                <w:lang w:eastAsia="en-US"/>
              </w:rPr>
              <w:t>.</w:t>
            </w:r>
          </w:p>
          <w:p w:rsidR="003B5D48" w:rsidRPr="009C61A6" w:rsidRDefault="003B5D48" w:rsidP="00C92603">
            <w:pPr>
              <w:widowControl w:val="0"/>
              <w:autoSpaceDE w:val="0"/>
              <w:autoSpaceDN w:val="0"/>
              <w:spacing w:before="25"/>
              <w:ind w:left="106" w:right="127"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обсуждение и корректировка программы</w:t>
            </w:r>
          </w:p>
          <w:p w:rsidR="003B5D48" w:rsidRPr="009C61A6" w:rsidRDefault="003B5D48" w:rsidP="00C92603">
            <w:pPr>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и плана взаимодействия. Ответственные: старший воспитатель, заведующий, педагоги дополнительного образования, психолог</w:t>
            </w:r>
          </w:p>
        </w:tc>
        <w:tc>
          <w:tcPr>
            <w:tcW w:w="1251" w:type="pct"/>
            <w:shd w:val="clear" w:color="auto" w:fill="auto"/>
          </w:tcPr>
          <w:p w:rsidR="003B5D48" w:rsidRPr="009C61A6" w:rsidRDefault="003B5D48" w:rsidP="00C92603">
            <w:pPr>
              <w:widowControl w:val="0"/>
              <w:autoSpaceDE w:val="0"/>
              <w:autoSpaceDN w:val="0"/>
              <w:ind w:left="107" w:right="180" w:hanging="1"/>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Выставка детского творчества и родителей в учреждениях культуры</w:t>
            </w:r>
          </w:p>
          <w:p w:rsidR="003B5D48" w:rsidRPr="009C61A6" w:rsidRDefault="003B5D48" w:rsidP="00C92603">
            <w:pPr>
              <w:widowControl w:val="0"/>
              <w:autoSpaceDE w:val="0"/>
              <w:autoSpaceDN w:val="0"/>
              <w:ind w:left="107"/>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и искусства.</w:t>
            </w:r>
          </w:p>
          <w:p w:rsidR="003B5D48" w:rsidRPr="009C61A6" w:rsidRDefault="003B5D48" w:rsidP="00C92603">
            <w:pPr>
              <w:widowControl w:val="0"/>
              <w:autoSpaceDE w:val="0"/>
              <w:autoSpaceDN w:val="0"/>
              <w:spacing w:before="24"/>
              <w:ind w:left="107" w:right="210"/>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развитие взаимодействия детского сада и учреждений дополнительного образования (учреждений культуры и искусства).</w:t>
            </w:r>
          </w:p>
          <w:p w:rsidR="003B5D48" w:rsidRPr="009C61A6" w:rsidRDefault="003B5D48" w:rsidP="00C92603">
            <w:pPr>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Ответственные: старший воспитатель, заведующий, педагоги дополнительного образования, психолог</w:t>
            </w:r>
          </w:p>
        </w:tc>
        <w:tc>
          <w:tcPr>
            <w:tcW w:w="1210" w:type="pct"/>
            <w:shd w:val="clear" w:color="auto" w:fill="auto"/>
          </w:tcPr>
          <w:p w:rsidR="003B5D48" w:rsidRPr="009C61A6" w:rsidRDefault="003B5D48" w:rsidP="00C92603">
            <w:pPr>
              <w:widowControl w:val="0"/>
              <w:autoSpaceDE w:val="0"/>
              <w:autoSpaceDN w:val="0"/>
              <w:ind w:left="108" w:right="279"/>
              <w:rPr>
                <w:rFonts w:ascii="Times New Roman" w:eastAsia="Calibri" w:hAnsi="Times New Roman" w:cs="Times New Roman"/>
                <w:b/>
                <w:bCs/>
                <w:spacing w:val="-1"/>
                <w:sz w:val="24"/>
                <w:szCs w:val="24"/>
                <w:lang w:eastAsia="en-US"/>
              </w:rPr>
            </w:pPr>
            <w:r w:rsidRPr="009C61A6">
              <w:rPr>
                <w:rFonts w:ascii="Times New Roman" w:eastAsia="Calibri" w:hAnsi="Times New Roman" w:cs="Times New Roman"/>
                <w:b/>
                <w:bCs/>
                <w:spacing w:val="-1"/>
                <w:sz w:val="24"/>
                <w:szCs w:val="24"/>
                <w:lang w:eastAsia="en-US"/>
              </w:rPr>
              <w:t>Встречи за «круглым столом» родителей, педагогов, специалистов культуры и искусства.</w:t>
            </w:r>
          </w:p>
          <w:p w:rsidR="003B5D48" w:rsidRPr="009C61A6" w:rsidRDefault="003B5D48" w:rsidP="00C92603">
            <w:pPr>
              <w:widowControl w:val="0"/>
              <w:autoSpaceDE w:val="0"/>
              <w:autoSpaceDN w:val="0"/>
              <w:ind w:left="108" w:right="279" w:hanging="1"/>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Цель: обсуждение и корректировка программы и плана взаимодействия.</w:t>
            </w:r>
          </w:p>
          <w:p w:rsidR="003B5D48" w:rsidRPr="009C61A6" w:rsidRDefault="003B5D48" w:rsidP="00C92603">
            <w:pPr>
              <w:jc w:val="both"/>
              <w:rPr>
                <w:rFonts w:ascii="Times New Roman" w:eastAsia="Calibri" w:hAnsi="Times New Roman" w:cs="Times New Roman"/>
                <w:spacing w:val="-1"/>
                <w:sz w:val="24"/>
                <w:szCs w:val="24"/>
                <w:lang w:eastAsia="en-US"/>
              </w:rPr>
            </w:pPr>
            <w:r w:rsidRPr="009C61A6">
              <w:rPr>
                <w:rFonts w:ascii="Times New Roman" w:eastAsia="Calibri" w:hAnsi="Times New Roman" w:cs="Times New Roman"/>
                <w:spacing w:val="-1"/>
                <w:sz w:val="24"/>
                <w:szCs w:val="24"/>
                <w:lang w:eastAsia="en-US"/>
              </w:rPr>
              <w:t>Ответственные: старший воспитатель, заведующий, педагоги дополнительного образования, психолог</w:t>
            </w:r>
          </w:p>
        </w:tc>
        <w:tc>
          <w:tcPr>
            <w:tcW w:w="1214" w:type="pct"/>
            <w:shd w:val="clear" w:color="auto" w:fill="auto"/>
          </w:tcPr>
          <w:p w:rsidR="003B5D48" w:rsidRPr="009C61A6" w:rsidRDefault="003B5D48" w:rsidP="00C92603">
            <w:pPr>
              <w:jc w:val="both"/>
              <w:rPr>
                <w:rFonts w:ascii="Times New Roman" w:eastAsia="Calibri" w:hAnsi="Times New Roman" w:cs="Times New Roman"/>
                <w:spacing w:val="-1"/>
                <w:sz w:val="24"/>
                <w:szCs w:val="24"/>
                <w:lang w:eastAsia="en-US"/>
              </w:rPr>
            </w:pPr>
          </w:p>
        </w:tc>
      </w:tr>
    </w:tbl>
    <w:p w:rsidR="003B5D48" w:rsidRPr="009C61A6" w:rsidRDefault="003B5D48" w:rsidP="003B5D48">
      <w:pPr>
        <w:tabs>
          <w:tab w:val="left" w:pos="993"/>
        </w:tabs>
        <w:jc w:val="both"/>
        <w:rPr>
          <w:rFonts w:ascii="Times New Roman" w:hAnsi="Times New Roman" w:cs="Times New Roman"/>
          <w:sz w:val="24"/>
          <w:szCs w:val="24"/>
        </w:rPr>
      </w:pPr>
    </w:p>
    <w:p w:rsidR="003B5D48" w:rsidRPr="009C61A6" w:rsidRDefault="003B5D48" w:rsidP="003B5D48">
      <w:pPr>
        <w:tabs>
          <w:tab w:val="left" w:pos="993"/>
        </w:tabs>
        <w:jc w:val="both"/>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Особенности ОО, связанные с работой с детьми с ограниченными возможностями здоровья, в том числе с инвалидностью прописаны в ООП ДО</w:t>
      </w:r>
      <w:r w:rsidRPr="009C61A6">
        <w:rPr>
          <w:rFonts w:ascii="Times New Roman" w:hAnsi="Times New Roman" w:cs="Times New Roman"/>
          <w:sz w:val="24"/>
          <w:szCs w:val="24"/>
        </w:rPr>
        <w:t xml:space="preserve"> </w:t>
      </w:r>
      <w:r w:rsidRPr="009C61A6">
        <w:rPr>
          <w:rFonts w:ascii="Times New Roman" w:hAnsi="Times New Roman" w:cs="Times New Roman"/>
          <w:b/>
          <w:bCs/>
          <w:sz w:val="24"/>
          <w:szCs w:val="24"/>
        </w:rPr>
        <w:t xml:space="preserve">Муниципального бюджетного дошкольного образовательного учреждения «Детский сад </w:t>
      </w:r>
      <w:r w:rsidR="00696769" w:rsidRPr="00696769">
        <w:rPr>
          <w:rFonts w:ascii="Times New Roman" w:hAnsi="Times New Roman" w:cs="Times New Roman"/>
          <w:b/>
          <w:color w:val="000000"/>
          <w:kern w:val="2"/>
          <w:sz w:val="24"/>
          <w:szCs w:val="24"/>
          <w:lang w:eastAsia="ko-KR"/>
        </w:rPr>
        <w:t>№54 «Звёздочка» с</w:t>
      </w:r>
      <w:proofErr w:type="gramStart"/>
      <w:r w:rsidR="00696769" w:rsidRPr="00696769">
        <w:rPr>
          <w:rFonts w:ascii="Times New Roman" w:hAnsi="Times New Roman" w:cs="Times New Roman"/>
          <w:b/>
          <w:color w:val="000000"/>
          <w:kern w:val="2"/>
          <w:sz w:val="24"/>
          <w:szCs w:val="24"/>
          <w:lang w:eastAsia="ko-KR"/>
        </w:rPr>
        <w:t>.О</w:t>
      </w:r>
      <w:proofErr w:type="gramEnd"/>
      <w:r w:rsidR="00696769" w:rsidRPr="00696769">
        <w:rPr>
          <w:rFonts w:ascii="Times New Roman" w:hAnsi="Times New Roman" w:cs="Times New Roman"/>
          <w:b/>
          <w:color w:val="000000"/>
          <w:kern w:val="2"/>
          <w:sz w:val="24"/>
          <w:szCs w:val="24"/>
          <w:lang w:eastAsia="ko-KR"/>
        </w:rPr>
        <w:t>синово</w:t>
      </w:r>
      <w:r w:rsidR="00696769">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b/>
          <w:bCs/>
          <w:sz w:val="24"/>
          <w:szCs w:val="24"/>
        </w:rPr>
        <w:t>Зеленодольского</w:t>
      </w:r>
      <w:proofErr w:type="spellEnd"/>
      <w:r w:rsidRPr="009C61A6">
        <w:rPr>
          <w:rFonts w:ascii="Times New Roman" w:hAnsi="Times New Roman" w:cs="Times New Roman"/>
          <w:b/>
          <w:bCs/>
          <w:sz w:val="24"/>
          <w:szCs w:val="24"/>
        </w:rPr>
        <w:t xml:space="preserve"> муниципального района Республики Татарстан»</w:t>
      </w:r>
      <w:r w:rsidRPr="009C61A6">
        <w:rPr>
          <w:rFonts w:ascii="Times New Roman" w:hAnsi="Times New Roman" w:cs="Times New Roman"/>
          <w:b/>
          <w:bCs/>
          <w:color w:val="000000"/>
          <w:sz w:val="24"/>
          <w:szCs w:val="24"/>
        </w:rPr>
        <w:t xml:space="preserve"> </w:t>
      </w:r>
      <w:r w:rsidR="00696769">
        <w:rPr>
          <w:rFonts w:ascii="Times New Roman" w:hAnsi="Times New Roman" w:cs="Times New Roman"/>
          <w:b/>
          <w:bCs/>
          <w:color w:val="000000"/>
          <w:sz w:val="24"/>
          <w:szCs w:val="24"/>
        </w:rPr>
        <w:t>.</w:t>
      </w:r>
    </w:p>
    <w:p w:rsidR="003B5D48" w:rsidRPr="009C61A6" w:rsidRDefault="003B5D48" w:rsidP="003B5D48">
      <w:pPr>
        <w:tabs>
          <w:tab w:val="left" w:pos="993"/>
        </w:tabs>
        <w:jc w:val="both"/>
        <w:rPr>
          <w:rFonts w:ascii="Times New Roman" w:hAnsi="Times New Roman" w:cs="Times New Roman"/>
          <w:b/>
          <w:bCs/>
          <w:sz w:val="24"/>
          <w:szCs w:val="24"/>
        </w:rPr>
      </w:pPr>
    </w:p>
    <w:p w:rsidR="003B5D48" w:rsidRPr="009C61A6" w:rsidRDefault="003B5D48" w:rsidP="003B5D48">
      <w:pPr>
        <w:jc w:val="center"/>
        <w:rPr>
          <w:rFonts w:ascii="Times New Roman" w:hAnsi="Times New Roman" w:cs="Times New Roman"/>
          <w:sz w:val="24"/>
          <w:szCs w:val="24"/>
        </w:rPr>
      </w:pPr>
      <w:r w:rsidRPr="009C61A6">
        <w:rPr>
          <w:rFonts w:ascii="Times New Roman" w:hAnsi="Times New Roman" w:cs="Times New Roman"/>
          <w:b/>
          <w:bCs/>
          <w:color w:val="000000"/>
          <w:sz w:val="24"/>
          <w:szCs w:val="24"/>
        </w:rPr>
        <w:t>Особенности взаимодействия педагогического коллектива с семьями воспитанников в процессе реализации Программы воспитания</w:t>
      </w:r>
    </w:p>
    <w:p w:rsidR="003B5D48" w:rsidRPr="009C61A6" w:rsidRDefault="003B5D48" w:rsidP="003B5D48">
      <w:pPr>
        <w:pStyle w:val="1f0"/>
        <w:spacing w:line="276" w:lineRule="auto"/>
        <w:ind w:left="0" w:firstLine="709"/>
        <w:jc w:val="both"/>
        <w:rPr>
          <w:sz w:val="24"/>
          <w:szCs w:val="24"/>
        </w:rPr>
      </w:pPr>
      <w:r w:rsidRPr="009C61A6">
        <w:rPr>
          <w:color w:val="000000"/>
          <w:sz w:val="24"/>
          <w:szCs w:val="24"/>
        </w:rPr>
        <w:t>В целях реализации социокультурного потенциала региона для построения социальной ситуации развития ребенка работа с родителями (законными представителями) детей дошкольного возраста должна строиться на принципах ценностного единства и сотрудничества всех субъектов социокультурного окружения ОО.</w:t>
      </w:r>
    </w:p>
    <w:p w:rsidR="003B5D48" w:rsidRPr="009C61A6" w:rsidRDefault="003B5D48" w:rsidP="003B5D48">
      <w:pPr>
        <w:pStyle w:val="1f0"/>
        <w:spacing w:line="276" w:lineRule="auto"/>
        <w:ind w:left="0" w:firstLine="709"/>
        <w:jc w:val="both"/>
        <w:rPr>
          <w:sz w:val="24"/>
          <w:szCs w:val="24"/>
        </w:rPr>
      </w:pPr>
      <w:r w:rsidRPr="009C61A6">
        <w:rPr>
          <w:color w:val="000000"/>
          <w:sz w:val="24"/>
          <w:szCs w:val="24"/>
        </w:rPr>
        <w:t>Единство ценностей и готовность к сотрудничеству всех участников образовательных отношений составляет основу уклада ОО, в котором строится воспитательная работа.</w:t>
      </w:r>
    </w:p>
    <w:p w:rsidR="003B5D48" w:rsidRPr="009C61A6" w:rsidRDefault="003B5D48" w:rsidP="003B5D48">
      <w:pPr>
        <w:ind w:firstLine="709"/>
        <w:jc w:val="both"/>
        <w:rPr>
          <w:rFonts w:ascii="Times New Roman" w:eastAsia="Calibri" w:hAnsi="Times New Roman" w:cs="Times New Roman"/>
          <w:sz w:val="24"/>
          <w:szCs w:val="24"/>
          <w:lang w:eastAsia="en-US"/>
        </w:rPr>
      </w:pPr>
      <w:proofErr w:type="gramStart"/>
      <w:r w:rsidRPr="009C61A6">
        <w:rPr>
          <w:rFonts w:ascii="Times New Roman" w:eastAsia="Calibri" w:hAnsi="Times New Roman" w:cs="Times New Roman"/>
          <w:sz w:val="24"/>
          <w:szCs w:val="24"/>
          <w:lang w:eastAsia="en-US"/>
        </w:rPr>
        <w:t>В</w:t>
      </w:r>
      <w:proofErr w:type="gramEnd"/>
      <w:r w:rsidRPr="009C61A6">
        <w:rPr>
          <w:rFonts w:ascii="Times New Roman" w:eastAsia="Calibri" w:hAnsi="Times New Roman" w:cs="Times New Roman"/>
          <w:sz w:val="24"/>
          <w:szCs w:val="24"/>
          <w:lang w:eastAsia="en-US"/>
        </w:rPr>
        <w:t xml:space="preserve"> </w:t>
      </w:r>
      <w:proofErr w:type="gramStart"/>
      <w:r w:rsidRPr="009C61A6">
        <w:rPr>
          <w:rFonts w:ascii="Times New Roman" w:eastAsia="Calibri" w:hAnsi="Times New Roman" w:cs="Times New Roman"/>
          <w:sz w:val="24"/>
          <w:szCs w:val="24"/>
          <w:lang w:eastAsia="en-US"/>
        </w:rPr>
        <w:t>своей</w:t>
      </w:r>
      <w:proofErr w:type="gramEnd"/>
      <w:r w:rsidRPr="009C61A6">
        <w:rPr>
          <w:rFonts w:ascii="Times New Roman" w:eastAsia="Calibri" w:hAnsi="Times New Roman" w:cs="Times New Roman"/>
          <w:sz w:val="24"/>
          <w:szCs w:val="24"/>
          <w:lang w:eastAsia="en-US"/>
        </w:rPr>
        <w:t xml:space="preserve"> РПВ мы меняем формат взаимодействия родителей и воспитателей: родители из требовательных «заказчиков образовательной услуги» становятся союзниками, партнерами и помощниками воспитателей, полноправными участниками воспитательного процесса.</w:t>
      </w:r>
    </w:p>
    <w:p w:rsidR="003B5D48" w:rsidRPr="009C61A6" w:rsidRDefault="003B5D48" w:rsidP="003B5D48">
      <w:pPr>
        <w:jc w:val="both"/>
        <w:rPr>
          <w:rFonts w:ascii="Times New Roman" w:eastAsia="Calibri" w:hAnsi="Times New Roman" w:cs="Times New Roman"/>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93"/>
        <w:gridCol w:w="7393"/>
      </w:tblGrid>
      <w:tr w:rsidR="003B5D48" w:rsidRPr="009C61A6" w:rsidTr="00C92603">
        <w:tc>
          <w:tcPr>
            <w:tcW w:w="2500" w:type="pct"/>
            <w:shd w:val="clear" w:color="auto" w:fill="auto"/>
          </w:tcPr>
          <w:p w:rsidR="003B5D48" w:rsidRPr="009C61A6" w:rsidRDefault="003B5D48" w:rsidP="00C92603">
            <w:pPr>
              <w:ind w:firstLine="709"/>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Задачи взаимодействия</w:t>
            </w:r>
          </w:p>
        </w:tc>
        <w:tc>
          <w:tcPr>
            <w:tcW w:w="2500" w:type="pct"/>
            <w:shd w:val="clear" w:color="auto" w:fill="auto"/>
          </w:tcPr>
          <w:p w:rsidR="003B5D48" w:rsidRPr="009C61A6" w:rsidRDefault="003B5D48" w:rsidP="00C92603">
            <w:pPr>
              <w:ind w:firstLine="709"/>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Формы и виды взаимодействия</w:t>
            </w:r>
          </w:p>
        </w:tc>
      </w:tr>
      <w:tr w:rsidR="003B5D48" w:rsidRPr="009C61A6" w:rsidTr="00C92603">
        <w:tc>
          <w:tcPr>
            <w:tcW w:w="2500" w:type="pct"/>
            <w:shd w:val="clear" w:color="auto" w:fill="auto"/>
          </w:tcPr>
          <w:p w:rsidR="003B5D48" w:rsidRPr="009C61A6" w:rsidRDefault="003B5D48" w:rsidP="003B5D48">
            <w:pPr>
              <w:numPr>
                <w:ilvl w:val="0"/>
                <w:numId w:val="14"/>
              </w:numPr>
              <w:spacing w:after="0" w:line="24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Приобщение родителей к участию в жизни детского сада</w:t>
            </w:r>
          </w:p>
          <w:p w:rsidR="003B5D48" w:rsidRPr="009C61A6" w:rsidRDefault="003B5D48" w:rsidP="003B5D48">
            <w:pPr>
              <w:numPr>
                <w:ilvl w:val="0"/>
                <w:numId w:val="14"/>
              </w:numPr>
              <w:spacing w:after="0" w:line="24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Изучение и обобщение лучшего опыта семейного воспитания</w:t>
            </w:r>
          </w:p>
          <w:p w:rsidR="003B5D48" w:rsidRPr="009C61A6" w:rsidRDefault="003B5D48" w:rsidP="003B5D48">
            <w:pPr>
              <w:numPr>
                <w:ilvl w:val="0"/>
                <w:numId w:val="14"/>
              </w:numPr>
              <w:spacing w:after="0" w:line="24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Возрождение традиций семейного воспитания</w:t>
            </w:r>
          </w:p>
          <w:p w:rsidR="003B5D48" w:rsidRPr="009C61A6" w:rsidRDefault="003B5D48" w:rsidP="003B5D48">
            <w:pPr>
              <w:numPr>
                <w:ilvl w:val="0"/>
                <w:numId w:val="14"/>
              </w:numPr>
              <w:spacing w:after="0" w:line="240" w:lineRule="auto"/>
              <w:contextualSpacing/>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Повышение педагогической культуры родителей</w:t>
            </w:r>
          </w:p>
        </w:tc>
        <w:tc>
          <w:tcPr>
            <w:tcW w:w="2500" w:type="pct"/>
            <w:shd w:val="clear" w:color="auto" w:fill="auto"/>
          </w:tcPr>
          <w:p w:rsidR="003B5D48" w:rsidRPr="009C61A6" w:rsidRDefault="003B5D48" w:rsidP="003B5D48">
            <w:pPr>
              <w:numPr>
                <w:ilvl w:val="0"/>
                <w:numId w:val="14"/>
              </w:numPr>
              <w:spacing w:after="0" w:line="240" w:lineRule="auto"/>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Изучение воспитательных возможностей субъектов</w:t>
            </w:r>
          </w:p>
          <w:p w:rsidR="003B5D48" w:rsidRPr="009C61A6" w:rsidRDefault="003B5D48" w:rsidP="003B5D48">
            <w:pPr>
              <w:numPr>
                <w:ilvl w:val="0"/>
                <w:numId w:val="14"/>
              </w:numPr>
              <w:spacing w:after="0" w:line="240" w:lineRule="auto"/>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Информационно-просвещенческое обеспечение взаимодействия</w:t>
            </w:r>
          </w:p>
          <w:p w:rsidR="003B5D48" w:rsidRPr="009C61A6" w:rsidRDefault="003B5D48" w:rsidP="003B5D48">
            <w:pPr>
              <w:numPr>
                <w:ilvl w:val="0"/>
                <w:numId w:val="14"/>
              </w:numPr>
              <w:spacing w:after="0" w:line="240" w:lineRule="auto"/>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Образование воспитывающих взрослых</w:t>
            </w:r>
          </w:p>
          <w:p w:rsidR="003B5D48" w:rsidRPr="009C61A6" w:rsidRDefault="003B5D48" w:rsidP="003B5D48">
            <w:pPr>
              <w:numPr>
                <w:ilvl w:val="0"/>
                <w:numId w:val="14"/>
              </w:numPr>
              <w:spacing w:after="0" w:line="240" w:lineRule="auto"/>
              <w:contextualSpacing/>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Совместная деятельность воспитывающих взрослых</w:t>
            </w:r>
          </w:p>
        </w:tc>
      </w:tr>
    </w:tbl>
    <w:p w:rsidR="003B5D48" w:rsidRPr="009C61A6" w:rsidRDefault="003B5D48" w:rsidP="003B5D48">
      <w:pPr>
        <w:ind w:firstLine="709"/>
        <w:jc w:val="both"/>
        <w:rPr>
          <w:rFonts w:ascii="Times New Roman" w:eastAsia="Calibri" w:hAnsi="Times New Roman" w:cs="Times New Roman"/>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5"/>
        <w:gridCol w:w="2422"/>
        <w:gridCol w:w="2608"/>
        <w:gridCol w:w="2517"/>
        <w:gridCol w:w="3634"/>
      </w:tblGrid>
      <w:tr w:rsidR="003B5D48" w:rsidRPr="009C61A6" w:rsidTr="00C92603">
        <w:trPr>
          <w:trHeight w:val="380"/>
        </w:trPr>
        <w:tc>
          <w:tcPr>
            <w:tcW w:w="1219" w:type="pct"/>
            <w:vMerge w:val="restart"/>
          </w:tcPr>
          <w:p w:rsidR="003B5D48" w:rsidRPr="009C61A6" w:rsidRDefault="003B5D48" w:rsidP="00C92603">
            <w:pPr>
              <w:jc w:val="both"/>
              <w:rPr>
                <w:rFonts w:ascii="Times New Roman" w:hAnsi="Times New Roman" w:cs="Times New Roman"/>
                <w:b/>
                <w:sz w:val="24"/>
                <w:szCs w:val="24"/>
              </w:rPr>
            </w:pPr>
            <w:r w:rsidRPr="009C61A6">
              <w:rPr>
                <w:rFonts w:ascii="Times New Roman" w:hAnsi="Times New Roman" w:cs="Times New Roman"/>
                <w:b/>
                <w:sz w:val="24"/>
                <w:szCs w:val="24"/>
              </w:rPr>
              <w:t>СУБЪЕКТЫ ВЗАИМОДЕЙСТВИЯ</w:t>
            </w:r>
          </w:p>
        </w:tc>
        <w:tc>
          <w:tcPr>
            <w:tcW w:w="3781" w:type="pct"/>
            <w:gridSpan w:val="4"/>
          </w:tcPr>
          <w:p w:rsidR="003B5D48" w:rsidRPr="009C61A6" w:rsidRDefault="003B5D48" w:rsidP="00C92603">
            <w:pPr>
              <w:ind w:firstLine="709"/>
              <w:jc w:val="center"/>
              <w:rPr>
                <w:rFonts w:ascii="Times New Roman" w:hAnsi="Times New Roman" w:cs="Times New Roman"/>
                <w:b/>
                <w:sz w:val="24"/>
                <w:szCs w:val="24"/>
              </w:rPr>
            </w:pPr>
            <w:r w:rsidRPr="009C61A6">
              <w:rPr>
                <w:rFonts w:ascii="Times New Roman" w:hAnsi="Times New Roman" w:cs="Times New Roman"/>
                <w:b/>
                <w:sz w:val="24"/>
                <w:szCs w:val="24"/>
              </w:rPr>
              <w:t>ФОРМЫ ВЗАИМОДЕЙСТВИЯ</w:t>
            </w:r>
          </w:p>
          <w:p w:rsidR="003B5D48" w:rsidRPr="009C61A6" w:rsidRDefault="003B5D48" w:rsidP="00C92603">
            <w:pPr>
              <w:ind w:firstLine="709"/>
              <w:jc w:val="center"/>
              <w:rPr>
                <w:rFonts w:ascii="Times New Roman" w:hAnsi="Times New Roman" w:cs="Times New Roman"/>
                <w:b/>
                <w:sz w:val="24"/>
                <w:szCs w:val="24"/>
              </w:rPr>
            </w:pPr>
            <w:r w:rsidRPr="009C61A6">
              <w:rPr>
                <w:rFonts w:ascii="Times New Roman" w:hAnsi="Times New Roman" w:cs="Times New Roman"/>
                <w:b/>
                <w:sz w:val="24"/>
                <w:szCs w:val="24"/>
              </w:rPr>
              <w:t>(по составляющим взаимодействия)</w:t>
            </w:r>
          </w:p>
        </w:tc>
      </w:tr>
      <w:tr w:rsidR="003B5D48" w:rsidRPr="009C61A6" w:rsidTr="00C92603">
        <w:trPr>
          <w:trHeight w:val="379"/>
        </w:trPr>
        <w:tc>
          <w:tcPr>
            <w:tcW w:w="1219" w:type="pct"/>
            <w:vMerge/>
          </w:tcPr>
          <w:p w:rsidR="003B5D48" w:rsidRPr="009C61A6" w:rsidRDefault="003B5D48" w:rsidP="00C92603">
            <w:pPr>
              <w:ind w:firstLine="709"/>
              <w:jc w:val="both"/>
              <w:rPr>
                <w:rFonts w:ascii="Times New Roman" w:hAnsi="Times New Roman" w:cs="Times New Roman"/>
                <w:b/>
                <w:sz w:val="24"/>
                <w:szCs w:val="24"/>
              </w:rPr>
            </w:pPr>
          </w:p>
        </w:tc>
        <w:tc>
          <w:tcPr>
            <w:tcW w:w="819" w:type="pct"/>
          </w:tcPr>
          <w:p w:rsidR="003B5D48" w:rsidRPr="009C61A6" w:rsidRDefault="003B5D48" w:rsidP="00C92603">
            <w:pPr>
              <w:jc w:val="both"/>
              <w:rPr>
                <w:rFonts w:ascii="Times New Roman" w:hAnsi="Times New Roman" w:cs="Times New Roman"/>
                <w:b/>
                <w:sz w:val="24"/>
                <w:szCs w:val="24"/>
              </w:rPr>
            </w:pPr>
            <w:r w:rsidRPr="009C61A6">
              <w:rPr>
                <w:rFonts w:ascii="Times New Roman" w:hAnsi="Times New Roman" w:cs="Times New Roman"/>
                <w:b/>
                <w:sz w:val="24"/>
                <w:szCs w:val="24"/>
              </w:rPr>
              <w:t xml:space="preserve">Изучение воспитательных возможностей субъектов </w:t>
            </w:r>
          </w:p>
        </w:tc>
        <w:tc>
          <w:tcPr>
            <w:tcW w:w="882" w:type="pct"/>
          </w:tcPr>
          <w:p w:rsidR="003B5D48" w:rsidRPr="009C61A6" w:rsidRDefault="003B5D48" w:rsidP="00C92603">
            <w:pPr>
              <w:jc w:val="both"/>
              <w:rPr>
                <w:rFonts w:ascii="Times New Roman" w:hAnsi="Times New Roman" w:cs="Times New Roman"/>
                <w:b/>
                <w:sz w:val="24"/>
                <w:szCs w:val="24"/>
              </w:rPr>
            </w:pPr>
            <w:r w:rsidRPr="009C61A6">
              <w:rPr>
                <w:rFonts w:ascii="Times New Roman" w:hAnsi="Times New Roman" w:cs="Times New Roman"/>
                <w:b/>
                <w:sz w:val="24"/>
                <w:szCs w:val="24"/>
              </w:rPr>
              <w:t>Информационно-просвещенческое обеспечение взаимодействия</w:t>
            </w:r>
          </w:p>
        </w:tc>
        <w:tc>
          <w:tcPr>
            <w:tcW w:w="851" w:type="pct"/>
            <w:shd w:val="clear" w:color="auto" w:fill="auto"/>
          </w:tcPr>
          <w:p w:rsidR="003B5D48" w:rsidRPr="009C61A6" w:rsidRDefault="003B5D48" w:rsidP="00C92603">
            <w:pPr>
              <w:jc w:val="both"/>
              <w:rPr>
                <w:rFonts w:ascii="Times New Roman" w:hAnsi="Times New Roman" w:cs="Times New Roman"/>
                <w:b/>
                <w:sz w:val="24"/>
                <w:szCs w:val="24"/>
              </w:rPr>
            </w:pPr>
            <w:r w:rsidRPr="009C61A6">
              <w:rPr>
                <w:rFonts w:ascii="Times New Roman" w:hAnsi="Times New Roman" w:cs="Times New Roman"/>
                <w:b/>
                <w:sz w:val="24"/>
                <w:szCs w:val="24"/>
              </w:rPr>
              <w:t>Образование воспитывающих взрослых</w:t>
            </w:r>
          </w:p>
        </w:tc>
        <w:tc>
          <w:tcPr>
            <w:tcW w:w="1230" w:type="pct"/>
            <w:shd w:val="clear" w:color="auto" w:fill="auto"/>
          </w:tcPr>
          <w:p w:rsidR="003B5D48" w:rsidRPr="009C61A6" w:rsidRDefault="003B5D48" w:rsidP="00C92603">
            <w:pPr>
              <w:jc w:val="both"/>
              <w:rPr>
                <w:rFonts w:ascii="Times New Roman" w:hAnsi="Times New Roman" w:cs="Times New Roman"/>
                <w:b/>
                <w:sz w:val="24"/>
                <w:szCs w:val="24"/>
              </w:rPr>
            </w:pPr>
            <w:r w:rsidRPr="009C61A6">
              <w:rPr>
                <w:rFonts w:ascii="Times New Roman" w:hAnsi="Times New Roman" w:cs="Times New Roman"/>
                <w:b/>
                <w:sz w:val="24"/>
                <w:szCs w:val="24"/>
              </w:rPr>
              <w:t>Совместная деятельность</w:t>
            </w:r>
          </w:p>
          <w:p w:rsidR="003B5D48" w:rsidRPr="009C61A6" w:rsidRDefault="003B5D48" w:rsidP="00C92603">
            <w:pPr>
              <w:ind w:firstLine="709"/>
              <w:jc w:val="both"/>
              <w:rPr>
                <w:rFonts w:ascii="Times New Roman" w:hAnsi="Times New Roman" w:cs="Times New Roman"/>
                <w:b/>
                <w:sz w:val="24"/>
                <w:szCs w:val="24"/>
              </w:rPr>
            </w:pPr>
            <w:r w:rsidRPr="009C61A6">
              <w:rPr>
                <w:rFonts w:ascii="Times New Roman" w:hAnsi="Times New Roman" w:cs="Times New Roman"/>
                <w:b/>
                <w:sz w:val="24"/>
                <w:szCs w:val="24"/>
              </w:rPr>
              <w:t xml:space="preserve">воспитывающих взрослых </w:t>
            </w:r>
          </w:p>
        </w:tc>
      </w:tr>
      <w:tr w:rsidR="003B5D48" w:rsidRPr="009C61A6" w:rsidTr="00C92603">
        <w:tc>
          <w:tcPr>
            <w:tcW w:w="1219" w:type="pct"/>
          </w:tcPr>
          <w:p w:rsidR="003B5D48" w:rsidRPr="009C61A6" w:rsidRDefault="003B5D48" w:rsidP="00C92603">
            <w:pPr>
              <w:jc w:val="both"/>
              <w:rPr>
                <w:rFonts w:ascii="Times New Roman" w:hAnsi="Times New Roman" w:cs="Times New Roman"/>
                <w:b/>
                <w:sz w:val="24"/>
                <w:szCs w:val="24"/>
                <w:lang w:val="en-US"/>
              </w:rPr>
            </w:pPr>
            <w:proofErr w:type="spellStart"/>
            <w:proofErr w:type="gramStart"/>
            <w:r w:rsidRPr="009C61A6">
              <w:rPr>
                <w:rFonts w:ascii="Times New Roman" w:hAnsi="Times New Roman" w:cs="Times New Roman"/>
                <w:b/>
                <w:sz w:val="24"/>
                <w:szCs w:val="24"/>
              </w:rPr>
              <w:t>Семья-Детский</w:t>
            </w:r>
            <w:proofErr w:type="spellEnd"/>
            <w:proofErr w:type="gramEnd"/>
            <w:r w:rsidRPr="009C61A6">
              <w:rPr>
                <w:rFonts w:ascii="Times New Roman" w:hAnsi="Times New Roman" w:cs="Times New Roman"/>
                <w:b/>
                <w:sz w:val="24"/>
                <w:szCs w:val="24"/>
              </w:rPr>
              <w:t xml:space="preserve"> сад</w:t>
            </w:r>
          </w:p>
        </w:tc>
        <w:tc>
          <w:tcPr>
            <w:tcW w:w="819" w:type="pct"/>
            <w:shd w:val="clear" w:color="auto" w:fill="auto"/>
          </w:tcPr>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Социально-педагогическая диагностика;</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Посещение семьи;</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День открытых дверей;</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Встречи-знакомства</w:t>
            </w:r>
          </w:p>
        </w:tc>
        <w:tc>
          <w:tcPr>
            <w:tcW w:w="882" w:type="pct"/>
            <w:shd w:val="clear" w:color="auto" w:fill="auto"/>
          </w:tcPr>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Индивидуальная беседа,</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Консультация,</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Родительские собрания,</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Конференция,</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Стенды,</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Семейный календарь,</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Памятки,</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Буклеты (маршруты выходного дня),</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Рукописные газеты и журналы,</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Устные журналы,</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Переписка,</w:t>
            </w:r>
          </w:p>
          <w:p w:rsidR="003B5D48" w:rsidRPr="009C61A6" w:rsidRDefault="003B5D48" w:rsidP="00C92603">
            <w:pPr>
              <w:rPr>
                <w:rFonts w:ascii="Times New Roman" w:hAnsi="Times New Roman" w:cs="Times New Roman"/>
                <w:sz w:val="24"/>
                <w:szCs w:val="24"/>
              </w:rPr>
            </w:pPr>
            <w:r w:rsidRPr="009C61A6">
              <w:rPr>
                <w:rFonts w:ascii="Times New Roman" w:hAnsi="Times New Roman" w:cs="Times New Roman"/>
                <w:sz w:val="24"/>
                <w:szCs w:val="24"/>
              </w:rPr>
              <w:t>Выставки,</w:t>
            </w:r>
          </w:p>
          <w:p w:rsidR="003B5D48" w:rsidRPr="009C61A6" w:rsidRDefault="003B5D48" w:rsidP="00C92603">
            <w:pPr>
              <w:rPr>
                <w:rFonts w:ascii="Times New Roman" w:hAnsi="Times New Roman" w:cs="Times New Roman"/>
                <w:sz w:val="24"/>
                <w:szCs w:val="24"/>
              </w:rPr>
            </w:pPr>
            <w:proofErr w:type="spellStart"/>
            <w:r w:rsidRPr="009C61A6">
              <w:rPr>
                <w:rFonts w:ascii="Times New Roman" w:hAnsi="Times New Roman" w:cs="Times New Roman"/>
                <w:sz w:val="24"/>
                <w:szCs w:val="24"/>
              </w:rPr>
              <w:t>Медиатека</w:t>
            </w:r>
            <w:proofErr w:type="spellEnd"/>
            <w:r w:rsidRPr="009C61A6">
              <w:rPr>
                <w:rFonts w:ascii="Times New Roman" w:hAnsi="Times New Roman" w:cs="Times New Roman"/>
                <w:sz w:val="24"/>
                <w:szCs w:val="24"/>
              </w:rPr>
              <w:t xml:space="preserve"> </w:t>
            </w:r>
          </w:p>
          <w:p w:rsidR="003B5D48" w:rsidRPr="009C61A6" w:rsidRDefault="003B5D48" w:rsidP="00C92603">
            <w:pPr>
              <w:ind w:firstLine="709"/>
              <w:jc w:val="both"/>
              <w:rPr>
                <w:rFonts w:ascii="Times New Roman" w:hAnsi="Times New Roman" w:cs="Times New Roman"/>
                <w:sz w:val="24"/>
                <w:szCs w:val="24"/>
              </w:rPr>
            </w:pPr>
          </w:p>
        </w:tc>
        <w:tc>
          <w:tcPr>
            <w:tcW w:w="851" w:type="pct"/>
            <w:shd w:val="clear" w:color="auto" w:fill="auto"/>
          </w:tcPr>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Родительский университет /школа:</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Лекции</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Семинары</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Практикумы /мастер-классы</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 xml:space="preserve">Семейный клуб </w:t>
            </w:r>
          </w:p>
        </w:tc>
        <w:tc>
          <w:tcPr>
            <w:tcW w:w="1230" w:type="pct"/>
            <w:shd w:val="clear" w:color="auto" w:fill="auto"/>
          </w:tcPr>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Акция,</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Вечер музыки и поэзии,</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Воскресный семейный абонемент,</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Семейная гостиная</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День семьи,</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Фестиваль,</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Семейный клуб (в т.ч. вечера вопросов и ответов),</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Праздники (в т.ч. семейные)</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Прогулки, экскурсии,</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Проектная деятельность,</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Салон,</w:t>
            </w:r>
          </w:p>
          <w:p w:rsidR="003B5D48" w:rsidRPr="009C61A6" w:rsidRDefault="003B5D48" w:rsidP="00C92603">
            <w:pPr>
              <w:jc w:val="both"/>
              <w:rPr>
                <w:rFonts w:ascii="Times New Roman" w:hAnsi="Times New Roman" w:cs="Times New Roman"/>
                <w:sz w:val="24"/>
                <w:szCs w:val="24"/>
              </w:rPr>
            </w:pPr>
            <w:r w:rsidRPr="009C61A6">
              <w:rPr>
                <w:rFonts w:ascii="Times New Roman" w:hAnsi="Times New Roman" w:cs="Times New Roman"/>
                <w:sz w:val="24"/>
                <w:szCs w:val="24"/>
              </w:rPr>
              <w:t>Семейный театр</w:t>
            </w:r>
          </w:p>
        </w:tc>
      </w:tr>
    </w:tbl>
    <w:p w:rsidR="003B5D48" w:rsidRPr="009C61A6" w:rsidRDefault="003B5D48" w:rsidP="003B5D48">
      <w:pPr>
        <w:tabs>
          <w:tab w:val="left" w:pos="851"/>
        </w:tabs>
        <w:jc w:val="both"/>
        <w:rPr>
          <w:rFonts w:ascii="Times New Roman" w:hAnsi="Times New Roman" w:cs="Times New Roman"/>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6518"/>
        <w:gridCol w:w="6459"/>
      </w:tblGrid>
      <w:tr w:rsidR="003B5D48" w:rsidRPr="009C61A6" w:rsidTr="00C92603">
        <w:tc>
          <w:tcPr>
            <w:tcW w:w="612" w:type="pct"/>
            <w:vMerge w:val="restart"/>
            <w:shd w:val="clear" w:color="auto" w:fill="auto"/>
          </w:tcPr>
          <w:p w:rsidR="003B5D48" w:rsidRPr="009C61A6" w:rsidRDefault="003B5D48" w:rsidP="00C92603">
            <w:pPr>
              <w:tabs>
                <w:tab w:val="left" w:pos="5100"/>
              </w:tabs>
              <w:jc w:val="center"/>
              <w:rPr>
                <w:rFonts w:ascii="Times New Roman" w:eastAsia="Calibri" w:hAnsi="Times New Roman" w:cs="Times New Roman"/>
                <w:b/>
                <w:sz w:val="24"/>
                <w:szCs w:val="24"/>
              </w:rPr>
            </w:pPr>
            <w:r w:rsidRPr="009C61A6">
              <w:rPr>
                <w:rFonts w:ascii="Times New Roman" w:eastAsia="Calibri" w:hAnsi="Times New Roman" w:cs="Times New Roman"/>
                <w:b/>
                <w:sz w:val="24"/>
                <w:szCs w:val="24"/>
              </w:rPr>
              <w:t xml:space="preserve">Направления </w:t>
            </w:r>
          </w:p>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b/>
                <w:sz w:val="24"/>
                <w:szCs w:val="24"/>
              </w:rPr>
              <w:t xml:space="preserve">взаимодействия </w:t>
            </w:r>
          </w:p>
        </w:tc>
        <w:tc>
          <w:tcPr>
            <w:tcW w:w="4388" w:type="pct"/>
            <w:gridSpan w:val="2"/>
            <w:shd w:val="clear" w:color="auto" w:fill="auto"/>
          </w:tcPr>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b/>
                <w:sz w:val="24"/>
                <w:szCs w:val="24"/>
              </w:rPr>
              <w:t>Формы взаимодействия</w:t>
            </w:r>
          </w:p>
        </w:tc>
      </w:tr>
      <w:tr w:rsidR="003B5D48" w:rsidRPr="009C61A6" w:rsidTr="00C92603">
        <w:tc>
          <w:tcPr>
            <w:tcW w:w="612" w:type="pct"/>
            <w:vMerge/>
            <w:shd w:val="clear" w:color="auto" w:fill="auto"/>
          </w:tcPr>
          <w:p w:rsidR="003B5D48" w:rsidRPr="009C61A6" w:rsidRDefault="003B5D48" w:rsidP="00C92603">
            <w:pPr>
              <w:tabs>
                <w:tab w:val="left" w:pos="5100"/>
              </w:tabs>
              <w:jc w:val="center"/>
              <w:rPr>
                <w:rFonts w:ascii="Times New Roman" w:eastAsia="Calibri" w:hAnsi="Times New Roman" w:cs="Times New Roman"/>
                <w:sz w:val="24"/>
                <w:szCs w:val="24"/>
              </w:rPr>
            </w:pPr>
          </w:p>
        </w:tc>
        <w:tc>
          <w:tcPr>
            <w:tcW w:w="2204" w:type="pct"/>
            <w:shd w:val="clear" w:color="auto" w:fill="auto"/>
          </w:tcPr>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b/>
                <w:sz w:val="24"/>
                <w:szCs w:val="24"/>
              </w:rPr>
              <w:t>Групповые формы работы</w:t>
            </w:r>
          </w:p>
        </w:tc>
        <w:tc>
          <w:tcPr>
            <w:tcW w:w="2184" w:type="pct"/>
            <w:shd w:val="clear" w:color="auto" w:fill="auto"/>
          </w:tcPr>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b/>
                <w:sz w:val="24"/>
                <w:szCs w:val="24"/>
              </w:rPr>
              <w:t>Индивидуальные формы работы</w:t>
            </w:r>
          </w:p>
        </w:tc>
      </w:tr>
      <w:tr w:rsidR="003B5D48" w:rsidRPr="009C61A6" w:rsidTr="00C92603">
        <w:tc>
          <w:tcPr>
            <w:tcW w:w="612" w:type="pct"/>
            <w:shd w:val="clear" w:color="auto" w:fill="auto"/>
          </w:tcPr>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Педагогический </w:t>
            </w:r>
          </w:p>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мониторинг </w:t>
            </w:r>
          </w:p>
        </w:tc>
        <w:tc>
          <w:tcPr>
            <w:tcW w:w="2204" w:type="pct"/>
            <w:shd w:val="clear" w:color="auto" w:fill="auto"/>
          </w:tcPr>
          <w:p w:rsidR="003B5D48" w:rsidRPr="009C61A6" w:rsidRDefault="003B5D48" w:rsidP="00C92603">
            <w:pPr>
              <w:tabs>
                <w:tab w:val="left" w:pos="5100"/>
              </w:tabs>
              <w:rPr>
                <w:rFonts w:ascii="Times New Roman" w:eastAsia="Calibri" w:hAnsi="Times New Roman" w:cs="Times New Roman"/>
                <w:sz w:val="24"/>
                <w:szCs w:val="24"/>
              </w:rPr>
            </w:pPr>
          </w:p>
        </w:tc>
        <w:tc>
          <w:tcPr>
            <w:tcW w:w="2184" w:type="pct"/>
            <w:shd w:val="clear" w:color="auto" w:fill="auto"/>
          </w:tcPr>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Анкетирование и опросы родителей (законных представителей), проведение социологического исследования в целях изучения воспитательного потенциала семьи (социальный паспорт семьи) </w:t>
            </w:r>
          </w:p>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Посещение семей на дому </w:t>
            </w:r>
          </w:p>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Собеседование </w:t>
            </w:r>
          </w:p>
        </w:tc>
      </w:tr>
      <w:tr w:rsidR="003B5D48" w:rsidRPr="009C61A6" w:rsidTr="00C92603">
        <w:tc>
          <w:tcPr>
            <w:tcW w:w="612" w:type="pct"/>
            <w:shd w:val="clear" w:color="auto" w:fill="auto"/>
          </w:tcPr>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Педагогическая </w:t>
            </w:r>
          </w:p>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поддержка </w:t>
            </w:r>
          </w:p>
        </w:tc>
        <w:tc>
          <w:tcPr>
            <w:tcW w:w="2204" w:type="pct"/>
            <w:shd w:val="clear" w:color="auto" w:fill="auto"/>
          </w:tcPr>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Консультации, психолого-педагогические беседы, посвященные вопросам воспитания  </w:t>
            </w:r>
          </w:p>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День открытых дверей в ДОО </w:t>
            </w:r>
          </w:p>
          <w:p w:rsidR="003B5D48" w:rsidRPr="009C61A6" w:rsidRDefault="003B5D48" w:rsidP="00C92603">
            <w:pPr>
              <w:tabs>
                <w:tab w:val="left" w:pos="5100"/>
              </w:tabs>
              <w:ind w:left="360"/>
              <w:contextualSpacing/>
              <w:rPr>
                <w:rFonts w:ascii="Times New Roman" w:eastAsia="Calibri" w:hAnsi="Times New Roman" w:cs="Times New Roman"/>
                <w:sz w:val="24"/>
                <w:szCs w:val="24"/>
              </w:rPr>
            </w:pPr>
            <w:proofErr w:type="gramStart"/>
            <w:r w:rsidRPr="009C61A6">
              <w:rPr>
                <w:rFonts w:ascii="Times New Roman" w:eastAsia="Calibri" w:hAnsi="Times New Roman" w:cs="Times New Roman"/>
                <w:sz w:val="24"/>
                <w:szCs w:val="24"/>
              </w:rPr>
              <w:t xml:space="preserve">Выставки литературы, игр, совместного творчества, «Библиотека» и «Игротека» для родителей (законных представителей)  </w:t>
            </w:r>
            <w:proofErr w:type="gramEnd"/>
          </w:p>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color w:val="000000"/>
                <w:sz w:val="24"/>
                <w:szCs w:val="24"/>
              </w:rPr>
              <w:t xml:space="preserve">Информационно-просветительская работа, оформление наглядной информации: </w:t>
            </w:r>
          </w:p>
          <w:p w:rsidR="003B5D48" w:rsidRPr="009C61A6" w:rsidRDefault="003B5D48" w:rsidP="00C92603">
            <w:pPr>
              <w:tabs>
                <w:tab w:val="left" w:pos="5100"/>
              </w:tabs>
              <w:ind w:left="720"/>
              <w:contextualSpacing/>
              <w:rPr>
                <w:rFonts w:ascii="Times New Roman" w:eastAsia="Calibri" w:hAnsi="Times New Roman" w:cs="Times New Roman"/>
                <w:sz w:val="24"/>
                <w:szCs w:val="24"/>
              </w:rPr>
            </w:pPr>
            <w:r w:rsidRPr="009C61A6">
              <w:rPr>
                <w:rFonts w:ascii="Times New Roman" w:eastAsia="Calibri" w:hAnsi="Times New Roman" w:cs="Times New Roman"/>
                <w:color w:val="000000"/>
                <w:sz w:val="24"/>
                <w:szCs w:val="24"/>
              </w:rPr>
              <w:t>размещение информации на официальном сайте ДОО</w:t>
            </w:r>
          </w:p>
          <w:p w:rsidR="003B5D48" w:rsidRPr="009C61A6" w:rsidRDefault="003B5D48" w:rsidP="00C92603">
            <w:pPr>
              <w:tabs>
                <w:tab w:val="left" w:pos="5100"/>
              </w:tabs>
              <w:ind w:left="720"/>
              <w:contextualSpacing/>
              <w:rPr>
                <w:rFonts w:ascii="Times New Roman" w:eastAsia="Calibri" w:hAnsi="Times New Roman" w:cs="Times New Roman"/>
                <w:sz w:val="24"/>
                <w:szCs w:val="24"/>
              </w:rPr>
            </w:pPr>
            <w:r w:rsidRPr="009C61A6">
              <w:rPr>
                <w:rFonts w:ascii="Times New Roman" w:eastAsia="Calibri" w:hAnsi="Times New Roman" w:cs="Times New Roman"/>
                <w:color w:val="000000"/>
                <w:sz w:val="24"/>
                <w:szCs w:val="24"/>
              </w:rPr>
              <w:t xml:space="preserve">оформление стендовой информации, рубрик в родительских уголках, выпуск буклетов и памяток по вопросам воспитания детей раннего и дошкольного возраста </w:t>
            </w:r>
          </w:p>
          <w:p w:rsidR="003B5D48" w:rsidRPr="009C61A6" w:rsidRDefault="003B5D48" w:rsidP="00C92603">
            <w:pPr>
              <w:tabs>
                <w:tab w:val="left" w:pos="5100"/>
              </w:tabs>
              <w:ind w:left="720"/>
              <w:contextualSpacing/>
              <w:rPr>
                <w:rFonts w:ascii="Times New Roman" w:eastAsia="Calibri" w:hAnsi="Times New Roman" w:cs="Times New Roman"/>
                <w:sz w:val="24"/>
                <w:szCs w:val="24"/>
              </w:rPr>
            </w:pPr>
            <w:r w:rsidRPr="009C61A6">
              <w:rPr>
                <w:rFonts w:ascii="Times New Roman" w:eastAsia="Calibri" w:hAnsi="Times New Roman" w:cs="Times New Roman"/>
                <w:color w:val="000000"/>
                <w:sz w:val="24"/>
                <w:szCs w:val="24"/>
              </w:rPr>
              <w:t xml:space="preserve">оформление «маршрутного листа», информирующего родителей (законных представителей) о воспитательном событии, мероприятии </w:t>
            </w:r>
          </w:p>
          <w:p w:rsidR="003B5D48" w:rsidRPr="009C61A6" w:rsidRDefault="003B5D48" w:rsidP="00C92603">
            <w:pPr>
              <w:tabs>
                <w:tab w:val="left" w:pos="5100"/>
              </w:tabs>
              <w:ind w:left="72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виртуальные консультации специалистов в официальных группах ДОО в социальных сетях  </w:t>
            </w:r>
            <w:r w:rsidRPr="009C61A6">
              <w:rPr>
                <w:rFonts w:ascii="Times New Roman" w:eastAsia="Calibri" w:hAnsi="Times New Roman" w:cs="Times New Roman"/>
                <w:color w:val="000000"/>
                <w:sz w:val="24"/>
                <w:szCs w:val="24"/>
              </w:rPr>
              <w:t xml:space="preserve"> </w:t>
            </w:r>
          </w:p>
        </w:tc>
        <w:tc>
          <w:tcPr>
            <w:tcW w:w="2184" w:type="pct"/>
            <w:shd w:val="clear" w:color="auto" w:fill="auto"/>
          </w:tcPr>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Индивидуальное консультирование родителей (законных представителей), индивидуальные беседы с целью координации воспитательных усилий педагогического коллектива и семьи</w:t>
            </w:r>
          </w:p>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Работа специалистов по запросу родителей (законных представителей) для решения проблемных ситуаций, связанных с воспитанием ребенка дошкольного возраста</w:t>
            </w:r>
          </w:p>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Участие родителей (законных представителей) в педагогических консилиумах, собираемых в случае возникновения острых проблем, связанных с воспитанием ребенка</w:t>
            </w:r>
          </w:p>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Взаимодействие в социальных сетях: родительские форумы на сайте ДОО, в официальных группах ДОО в социальных сетях, посвященные обсуждению интересующих родителей (законных представителей) вопросов воспитания</w:t>
            </w:r>
          </w:p>
        </w:tc>
      </w:tr>
      <w:tr w:rsidR="003B5D48" w:rsidRPr="009C61A6" w:rsidTr="00C92603">
        <w:tc>
          <w:tcPr>
            <w:tcW w:w="612" w:type="pct"/>
            <w:shd w:val="clear" w:color="auto" w:fill="auto"/>
          </w:tcPr>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Педагогическое </w:t>
            </w:r>
          </w:p>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образование </w:t>
            </w:r>
          </w:p>
        </w:tc>
        <w:tc>
          <w:tcPr>
            <w:tcW w:w="2204" w:type="pct"/>
            <w:shd w:val="clear" w:color="auto" w:fill="auto"/>
          </w:tcPr>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Родительские собрания разной тематики (общие и групповые), посвященные обсуждению актуальных и острых проблем воспитания детей дошкольного возраста</w:t>
            </w:r>
          </w:p>
          <w:p w:rsidR="003B5D48" w:rsidRPr="009C61A6" w:rsidRDefault="003B5D48" w:rsidP="00C92603">
            <w:pPr>
              <w:tabs>
                <w:tab w:val="left" w:pos="993"/>
                <w:tab w:val="left" w:pos="1310"/>
              </w:tabs>
              <w:ind w:left="360"/>
              <w:contextualSpacing/>
              <w:rPr>
                <w:rFonts w:ascii="Times New Roman" w:eastAsia="Calibri" w:hAnsi="Times New Roman" w:cs="Times New Roman"/>
                <w:color w:val="000000"/>
                <w:sz w:val="24"/>
                <w:szCs w:val="24"/>
              </w:rPr>
            </w:pPr>
            <w:r w:rsidRPr="009C61A6">
              <w:rPr>
                <w:rFonts w:ascii="Times New Roman" w:eastAsia="Calibri" w:hAnsi="Times New Roman" w:cs="Times New Roman"/>
                <w:color w:val="000000"/>
                <w:sz w:val="24"/>
                <w:szCs w:val="24"/>
              </w:rPr>
              <w:t>Родительский клуб «Семейный очаг», участвуя в котором родители (законные представители) могут получать рекомендации от профессиональных психологов, педагогов, социальных работников и обмениваться собственным опытом в пространстве воспитания детей дошкольного возраста</w:t>
            </w:r>
          </w:p>
          <w:p w:rsidR="003B5D48" w:rsidRPr="009C61A6" w:rsidRDefault="003B5D48" w:rsidP="00C92603">
            <w:pPr>
              <w:tabs>
                <w:tab w:val="left" w:pos="993"/>
                <w:tab w:val="left" w:pos="131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color w:val="000000"/>
                <w:sz w:val="24"/>
                <w:szCs w:val="24"/>
              </w:rPr>
              <w:t>Семейные гостиные, мастер-классы, семинары-практикумы, тренинги, круглые столы и др. с приглашением специалистов, посвященные вопросам воспитания</w:t>
            </w:r>
          </w:p>
        </w:tc>
        <w:tc>
          <w:tcPr>
            <w:tcW w:w="2184" w:type="pct"/>
            <w:shd w:val="clear" w:color="auto" w:fill="auto"/>
          </w:tcPr>
          <w:p w:rsidR="003B5D48" w:rsidRPr="009C61A6" w:rsidRDefault="003B5D48" w:rsidP="00C92603">
            <w:pPr>
              <w:tabs>
                <w:tab w:val="left" w:pos="5100"/>
              </w:tabs>
              <w:rPr>
                <w:rFonts w:ascii="Times New Roman" w:eastAsia="Calibri" w:hAnsi="Times New Roman" w:cs="Times New Roman"/>
                <w:sz w:val="24"/>
                <w:szCs w:val="24"/>
              </w:rPr>
            </w:pPr>
          </w:p>
        </w:tc>
      </w:tr>
      <w:tr w:rsidR="003B5D48" w:rsidRPr="009C61A6" w:rsidTr="00C92603">
        <w:tc>
          <w:tcPr>
            <w:tcW w:w="612" w:type="pct"/>
            <w:shd w:val="clear" w:color="auto" w:fill="auto"/>
          </w:tcPr>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Педагогическое </w:t>
            </w:r>
          </w:p>
          <w:p w:rsidR="003B5D48" w:rsidRPr="009C61A6" w:rsidRDefault="003B5D48" w:rsidP="00C92603">
            <w:pPr>
              <w:tabs>
                <w:tab w:val="left" w:pos="5100"/>
              </w:tabs>
              <w:jc w:val="center"/>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партнёрство  </w:t>
            </w:r>
          </w:p>
        </w:tc>
        <w:tc>
          <w:tcPr>
            <w:tcW w:w="4388" w:type="pct"/>
            <w:gridSpan w:val="2"/>
            <w:shd w:val="clear" w:color="auto" w:fill="auto"/>
          </w:tcPr>
          <w:p w:rsidR="003B5D48" w:rsidRPr="009C61A6" w:rsidRDefault="003B5D48" w:rsidP="00C92603">
            <w:pPr>
              <w:tabs>
                <w:tab w:val="left" w:pos="5100"/>
              </w:tabs>
              <w:ind w:left="360"/>
              <w:contextualSpacing/>
              <w:rPr>
                <w:rFonts w:ascii="Times New Roman" w:eastAsia="Calibri" w:hAnsi="Times New Roman" w:cs="Times New Roman"/>
                <w:sz w:val="24"/>
                <w:szCs w:val="24"/>
              </w:rPr>
            </w:pPr>
            <w:proofErr w:type="gramStart"/>
            <w:r w:rsidRPr="009C61A6">
              <w:rPr>
                <w:rFonts w:ascii="Times New Roman" w:eastAsia="Calibri" w:hAnsi="Times New Roman" w:cs="Times New Roman"/>
                <w:sz w:val="24"/>
                <w:szCs w:val="24"/>
              </w:rPr>
              <w:t xml:space="preserve">Участие родителей (законных представителей) и других членов семьи ребенка в реализации различных совместных мероприятий воспитательной направленности (детско-взрослые проекты, совместные акции, праздники, </w:t>
            </w:r>
            <w:proofErr w:type="spellStart"/>
            <w:r w:rsidRPr="009C61A6">
              <w:rPr>
                <w:rFonts w:ascii="Times New Roman" w:eastAsia="Calibri" w:hAnsi="Times New Roman" w:cs="Times New Roman"/>
                <w:sz w:val="24"/>
                <w:szCs w:val="24"/>
              </w:rPr>
              <w:t>квесты</w:t>
            </w:r>
            <w:proofErr w:type="spellEnd"/>
            <w:r w:rsidRPr="009C61A6">
              <w:rPr>
                <w:rFonts w:ascii="Times New Roman" w:eastAsia="Calibri" w:hAnsi="Times New Roman" w:cs="Times New Roman"/>
                <w:sz w:val="24"/>
                <w:szCs w:val="24"/>
              </w:rPr>
              <w:t xml:space="preserve">, викторины, коллективные творческие дела, экскурсии, тематические дни, конкурсы, творческие выставки, «гость группы» и пр.) </w:t>
            </w:r>
            <w:proofErr w:type="gramEnd"/>
          </w:p>
          <w:p w:rsidR="003B5D48" w:rsidRPr="009C61A6" w:rsidRDefault="003B5D48" w:rsidP="00C92603">
            <w:pPr>
              <w:tabs>
                <w:tab w:val="left" w:pos="5100"/>
              </w:tabs>
              <w:ind w:left="360"/>
              <w:contextualSpacing/>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Участие в благоустройстве ДОО, в создании развивающей предметно-пространственной среды в группе и на прогулочном участке       </w:t>
            </w:r>
          </w:p>
        </w:tc>
      </w:tr>
    </w:tbl>
    <w:p w:rsidR="003B5D48" w:rsidRPr="009C61A6" w:rsidRDefault="003B5D48" w:rsidP="003B5D48">
      <w:pPr>
        <w:tabs>
          <w:tab w:val="left" w:pos="851"/>
        </w:tabs>
        <w:ind w:firstLine="709"/>
        <w:jc w:val="both"/>
        <w:rPr>
          <w:rFonts w:ascii="Times New Roman" w:hAnsi="Times New Roman" w:cs="Times New Roman"/>
          <w:color w:val="000000"/>
          <w:sz w:val="24"/>
          <w:szCs w:val="24"/>
        </w:rPr>
      </w:pPr>
    </w:p>
    <w:p w:rsidR="003B5D48" w:rsidRPr="009C61A6" w:rsidRDefault="003B5D48" w:rsidP="003B5D48">
      <w:pPr>
        <w:tabs>
          <w:tab w:val="left" w:pos="851"/>
        </w:tabs>
        <w:jc w:val="both"/>
        <w:rPr>
          <w:rFonts w:ascii="Times New Roman" w:hAnsi="Times New Roman" w:cs="Times New Roman"/>
          <w:sz w:val="24"/>
          <w:szCs w:val="24"/>
        </w:rPr>
        <w:sectPr w:rsidR="003B5D48" w:rsidRPr="009C61A6" w:rsidSect="005E2680">
          <w:pgSz w:w="16838" w:h="11906" w:orient="landscape"/>
          <w:pgMar w:top="850" w:right="1134" w:bottom="1701" w:left="1134" w:header="720" w:footer="720" w:gutter="0"/>
          <w:cols w:space="720"/>
          <w:titlePg/>
          <w:docGrid w:linePitch="360"/>
        </w:sectPr>
      </w:pPr>
    </w:p>
    <w:p w:rsidR="003B5D48" w:rsidRPr="009C61A6" w:rsidRDefault="003B5D48" w:rsidP="003B5D48">
      <w:pP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Раздел III. Организационный</w:t>
      </w:r>
    </w:p>
    <w:p w:rsidR="003B5D48" w:rsidRPr="009C61A6" w:rsidRDefault="003B5D48" w:rsidP="003B5D48">
      <w:pPr>
        <w:pStyle w:val="aff1"/>
        <w:widowControl w:val="0"/>
        <w:ind w:left="0" w:right="0"/>
        <w:rPr>
          <w:rFonts w:eastAsia="Calibri"/>
          <w:sz w:val="24"/>
          <w:lang w:eastAsia="en-US"/>
        </w:rPr>
      </w:pPr>
      <w:r w:rsidRPr="009C61A6">
        <w:rPr>
          <w:rFonts w:eastAsia="Calibri"/>
          <w:sz w:val="24"/>
          <w:lang w:eastAsia="en-US"/>
        </w:rPr>
        <w:t xml:space="preserve">Рабочая программа воспитания дошкольника </w:t>
      </w:r>
      <w:r w:rsidRPr="009C61A6">
        <w:rPr>
          <w:sz w:val="24"/>
        </w:rPr>
        <w:t xml:space="preserve">Муниципального бюджетного дошкольного образовательного учреждения «Детский сад № 40 «Солнышко» </w:t>
      </w:r>
      <w:proofErr w:type="spellStart"/>
      <w:r w:rsidRPr="009C61A6">
        <w:rPr>
          <w:sz w:val="24"/>
        </w:rPr>
        <w:t>Зеленодольского</w:t>
      </w:r>
      <w:proofErr w:type="spellEnd"/>
      <w:r w:rsidRPr="009C61A6">
        <w:rPr>
          <w:sz w:val="24"/>
        </w:rPr>
        <w:t xml:space="preserve"> муниципального района Республики Татарстан»</w:t>
      </w:r>
      <w:r w:rsidRPr="009C61A6">
        <w:rPr>
          <w:bCs/>
          <w:color w:val="000000"/>
          <w:sz w:val="24"/>
        </w:rPr>
        <w:t xml:space="preserve"> </w:t>
      </w:r>
      <w:r w:rsidRPr="009C61A6">
        <w:rPr>
          <w:rFonts w:eastAsia="Calibri"/>
          <w:sz w:val="24"/>
          <w:lang w:eastAsia="en-US"/>
        </w:rPr>
        <w:t>является основной частью ООП ДОО, в которой прописаны условия материально-технические, кадровые и организация предметно-пространственной среды групп ДОО для осуществления образовательной (</w:t>
      </w:r>
      <w:proofErr w:type="spellStart"/>
      <w:r w:rsidRPr="009C61A6">
        <w:rPr>
          <w:rFonts w:eastAsia="Calibri"/>
          <w:sz w:val="24"/>
          <w:lang w:eastAsia="en-US"/>
        </w:rPr>
        <w:t>обучение+</w:t>
      </w:r>
      <w:proofErr w:type="spellEnd"/>
      <w:r w:rsidRPr="009C61A6">
        <w:rPr>
          <w:rFonts w:eastAsia="Calibri"/>
          <w:sz w:val="24"/>
          <w:lang w:eastAsia="en-US"/>
        </w:rPr>
        <w:t xml:space="preserve"> воспитание) деятельности</w:t>
      </w:r>
      <w:proofErr w:type="gramStart"/>
      <w:r w:rsidRPr="009C61A6">
        <w:rPr>
          <w:rFonts w:eastAsia="Calibri"/>
          <w:sz w:val="24"/>
          <w:lang w:eastAsia="en-US"/>
        </w:rPr>
        <w:t xml:space="preserve"> </w:t>
      </w:r>
      <w:r w:rsidR="00696769">
        <w:rPr>
          <w:rFonts w:eastAsia="Calibri"/>
          <w:sz w:val="24"/>
          <w:lang w:eastAsia="en-US"/>
        </w:rPr>
        <w:t>.</w:t>
      </w:r>
      <w:proofErr w:type="gramEnd"/>
    </w:p>
    <w:p w:rsidR="003B5D48" w:rsidRPr="009C61A6" w:rsidRDefault="003B5D48" w:rsidP="003B5D48">
      <w:pPr>
        <w:spacing w:line="480" w:lineRule="auto"/>
        <w:ind w:firstLine="709"/>
        <w:jc w:val="center"/>
        <w:rPr>
          <w:rFonts w:ascii="Times New Roman" w:hAnsi="Times New Roman" w:cs="Times New Roman"/>
          <w:sz w:val="24"/>
          <w:szCs w:val="24"/>
        </w:rPr>
      </w:pPr>
      <w:r w:rsidRPr="009C61A6">
        <w:rPr>
          <w:rFonts w:ascii="Times New Roman" w:hAnsi="Times New Roman" w:cs="Times New Roman"/>
          <w:b/>
          <w:bCs/>
          <w:color w:val="000000"/>
          <w:sz w:val="24"/>
          <w:szCs w:val="24"/>
        </w:rPr>
        <w:t>Общие требования к условиям реализации Программы воспитания</w:t>
      </w:r>
    </w:p>
    <w:p w:rsidR="003B5D48" w:rsidRPr="009C61A6" w:rsidRDefault="003B5D48" w:rsidP="003B5D48">
      <w:pPr>
        <w:pStyle w:val="aff1"/>
        <w:widowControl w:val="0"/>
        <w:ind w:left="0" w:right="0"/>
        <w:rPr>
          <w:color w:val="000000"/>
          <w:sz w:val="24"/>
          <w:lang w:eastAsia="zh-CN"/>
        </w:rPr>
      </w:pPr>
      <w:r w:rsidRPr="009C61A6">
        <w:rPr>
          <w:color w:val="000000"/>
          <w:sz w:val="24"/>
          <w:lang w:eastAsia="zh-CN"/>
        </w:rPr>
        <w:t xml:space="preserve">Программа воспитания </w:t>
      </w:r>
      <w:r w:rsidRPr="009C61A6">
        <w:rPr>
          <w:sz w:val="24"/>
        </w:rPr>
        <w:t xml:space="preserve">Муниципального бюджетного дошкольного образовательного учреждения «Детский сад </w:t>
      </w:r>
      <w:r w:rsidR="00696769" w:rsidRPr="00EF2366">
        <w:rPr>
          <w:color w:val="000000"/>
          <w:kern w:val="2"/>
          <w:sz w:val="24"/>
          <w:lang w:eastAsia="ko-KR"/>
        </w:rPr>
        <w:t>№54 «Звёздочка» с</w:t>
      </w:r>
      <w:proofErr w:type="gramStart"/>
      <w:r w:rsidR="00696769" w:rsidRPr="00EF2366">
        <w:rPr>
          <w:color w:val="000000"/>
          <w:kern w:val="2"/>
          <w:sz w:val="24"/>
          <w:lang w:eastAsia="ko-KR"/>
        </w:rPr>
        <w:t>.О</w:t>
      </w:r>
      <w:proofErr w:type="gramEnd"/>
      <w:r w:rsidR="00696769" w:rsidRPr="00EF2366">
        <w:rPr>
          <w:color w:val="000000"/>
          <w:kern w:val="2"/>
          <w:sz w:val="24"/>
          <w:lang w:eastAsia="ko-KR"/>
        </w:rPr>
        <w:t>синово</w:t>
      </w:r>
      <w:r w:rsidR="00696769">
        <w:rPr>
          <w:b/>
          <w:color w:val="000000"/>
          <w:kern w:val="2"/>
          <w:sz w:val="28"/>
          <w:szCs w:val="28"/>
          <w:lang w:eastAsia="ko-KR"/>
        </w:rPr>
        <w:t xml:space="preserve"> </w:t>
      </w:r>
      <w:proofErr w:type="spellStart"/>
      <w:r w:rsidRPr="009C61A6">
        <w:rPr>
          <w:sz w:val="24"/>
        </w:rPr>
        <w:t>Зеленодольского</w:t>
      </w:r>
      <w:proofErr w:type="spellEnd"/>
      <w:r w:rsidRPr="009C61A6">
        <w:rPr>
          <w:sz w:val="24"/>
        </w:rPr>
        <w:t xml:space="preserve"> муниципального района Республики Татарстан» </w:t>
      </w:r>
      <w:r w:rsidRPr="009C61A6">
        <w:rPr>
          <w:color w:val="000000"/>
          <w:sz w:val="24"/>
          <w:lang w:eastAsia="zh-CN"/>
        </w:rPr>
        <w:t xml:space="preserve">реализуется через формирование </w:t>
      </w:r>
      <w:proofErr w:type="spellStart"/>
      <w:r w:rsidRPr="009C61A6">
        <w:rPr>
          <w:color w:val="000000"/>
          <w:sz w:val="24"/>
          <w:lang w:eastAsia="zh-CN"/>
        </w:rPr>
        <w:t>социокультурного</w:t>
      </w:r>
      <w:proofErr w:type="spellEnd"/>
      <w:r w:rsidRPr="009C61A6">
        <w:rPr>
          <w:color w:val="000000"/>
          <w:sz w:val="24"/>
          <w:lang w:eastAsia="zh-CN"/>
        </w:rPr>
        <w:t xml:space="preserve"> воспитательного пространства при соблюдении условий создания уклада, отражающего готовность всех участников образовательного процесса руководствоваться едиными принципами и регулярно воспроизводить наиболее ценные для нее </w:t>
      </w:r>
      <w:proofErr w:type="spellStart"/>
      <w:r w:rsidRPr="009C61A6">
        <w:rPr>
          <w:color w:val="000000"/>
          <w:sz w:val="24"/>
          <w:lang w:eastAsia="zh-CN"/>
        </w:rPr>
        <w:t>воспитательно</w:t>
      </w:r>
      <w:proofErr w:type="spellEnd"/>
      <w:r w:rsidRPr="009C61A6">
        <w:rPr>
          <w:color w:val="000000"/>
          <w:sz w:val="24"/>
          <w:lang w:eastAsia="zh-CN"/>
        </w:rPr>
        <w:t xml:space="preserve"> значимые виды совместной деятельности. </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Уклад </w:t>
      </w:r>
      <w:r w:rsidRPr="009C61A6">
        <w:rPr>
          <w:rFonts w:ascii="Times New Roman" w:hAnsi="Times New Roman" w:cs="Times New Roman"/>
          <w:sz w:val="24"/>
          <w:szCs w:val="24"/>
        </w:rPr>
        <w:t xml:space="preserve">Муниципального бюджетного дошкольного образовательного учреждения «Детский сад </w:t>
      </w:r>
      <w:r w:rsidR="00696769" w:rsidRPr="00EF2366">
        <w:rPr>
          <w:rFonts w:ascii="Times New Roman" w:hAnsi="Times New Roman" w:cs="Times New Roman"/>
          <w:color w:val="000000"/>
          <w:kern w:val="2"/>
          <w:sz w:val="24"/>
          <w:szCs w:val="24"/>
          <w:lang w:eastAsia="ko-KR"/>
        </w:rPr>
        <w:t>№54 «Звёздочка» с</w:t>
      </w:r>
      <w:proofErr w:type="gramStart"/>
      <w:r w:rsidR="00696769" w:rsidRPr="00EF2366">
        <w:rPr>
          <w:rFonts w:ascii="Times New Roman" w:hAnsi="Times New Roman" w:cs="Times New Roman"/>
          <w:color w:val="000000"/>
          <w:kern w:val="2"/>
          <w:sz w:val="24"/>
          <w:szCs w:val="24"/>
          <w:lang w:eastAsia="ko-KR"/>
        </w:rPr>
        <w:t>.О</w:t>
      </w:r>
      <w:proofErr w:type="gramEnd"/>
      <w:r w:rsidR="00696769" w:rsidRPr="00EF2366">
        <w:rPr>
          <w:rFonts w:ascii="Times New Roman" w:hAnsi="Times New Roman" w:cs="Times New Roman"/>
          <w:color w:val="000000"/>
          <w:kern w:val="2"/>
          <w:sz w:val="24"/>
          <w:szCs w:val="24"/>
          <w:lang w:eastAsia="ko-KR"/>
        </w:rPr>
        <w:t>синово</w:t>
      </w:r>
      <w:r w:rsidR="00696769">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 </w:t>
      </w:r>
      <w:r w:rsidRPr="009C61A6">
        <w:rPr>
          <w:rFonts w:ascii="Times New Roman" w:hAnsi="Times New Roman" w:cs="Times New Roman"/>
          <w:color w:val="000000"/>
          <w:sz w:val="24"/>
          <w:szCs w:val="24"/>
        </w:rPr>
        <w:t>направлен на сохранение преемственности принципов воспитания с уровня дошкольного образования на уровень начального общего образования:</w:t>
      </w:r>
    </w:p>
    <w:p w:rsidR="003B5D48" w:rsidRPr="009C61A6" w:rsidRDefault="003B5D48" w:rsidP="003B5D48">
      <w:pPr>
        <w:pStyle w:val="1f0"/>
        <w:numPr>
          <w:ilvl w:val="0"/>
          <w:numId w:val="8"/>
        </w:numPr>
        <w:tabs>
          <w:tab w:val="right" w:pos="993"/>
        </w:tabs>
        <w:spacing w:line="276" w:lineRule="auto"/>
        <w:ind w:left="0" w:firstLine="698"/>
        <w:jc w:val="both"/>
        <w:rPr>
          <w:sz w:val="24"/>
          <w:szCs w:val="24"/>
        </w:rPr>
      </w:pPr>
      <w:r w:rsidRPr="009C61A6">
        <w:rPr>
          <w:color w:val="000000"/>
          <w:sz w:val="24"/>
          <w:szCs w:val="24"/>
        </w:rPr>
        <w:t>Обеспечение личностно развивающей предметно-пространственной среды, в том числе современное материально-техническое обеспечение, методические материалы и средства обучения.</w:t>
      </w:r>
    </w:p>
    <w:p w:rsidR="003B5D48" w:rsidRPr="009C61A6" w:rsidRDefault="003B5D48" w:rsidP="003B5D48">
      <w:pPr>
        <w:pStyle w:val="1f0"/>
        <w:numPr>
          <w:ilvl w:val="0"/>
          <w:numId w:val="8"/>
        </w:numPr>
        <w:tabs>
          <w:tab w:val="right" w:pos="993"/>
        </w:tabs>
        <w:spacing w:line="276" w:lineRule="auto"/>
        <w:ind w:left="0" w:firstLine="698"/>
        <w:jc w:val="both"/>
        <w:rPr>
          <w:sz w:val="24"/>
          <w:szCs w:val="24"/>
        </w:rPr>
      </w:pPr>
      <w:r w:rsidRPr="009C61A6">
        <w:rPr>
          <w:color w:val="000000"/>
          <w:sz w:val="24"/>
          <w:szCs w:val="24"/>
        </w:rPr>
        <w:t>Наличие профессиональных кадров и готовность педагогического коллектива к достижению целевых ориентиров Программы воспитания.</w:t>
      </w:r>
    </w:p>
    <w:p w:rsidR="003B5D48" w:rsidRPr="009C61A6" w:rsidRDefault="003B5D48" w:rsidP="003B5D48">
      <w:pPr>
        <w:pStyle w:val="1f0"/>
        <w:numPr>
          <w:ilvl w:val="0"/>
          <w:numId w:val="8"/>
        </w:numPr>
        <w:tabs>
          <w:tab w:val="right" w:pos="993"/>
        </w:tabs>
        <w:spacing w:line="276" w:lineRule="auto"/>
        <w:ind w:left="0" w:firstLine="698"/>
        <w:jc w:val="both"/>
        <w:rPr>
          <w:sz w:val="24"/>
          <w:szCs w:val="24"/>
        </w:rPr>
      </w:pPr>
      <w:r w:rsidRPr="009C61A6">
        <w:rPr>
          <w:color w:val="000000"/>
          <w:sz w:val="24"/>
          <w:szCs w:val="24"/>
        </w:rPr>
        <w:t>Взаимодействие с родителями по вопросам воспитания.</w:t>
      </w:r>
    </w:p>
    <w:p w:rsidR="003B5D48" w:rsidRPr="009C61A6" w:rsidRDefault="003B5D48" w:rsidP="003B5D48">
      <w:pPr>
        <w:pStyle w:val="1f0"/>
        <w:numPr>
          <w:ilvl w:val="0"/>
          <w:numId w:val="8"/>
        </w:numPr>
        <w:tabs>
          <w:tab w:val="right" w:pos="993"/>
        </w:tabs>
        <w:spacing w:line="276" w:lineRule="auto"/>
        <w:ind w:left="0" w:firstLine="698"/>
        <w:jc w:val="both"/>
        <w:rPr>
          <w:sz w:val="24"/>
          <w:szCs w:val="24"/>
        </w:rPr>
      </w:pPr>
      <w:r w:rsidRPr="009C61A6">
        <w:rPr>
          <w:color w:val="000000"/>
          <w:sz w:val="24"/>
          <w:szCs w:val="24"/>
        </w:rPr>
        <w:t>Учет индивидуальных особенностей детей дошкольного возраста, в интересах которых реализуется Программа воспитания (возрастных, физических, психологических, национальных и пр.).</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Условия реализации Программы воспитания (кадровые, материально-технические, психолого-педагогические, нормативные, организационно-методические и др.) необходимо интегрировать с соответствующими пунктами организационного раздела ООП </w:t>
      </w:r>
      <w:proofErr w:type="gramStart"/>
      <w:r w:rsidRPr="009C61A6">
        <w:rPr>
          <w:rFonts w:ascii="Times New Roman" w:hAnsi="Times New Roman" w:cs="Times New Roman"/>
          <w:color w:val="000000"/>
          <w:sz w:val="24"/>
          <w:szCs w:val="24"/>
        </w:rPr>
        <w:t>ДО</w:t>
      </w:r>
      <w:proofErr w:type="gramEnd"/>
      <w:r w:rsidRPr="009C61A6">
        <w:rPr>
          <w:rFonts w:ascii="Times New Roman" w:hAnsi="Times New Roman" w:cs="Times New Roman"/>
          <w:color w:val="000000"/>
          <w:sz w:val="24"/>
          <w:szCs w:val="24"/>
        </w:rPr>
        <w:t>.</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Уклад задает и удерживает ценности воспитания – как инвариантные, так и </w:t>
      </w:r>
      <w:r w:rsidRPr="009C61A6">
        <w:rPr>
          <w:rFonts w:ascii="Times New Roman" w:hAnsi="Times New Roman" w:cs="Times New Roman"/>
          <w:i/>
          <w:color w:val="000000"/>
          <w:sz w:val="24"/>
          <w:szCs w:val="24"/>
        </w:rPr>
        <w:t>свои собственные,</w:t>
      </w:r>
      <w:r w:rsidRPr="009C61A6">
        <w:rPr>
          <w:rFonts w:ascii="Times New Roman" w:hAnsi="Times New Roman" w:cs="Times New Roman"/>
          <w:color w:val="000000"/>
          <w:sz w:val="24"/>
          <w:szCs w:val="24"/>
        </w:rPr>
        <w:t xml:space="preserve"> – для всех участников образовательных отношений: руководителей ДОО, воспитателей и специалистов, вспомогательного персонала, воспитанников, родителей (законных представителей), субъектов </w:t>
      </w:r>
      <w:proofErr w:type="spellStart"/>
      <w:r w:rsidRPr="009C61A6">
        <w:rPr>
          <w:rFonts w:ascii="Times New Roman" w:hAnsi="Times New Roman" w:cs="Times New Roman"/>
          <w:color w:val="000000"/>
          <w:sz w:val="24"/>
          <w:szCs w:val="24"/>
        </w:rPr>
        <w:t>социокультурного</w:t>
      </w:r>
      <w:proofErr w:type="spellEnd"/>
      <w:r w:rsidRPr="009C61A6">
        <w:rPr>
          <w:rFonts w:ascii="Times New Roman" w:hAnsi="Times New Roman" w:cs="Times New Roman"/>
          <w:color w:val="000000"/>
          <w:sz w:val="24"/>
          <w:szCs w:val="24"/>
        </w:rPr>
        <w:t xml:space="preserve"> окружения ДОО.</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Уклад определяется общественным договором, устанавливает правила жизни и отношений в ДОО, нормы и традиции, психологический климат (атмосферу), безопасность, характер воспитательных процессов, способы взаимодействия между детьми и педагогами, педагогами и родителями, детьми друг с другом. Уклад включает в себя сетевое информационное пространство и нормы общения участников образовательных отношений в социальных сетях.</w:t>
      </w:r>
    </w:p>
    <w:p w:rsidR="003B5D48" w:rsidRPr="009C61A6" w:rsidRDefault="003B5D48" w:rsidP="003B5D48">
      <w:pPr>
        <w:ind w:firstLine="709"/>
        <w:jc w:val="both"/>
        <w:rPr>
          <w:rFonts w:ascii="Times New Roman" w:hAnsi="Times New Roman" w:cs="Times New Roman"/>
          <w:b/>
          <w:bCs/>
          <w:color w:val="000000"/>
          <w:sz w:val="24"/>
          <w:szCs w:val="24"/>
        </w:rPr>
      </w:pPr>
      <w:r w:rsidRPr="009C61A6">
        <w:rPr>
          <w:rFonts w:ascii="Times New Roman" w:hAnsi="Times New Roman" w:cs="Times New Roman"/>
          <w:color w:val="000000"/>
          <w:sz w:val="24"/>
          <w:szCs w:val="24"/>
        </w:rPr>
        <w:t>Уклад учитывает специфику и конкретные формы организации распорядка дневного, недельного, месячного, годового цикла жизни</w:t>
      </w:r>
      <w:r w:rsidRPr="009C61A6">
        <w:rPr>
          <w:rFonts w:ascii="Times New Roman" w:hAnsi="Times New Roman" w:cs="Times New Roman"/>
          <w:bCs/>
          <w:color w:val="000000"/>
          <w:kern w:val="2"/>
          <w:sz w:val="24"/>
          <w:szCs w:val="24"/>
          <w:lang w:eastAsia="ko-KR"/>
        </w:rPr>
        <w:t xml:space="preserve"> </w:t>
      </w:r>
      <w:r w:rsidRPr="009C61A6">
        <w:rPr>
          <w:rFonts w:ascii="Times New Roman" w:hAnsi="Times New Roman" w:cs="Times New Roman"/>
          <w:sz w:val="24"/>
          <w:szCs w:val="24"/>
        </w:rPr>
        <w:t xml:space="preserve">Муниципального бюджетного дошкольного образовательного учреждения «Детский сад № 40 «Солнышко»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Для реализации Программы воспитания уклад целенаправленно проектировался командой ДОО и был принят всеми участниками образовательных отношений.</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xml:space="preserve">Уклад и ребенок определяют особенности воспитывающей среды. </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xml:space="preserve">Воспитывающая среда раскрывает заданные укладом ценностно-смысловые ориентиры. </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Воспитывающая среда </w:t>
      </w:r>
      <w:proofErr w:type="gramStart"/>
      <w:r w:rsidRPr="009C61A6">
        <w:rPr>
          <w:rFonts w:ascii="Times New Roman" w:hAnsi="Times New Roman" w:cs="Times New Roman"/>
          <w:color w:val="000000"/>
          <w:sz w:val="24"/>
          <w:szCs w:val="24"/>
        </w:rPr>
        <w:t>–э</w:t>
      </w:r>
      <w:proofErr w:type="gramEnd"/>
      <w:r w:rsidRPr="009C61A6">
        <w:rPr>
          <w:rFonts w:ascii="Times New Roman" w:hAnsi="Times New Roman" w:cs="Times New Roman"/>
          <w:color w:val="000000"/>
          <w:sz w:val="24"/>
          <w:szCs w:val="24"/>
        </w:rPr>
        <w:t>то содержательная и динамическая характеристика уклада, которая определяет его особенности, степень его вариативности и уникальности.</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Воспитывающая среда строится по трем линиям:</w:t>
      </w:r>
    </w:p>
    <w:p w:rsidR="003B5D48" w:rsidRPr="009C61A6" w:rsidRDefault="003B5D48" w:rsidP="003B5D48">
      <w:pPr>
        <w:numPr>
          <w:ilvl w:val="0"/>
          <w:numId w:val="7"/>
        </w:numPr>
        <w:tabs>
          <w:tab w:val="left" w:pos="993"/>
        </w:tabs>
        <w:suppressAutoHyphens/>
        <w:spacing w:after="0"/>
        <w:ind w:left="0" w:firstLine="709"/>
        <w:jc w:val="both"/>
        <w:rPr>
          <w:rFonts w:ascii="Times New Roman" w:hAnsi="Times New Roman" w:cs="Times New Roman"/>
          <w:sz w:val="24"/>
          <w:szCs w:val="24"/>
        </w:rPr>
      </w:pPr>
      <w:r w:rsidRPr="009C61A6">
        <w:rPr>
          <w:rFonts w:ascii="Times New Roman" w:hAnsi="Times New Roman" w:cs="Times New Roman"/>
          <w:b/>
          <w:bCs/>
          <w:color w:val="000000"/>
          <w:sz w:val="24"/>
          <w:szCs w:val="24"/>
        </w:rPr>
        <w:t>«от взрослого</w:t>
      </w:r>
      <w:r w:rsidRPr="009C61A6">
        <w:rPr>
          <w:rFonts w:ascii="Times New Roman" w:hAnsi="Times New Roman" w:cs="Times New Roman"/>
          <w:color w:val="000000"/>
          <w:sz w:val="24"/>
          <w:szCs w:val="24"/>
        </w:rPr>
        <w:t>», который создает предметно-образную среду, способствующую воспитанию необходимых качеств;</w:t>
      </w:r>
    </w:p>
    <w:p w:rsidR="003B5D48" w:rsidRPr="009C61A6" w:rsidRDefault="003B5D48" w:rsidP="003B5D48">
      <w:pPr>
        <w:numPr>
          <w:ilvl w:val="0"/>
          <w:numId w:val="7"/>
        </w:numPr>
        <w:tabs>
          <w:tab w:val="left" w:pos="993"/>
        </w:tabs>
        <w:suppressAutoHyphens/>
        <w:spacing w:after="0"/>
        <w:ind w:left="0" w:firstLine="709"/>
        <w:jc w:val="both"/>
        <w:rPr>
          <w:rFonts w:ascii="Times New Roman" w:hAnsi="Times New Roman" w:cs="Times New Roman"/>
          <w:sz w:val="24"/>
          <w:szCs w:val="24"/>
        </w:rPr>
      </w:pPr>
      <w:r w:rsidRPr="009C61A6">
        <w:rPr>
          <w:rFonts w:ascii="Times New Roman" w:hAnsi="Times New Roman" w:cs="Times New Roman"/>
          <w:b/>
          <w:bCs/>
          <w:color w:val="000000"/>
          <w:sz w:val="24"/>
          <w:szCs w:val="24"/>
        </w:rPr>
        <w:t>«от совместной деятельности ребенка и взрослого</w:t>
      </w:r>
      <w:r w:rsidRPr="009C61A6">
        <w:rPr>
          <w:rFonts w:ascii="Times New Roman" w:hAnsi="Times New Roman" w:cs="Times New Roman"/>
          <w:color w:val="000000"/>
          <w:sz w:val="24"/>
          <w:szCs w:val="24"/>
        </w:rPr>
        <w:t>», в ходе которой формируются нравственные, гражданские, эстетические и иные качества ребенка в ходе специально организованного педагогического взаимодействия ребенка и взрослого, обеспечивающего достижение поставленных воспитательных целей;</w:t>
      </w:r>
    </w:p>
    <w:p w:rsidR="003B5D48" w:rsidRPr="009C61A6" w:rsidRDefault="003B5D48" w:rsidP="003B5D48">
      <w:pPr>
        <w:numPr>
          <w:ilvl w:val="0"/>
          <w:numId w:val="7"/>
        </w:numPr>
        <w:tabs>
          <w:tab w:val="left" w:pos="993"/>
        </w:tabs>
        <w:suppressAutoHyphens/>
        <w:spacing w:after="0"/>
        <w:ind w:left="0" w:firstLine="709"/>
        <w:jc w:val="both"/>
        <w:rPr>
          <w:rFonts w:ascii="Times New Roman" w:hAnsi="Times New Roman" w:cs="Times New Roman"/>
          <w:sz w:val="24"/>
          <w:szCs w:val="24"/>
        </w:rPr>
      </w:pPr>
      <w:r w:rsidRPr="009C61A6">
        <w:rPr>
          <w:rFonts w:ascii="Times New Roman" w:hAnsi="Times New Roman" w:cs="Times New Roman"/>
          <w:b/>
          <w:bCs/>
          <w:color w:val="000000"/>
          <w:sz w:val="24"/>
          <w:szCs w:val="24"/>
        </w:rPr>
        <w:t>«от ребенка»,</w:t>
      </w:r>
      <w:r w:rsidRPr="009C61A6">
        <w:rPr>
          <w:rFonts w:ascii="Times New Roman" w:hAnsi="Times New Roman" w:cs="Times New Roman"/>
          <w:color w:val="000000"/>
          <w:sz w:val="24"/>
          <w:szCs w:val="24"/>
        </w:rPr>
        <w:t xml:space="preserve"> который самостоятельно действует, творит, получает опыт деятельности, в особенности – игровой.</w:t>
      </w:r>
    </w:p>
    <w:p w:rsidR="003B5D48" w:rsidRPr="009C61A6" w:rsidRDefault="003B5D48" w:rsidP="003B5D48">
      <w:pPr>
        <w:ind w:left="1429"/>
        <w:rPr>
          <w:rFonts w:ascii="Times New Roman" w:hAnsi="Times New Roman" w:cs="Times New Roman"/>
          <w:b/>
          <w:sz w:val="24"/>
          <w:szCs w:val="24"/>
          <w:highlight w:val="yellow"/>
        </w:rPr>
      </w:pPr>
    </w:p>
    <w:p w:rsidR="003B5D48" w:rsidRPr="009C61A6" w:rsidRDefault="003B5D48" w:rsidP="003B5D48">
      <w:pPr>
        <w:rPr>
          <w:rFonts w:ascii="Times New Roman" w:hAnsi="Times New Roman" w:cs="Times New Roman"/>
          <w:b/>
          <w:sz w:val="24"/>
          <w:szCs w:val="24"/>
          <w:highlight w:val="yellow"/>
        </w:rPr>
      </w:pPr>
    </w:p>
    <w:p w:rsidR="003B5D48" w:rsidRPr="009C61A6" w:rsidRDefault="003B5D48" w:rsidP="003B5D48">
      <w:pPr>
        <w:ind w:firstLine="709"/>
        <w:jc w:val="center"/>
        <w:rPr>
          <w:rFonts w:ascii="Times New Roman" w:hAnsi="Times New Roman" w:cs="Times New Roman"/>
          <w:b/>
          <w:bCs/>
          <w:color w:val="000000"/>
          <w:sz w:val="24"/>
          <w:szCs w:val="24"/>
        </w:rPr>
      </w:pPr>
      <w:r w:rsidRPr="009C61A6">
        <w:rPr>
          <w:rFonts w:ascii="Times New Roman" w:hAnsi="Times New Roman" w:cs="Times New Roman"/>
          <w:b/>
          <w:sz w:val="24"/>
          <w:szCs w:val="24"/>
        </w:rPr>
        <w:t>Сложившиеся традиции</w:t>
      </w:r>
      <w:r w:rsidRPr="009C61A6">
        <w:rPr>
          <w:rFonts w:ascii="Times New Roman" w:hAnsi="Times New Roman" w:cs="Times New Roman"/>
          <w:bCs/>
          <w:color w:val="000000"/>
          <w:sz w:val="24"/>
          <w:szCs w:val="24"/>
        </w:rPr>
        <w:t xml:space="preserve"> </w:t>
      </w:r>
      <w:r w:rsidRPr="009C61A6">
        <w:rPr>
          <w:rFonts w:ascii="Times New Roman" w:hAnsi="Times New Roman" w:cs="Times New Roman"/>
          <w:b/>
          <w:bCs/>
          <w:sz w:val="24"/>
          <w:szCs w:val="24"/>
        </w:rPr>
        <w:t xml:space="preserve">Муниципального бюджетного дошкольного образовательного учреждения «Детский сад </w:t>
      </w:r>
      <w:r w:rsidR="00696769" w:rsidRPr="00696769">
        <w:rPr>
          <w:rFonts w:ascii="Times New Roman" w:hAnsi="Times New Roman" w:cs="Times New Roman"/>
          <w:b/>
          <w:color w:val="000000"/>
          <w:kern w:val="2"/>
          <w:sz w:val="24"/>
          <w:szCs w:val="24"/>
          <w:lang w:eastAsia="ko-KR"/>
        </w:rPr>
        <w:t>№54 «Звёздочка» с</w:t>
      </w:r>
      <w:proofErr w:type="gramStart"/>
      <w:r w:rsidR="00696769" w:rsidRPr="00696769">
        <w:rPr>
          <w:rFonts w:ascii="Times New Roman" w:hAnsi="Times New Roman" w:cs="Times New Roman"/>
          <w:b/>
          <w:color w:val="000000"/>
          <w:kern w:val="2"/>
          <w:sz w:val="24"/>
          <w:szCs w:val="24"/>
          <w:lang w:eastAsia="ko-KR"/>
        </w:rPr>
        <w:t>.О</w:t>
      </w:r>
      <w:proofErr w:type="gramEnd"/>
      <w:r w:rsidR="00696769" w:rsidRPr="00696769">
        <w:rPr>
          <w:rFonts w:ascii="Times New Roman" w:hAnsi="Times New Roman" w:cs="Times New Roman"/>
          <w:b/>
          <w:color w:val="000000"/>
          <w:kern w:val="2"/>
          <w:sz w:val="24"/>
          <w:szCs w:val="24"/>
          <w:lang w:eastAsia="ko-KR"/>
        </w:rPr>
        <w:t>синово</w:t>
      </w:r>
      <w:r w:rsidR="00696769">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b/>
          <w:bCs/>
          <w:sz w:val="24"/>
          <w:szCs w:val="24"/>
        </w:rPr>
        <w:t>Зеленодольского</w:t>
      </w:r>
      <w:proofErr w:type="spellEnd"/>
      <w:r w:rsidRPr="009C61A6">
        <w:rPr>
          <w:rFonts w:ascii="Times New Roman" w:hAnsi="Times New Roman" w:cs="Times New Roman"/>
          <w:b/>
          <w:bCs/>
          <w:sz w:val="24"/>
          <w:szCs w:val="24"/>
        </w:rPr>
        <w:t xml:space="preserve"> муниципального района Республики Татарстан»</w:t>
      </w:r>
      <w:r w:rsidRPr="009C61A6">
        <w:rPr>
          <w:rFonts w:ascii="Times New Roman" w:hAnsi="Times New Roman" w:cs="Times New Roman"/>
          <w:sz w:val="24"/>
          <w:szCs w:val="24"/>
        </w:rPr>
        <w:t xml:space="preserve"> </w:t>
      </w:r>
    </w:p>
    <w:p w:rsidR="003B5D48" w:rsidRPr="009C61A6" w:rsidRDefault="003B5D48" w:rsidP="00696769">
      <w:pPr>
        <w:tabs>
          <w:tab w:val="left" w:pos="15026"/>
          <w:tab w:val="left" w:pos="15136"/>
        </w:tabs>
        <w:suppressAutoHyphens/>
        <w:autoSpaceDE w:val="0"/>
        <w:autoSpaceDN w:val="0"/>
        <w:adjustRightInd w:val="0"/>
        <w:spacing w:after="0" w:line="240" w:lineRule="auto"/>
        <w:ind w:left="1429"/>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6"/>
        <w:gridCol w:w="7865"/>
      </w:tblGrid>
      <w:tr w:rsidR="003B5D48" w:rsidRPr="009C61A6" w:rsidTr="00C92603">
        <w:tc>
          <w:tcPr>
            <w:tcW w:w="891" w:type="pct"/>
            <w:shd w:val="clear" w:color="auto" w:fill="auto"/>
          </w:tcPr>
          <w:p w:rsidR="003B5D48" w:rsidRPr="009C61A6" w:rsidRDefault="003B5D48" w:rsidP="00C92603">
            <w:pPr>
              <w:jc w:val="center"/>
              <w:rPr>
                <w:rFonts w:ascii="Times New Roman" w:eastAsia="Calibri" w:hAnsi="Times New Roman" w:cs="Times New Roman"/>
                <w:b/>
                <w:sz w:val="24"/>
                <w:szCs w:val="24"/>
              </w:rPr>
            </w:pPr>
            <w:r w:rsidRPr="009C61A6">
              <w:rPr>
                <w:rFonts w:ascii="Times New Roman" w:eastAsia="Calibri" w:hAnsi="Times New Roman" w:cs="Times New Roman"/>
                <w:b/>
                <w:sz w:val="24"/>
                <w:szCs w:val="24"/>
              </w:rPr>
              <w:t>Традиция</w:t>
            </w:r>
          </w:p>
        </w:tc>
        <w:tc>
          <w:tcPr>
            <w:tcW w:w="4109" w:type="pct"/>
            <w:shd w:val="clear" w:color="auto" w:fill="auto"/>
          </w:tcPr>
          <w:p w:rsidR="003B5D48" w:rsidRPr="009C61A6" w:rsidRDefault="003B5D48" w:rsidP="00C92603">
            <w:pPr>
              <w:jc w:val="center"/>
              <w:rPr>
                <w:rFonts w:ascii="Times New Roman" w:eastAsia="Calibri" w:hAnsi="Times New Roman" w:cs="Times New Roman"/>
                <w:b/>
                <w:sz w:val="24"/>
                <w:szCs w:val="24"/>
              </w:rPr>
            </w:pPr>
            <w:r w:rsidRPr="009C61A6">
              <w:rPr>
                <w:rFonts w:ascii="Times New Roman" w:eastAsia="Calibri" w:hAnsi="Times New Roman" w:cs="Times New Roman"/>
                <w:b/>
                <w:sz w:val="24"/>
                <w:szCs w:val="24"/>
              </w:rPr>
              <w:t>Содержание</w:t>
            </w:r>
          </w:p>
        </w:tc>
      </w:tr>
      <w:tr w:rsidR="003B5D48" w:rsidRPr="009C61A6" w:rsidTr="00C92603">
        <w:tc>
          <w:tcPr>
            <w:tcW w:w="891" w:type="pct"/>
            <w:shd w:val="clear" w:color="auto" w:fill="auto"/>
          </w:tcPr>
          <w:p w:rsidR="003B5D48" w:rsidRPr="009C61A6" w:rsidRDefault="003B5D48" w:rsidP="00C92603">
            <w:pPr>
              <w:jc w:val="center"/>
              <w:rPr>
                <w:rFonts w:ascii="Times New Roman" w:eastAsia="Calibri" w:hAnsi="Times New Roman" w:cs="Times New Roman"/>
                <w:b/>
                <w:sz w:val="24"/>
                <w:szCs w:val="24"/>
              </w:rPr>
            </w:pPr>
            <w:r w:rsidRPr="009C61A6">
              <w:rPr>
                <w:rFonts w:ascii="Times New Roman" w:eastAsia="Calibri" w:hAnsi="Times New Roman" w:cs="Times New Roman"/>
                <w:b/>
                <w:sz w:val="24"/>
                <w:szCs w:val="24"/>
              </w:rPr>
              <w:t>Утренний круг</w:t>
            </w:r>
          </w:p>
        </w:tc>
        <w:tc>
          <w:tcPr>
            <w:tcW w:w="4109"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hAnsi="Times New Roman" w:cs="Times New Roman"/>
                <w:sz w:val="24"/>
                <w:szCs w:val="24"/>
              </w:rPr>
              <w:t xml:space="preserve">Утренний круг — это начало дня, когда дети собираются все вместе для того, чтобы вместе порадоваться предстоящему дню, поделиться впечатлениями, узнать новости (что интересного будет сегодня?), обсудить совместные планы, проблемы, договориться о правилах и т.д. </w:t>
            </w:r>
            <w:proofErr w:type="gramStart"/>
            <w:r w:rsidRPr="009C61A6">
              <w:rPr>
                <w:rFonts w:ascii="Times New Roman" w:hAnsi="Times New Roman" w:cs="Times New Roman"/>
                <w:sz w:val="24"/>
                <w:szCs w:val="24"/>
              </w:rPr>
              <w:t>Именно на утреннем круге зарождается и обсуждается новое приключение (образовательное событие), дети договариваются о совместных правилах группы (нормотворчество), обсуждаются «мировые» и «научные» проблемы (развивающий диалог) и т.д.</w:t>
            </w:r>
            <w:proofErr w:type="gramEnd"/>
            <w:r w:rsidRPr="009C61A6">
              <w:rPr>
                <w:rFonts w:ascii="Times New Roman" w:hAnsi="Times New Roman" w:cs="Times New Roman"/>
                <w:sz w:val="24"/>
                <w:szCs w:val="24"/>
              </w:rPr>
              <w:t xml:space="preserve"> </w:t>
            </w:r>
            <w:r w:rsidRPr="009C61A6">
              <w:rPr>
                <w:rFonts w:ascii="Times New Roman" w:eastAsia="Calibri" w:hAnsi="Times New Roman" w:cs="Times New Roman"/>
                <w:sz w:val="24"/>
                <w:szCs w:val="24"/>
              </w:rPr>
              <w:t>Ежедневно утром дети приветствуют друг друга в помещении группы, делятся впечатлениями. Дети учатся общаться, думать, рассуждать, иметь свое мнение, получают позитивный настрой на день.</w:t>
            </w:r>
          </w:p>
        </w:tc>
      </w:tr>
      <w:tr w:rsidR="003B5D48" w:rsidRPr="009C61A6" w:rsidTr="00C92603">
        <w:trPr>
          <w:trHeight w:val="514"/>
        </w:trPr>
        <w:tc>
          <w:tcPr>
            <w:tcW w:w="891" w:type="pct"/>
            <w:shd w:val="clear" w:color="auto" w:fill="auto"/>
          </w:tcPr>
          <w:p w:rsidR="003B5D48" w:rsidRPr="009C61A6" w:rsidRDefault="003B5D48" w:rsidP="00C92603">
            <w:pPr>
              <w:jc w:val="center"/>
              <w:rPr>
                <w:rFonts w:ascii="Times New Roman" w:eastAsia="Calibri" w:hAnsi="Times New Roman" w:cs="Times New Roman"/>
                <w:b/>
                <w:sz w:val="24"/>
                <w:szCs w:val="24"/>
              </w:rPr>
            </w:pPr>
            <w:r w:rsidRPr="009C61A6">
              <w:rPr>
                <w:rFonts w:ascii="Times New Roman" w:eastAsia="Calibri" w:hAnsi="Times New Roman" w:cs="Times New Roman"/>
                <w:b/>
                <w:sz w:val="24"/>
                <w:szCs w:val="24"/>
              </w:rPr>
              <w:t>Правила поведения в группе</w:t>
            </w:r>
          </w:p>
        </w:tc>
        <w:tc>
          <w:tcPr>
            <w:tcW w:w="4109" w:type="pct"/>
            <w:shd w:val="clear" w:color="auto" w:fill="auto"/>
          </w:tcPr>
          <w:p w:rsidR="003B5D48" w:rsidRPr="009C61A6" w:rsidRDefault="003B5D48" w:rsidP="00C92603">
            <w:pPr>
              <w:jc w:val="both"/>
              <w:rPr>
                <w:rFonts w:ascii="Times New Roman" w:eastAsia="Calibri" w:hAnsi="Times New Roman" w:cs="Times New Roman"/>
                <w:sz w:val="24"/>
                <w:szCs w:val="24"/>
              </w:rPr>
            </w:pPr>
            <w:proofErr w:type="gramStart"/>
            <w:r w:rsidRPr="009C61A6">
              <w:rPr>
                <w:rFonts w:ascii="Times New Roman" w:eastAsia="Calibri" w:hAnsi="Times New Roman" w:cs="Times New Roman"/>
                <w:sz w:val="24"/>
                <w:szCs w:val="24"/>
              </w:rPr>
              <w:t>Самостоятельность и свобода выбора неотделимы от ответственности.</w:t>
            </w:r>
            <w:proofErr w:type="gramEnd"/>
            <w:r w:rsidRPr="009C61A6">
              <w:rPr>
                <w:rFonts w:ascii="Times New Roman" w:eastAsia="Calibri" w:hAnsi="Times New Roman" w:cs="Times New Roman"/>
                <w:sz w:val="24"/>
                <w:szCs w:val="24"/>
              </w:rPr>
              <w:t xml:space="preserve"> Свобода в программе, ориентированной на ребенка, </w:t>
            </w:r>
            <w:proofErr w:type="gramStart"/>
            <w:r w:rsidRPr="009C61A6">
              <w:rPr>
                <w:rFonts w:ascii="Times New Roman" w:eastAsia="Calibri" w:hAnsi="Times New Roman" w:cs="Times New Roman"/>
                <w:sz w:val="24"/>
                <w:szCs w:val="24"/>
              </w:rPr>
              <w:t>—э</w:t>
            </w:r>
            <w:proofErr w:type="gramEnd"/>
            <w:r w:rsidRPr="009C61A6">
              <w:rPr>
                <w:rFonts w:ascii="Times New Roman" w:eastAsia="Calibri" w:hAnsi="Times New Roman" w:cs="Times New Roman"/>
                <w:sz w:val="24"/>
                <w:szCs w:val="24"/>
              </w:rPr>
              <w:t xml:space="preserve">то не свобода от ограничений и правил, а свобода для взаимного уважения. Работая, педагоги стремятся развивать в детях самостоятельность, которая всегда сопряжена с ответственностью. Начиная с младшей группы детского сада, воспитатели постепенно вовлекают детей в разработку правил, помогают им самостоятельно следовать этим правилам и оценивать свое поведение. Дети вместе с воспитателем обсуждают и устанавливают правила в группе, которые становятся общими стандартами для всех, включая и воспитателей. В младшей группе это может быть какое-то одно простое правило, выработанное воспитателем вместе с детьми. В средней группе дети уже могут сами предлагать и с помощью взрослого принять к исполнению 2–3 </w:t>
            </w:r>
            <w:proofErr w:type="gramStart"/>
            <w:r w:rsidRPr="009C61A6">
              <w:rPr>
                <w:rFonts w:ascii="Times New Roman" w:eastAsia="Calibri" w:hAnsi="Times New Roman" w:cs="Times New Roman"/>
                <w:sz w:val="24"/>
                <w:szCs w:val="24"/>
              </w:rPr>
              <w:t>несложных</w:t>
            </w:r>
            <w:proofErr w:type="gramEnd"/>
            <w:r w:rsidRPr="009C61A6">
              <w:rPr>
                <w:rFonts w:ascii="Times New Roman" w:eastAsia="Calibri" w:hAnsi="Times New Roman" w:cs="Times New Roman"/>
                <w:sz w:val="24"/>
                <w:szCs w:val="24"/>
              </w:rPr>
              <w:t xml:space="preserve"> правила. Детям старшего дошкольного возраста доступно совместное принятие и выполнение нескольких понятных, разумных правил.</w:t>
            </w:r>
          </w:p>
        </w:tc>
      </w:tr>
      <w:tr w:rsidR="003B5D48" w:rsidRPr="009C61A6" w:rsidTr="00C92603">
        <w:tc>
          <w:tcPr>
            <w:tcW w:w="891" w:type="pct"/>
            <w:shd w:val="clear" w:color="auto" w:fill="auto"/>
          </w:tcPr>
          <w:p w:rsidR="003B5D48" w:rsidRPr="009C61A6" w:rsidRDefault="003B5D48" w:rsidP="00C92603">
            <w:pPr>
              <w:jc w:val="center"/>
              <w:rPr>
                <w:rFonts w:ascii="Times New Roman" w:eastAsia="Calibri" w:hAnsi="Times New Roman" w:cs="Times New Roman"/>
                <w:b/>
                <w:sz w:val="24"/>
                <w:szCs w:val="24"/>
              </w:rPr>
            </w:pPr>
            <w:r w:rsidRPr="009C61A6">
              <w:rPr>
                <w:rFonts w:ascii="Times New Roman" w:eastAsia="Calibri" w:hAnsi="Times New Roman" w:cs="Times New Roman"/>
                <w:b/>
                <w:sz w:val="24"/>
                <w:szCs w:val="24"/>
              </w:rPr>
              <w:t xml:space="preserve">Групповой сбор </w:t>
            </w:r>
          </w:p>
          <w:p w:rsidR="003B5D48" w:rsidRPr="009C61A6" w:rsidRDefault="003B5D48" w:rsidP="00C92603">
            <w:pPr>
              <w:jc w:val="center"/>
              <w:rPr>
                <w:rFonts w:ascii="Times New Roman" w:eastAsia="Calibri" w:hAnsi="Times New Roman" w:cs="Times New Roman"/>
                <w:b/>
                <w:sz w:val="24"/>
                <w:szCs w:val="24"/>
              </w:rPr>
            </w:pPr>
          </w:p>
          <w:p w:rsidR="003B5D48" w:rsidRPr="009C61A6" w:rsidRDefault="003B5D48" w:rsidP="00C92603">
            <w:pPr>
              <w:jc w:val="center"/>
              <w:rPr>
                <w:rFonts w:ascii="Times New Roman" w:eastAsia="Calibri" w:hAnsi="Times New Roman" w:cs="Times New Roman"/>
                <w:b/>
                <w:sz w:val="24"/>
                <w:szCs w:val="24"/>
              </w:rPr>
            </w:pPr>
          </w:p>
          <w:p w:rsidR="003B5D48" w:rsidRPr="009C61A6" w:rsidRDefault="003B5D48" w:rsidP="00C92603">
            <w:pPr>
              <w:jc w:val="center"/>
              <w:rPr>
                <w:rFonts w:ascii="Times New Roman" w:eastAsia="Calibri" w:hAnsi="Times New Roman" w:cs="Times New Roman"/>
                <w:b/>
                <w:sz w:val="24"/>
                <w:szCs w:val="24"/>
              </w:rPr>
            </w:pPr>
          </w:p>
          <w:p w:rsidR="003B5D48" w:rsidRPr="009C61A6" w:rsidRDefault="003B5D48" w:rsidP="00C92603">
            <w:pPr>
              <w:jc w:val="center"/>
              <w:rPr>
                <w:rFonts w:ascii="Times New Roman" w:eastAsia="Calibri" w:hAnsi="Times New Roman" w:cs="Times New Roman"/>
                <w:b/>
                <w:sz w:val="24"/>
                <w:szCs w:val="24"/>
              </w:rPr>
            </w:pPr>
          </w:p>
          <w:p w:rsidR="003B5D48" w:rsidRPr="009C61A6" w:rsidRDefault="003B5D48" w:rsidP="00C92603">
            <w:pPr>
              <w:jc w:val="center"/>
              <w:rPr>
                <w:rFonts w:ascii="Times New Roman" w:eastAsia="Calibri" w:hAnsi="Times New Roman" w:cs="Times New Roman"/>
                <w:b/>
                <w:sz w:val="24"/>
                <w:szCs w:val="24"/>
              </w:rPr>
            </w:pPr>
          </w:p>
        </w:tc>
        <w:tc>
          <w:tcPr>
            <w:tcW w:w="4109" w:type="pct"/>
            <w:shd w:val="clear" w:color="auto" w:fill="auto"/>
          </w:tcPr>
          <w:p w:rsidR="003B5D48" w:rsidRPr="009C61A6" w:rsidRDefault="003B5D48" w:rsidP="00C92603">
            <w:pPr>
              <w:jc w:val="both"/>
              <w:rPr>
                <w:rFonts w:ascii="Times New Roman" w:eastAsia="Calibri" w:hAnsi="Times New Roman" w:cs="Times New Roman"/>
                <w:sz w:val="24"/>
                <w:szCs w:val="24"/>
              </w:rPr>
            </w:pPr>
            <w:proofErr w:type="gramStart"/>
            <w:r w:rsidRPr="009C61A6">
              <w:rPr>
                <w:rFonts w:ascii="Times New Roman" w:eastAsia="Calibri" w:hAnsi="Times New Roman" w:cs="Times New Roman"/>
                <w:sz w:val="24"/>
                <w:szCs w:val="24"/>
              </w:rPr>
              <w:t>Групповой сбор—это возможность пообщаться: рассказать об увиденном, о чем думаешь, что чувствуешь, чему научился, высказать свое мнение.</w:t>
            </w:r>
            <w:proofErr w:type="gramEnd"/>
            <w:r w:rsidRPr="009C61A6">
              <w:rPr>
                <w:rFonts w:ascii="Times New Roman" w:eastAsia="Calibri" w:hAnsi="Times New Roman" w:cs="Times New Roman"/>
                <w:sz w:val="24"/>
                <w:szCs w:val="24"/>
              </w:rPr>
              <w:t xml:space="preserve"> Воспитатели наблюдают за активностью и настроением детей, организуют и помогают детям спланировать их деятельность в течение дня. Для решения этих задач удобно рассаживаться в кругу, так, чтобы дети и взрослые видели лица друг друга и хорошо друг друга слышали. </w:t>
            </w:r>
          </w:p>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sz w:val="24"/>
                <w:szCs w:val="24"/>
              </w:rPr>
              <w:t xml:space="preserve">В зависимости от количества взрослых и детей в группе воспитатели могут организовать один или два круга, например, один круг </w:t>
            </w:r>
            <w:proofErr w:type="gramStart"/>
            <w:r w:rsidRPr="009C61A6">
              <w:rPr>
                <w:rFonts w:ascii="Times New Roman" w:eastAsia="Calibri" w:hAnsi="Times New Roman" w:cs="Times New Roman"/>
                <w:sz w:val="24"/>
                <w:szCs w:val="24"/>
              </w:rPr>
              <w:t>—в</w:t>
            </w:r>
            <w:proofErr w:type="gramEnd"/>
            <w:r w:rsidRPr="009C61A6">
              <w:rPr>
                <w:rFonts w:ascii="Times New Roman" w:eastAsia="Calibri" w:hAnsi="Times New Roman" w:cs="Times New Roman"/>
                <w:sz w:val="24"/>
                <w:szCs w:val="24"/>
              </w:rPr>
              <w:t xml:space="preserve"> игровой комнате, а другой—в спальне. Места должно быть достаточно, чтобы сесть свободно в круг. Дети могут сидеть на ковре или мягком покрытии, на подушках или на стульях. Они должны чувствовать себя комфортно. Рядом должно быть предусмотрено место для рабочей панели, на которой вывешивают календарь, тему недели, информацию на эту тему и новости дня.</w:t>
            </w:r>
          </w:p>
        </w:tc>
      </w:tr>
      <w:tr w:rsidR="003B5D48" w:rsidRPr="009C61A6" w:rsidTr="00C92603">
        <w:tc>
          <w:tcPr>
            <w:tcW w:w="891" w:type="pct"/>
            <w:shd w:val="clear" w:color="auto" w:fill="auto"/>
          </w:tcPr>
          <w:p w:rsidR="003B5D48" w:rsidRPr="009C61A6" w:rsidRDefault="003B5D48" w:rsidP="00C92603">
            <w:pPr>
              <w:jc w:val="center"/>
              <w:rPr>
                <w:rFonts w:ascii="Times New Roman" w:eastAsia="Calibri" w:hAnsi="Times New Roman" w:cs="Times New Roman"/>
                <w:b/>
                <w:sz w:val="24"/>
                <w:szCs w:val="24"/>
              </w:rPr>
            </w:pPr>
            <w:r w:rsidRPr="009C61A6">
              <w:rPr>
                <w:rFonts w:ascii="Times New Roman" w:eastAsia="Calibri" w:hAnsi="Times New Roman" w:cs="Times New Roman"/>
                <w:b/>
                <w:sz w:val="24"/>
                <w:szCs w:val="24"/>
              </w:rPr>
              <w:t>Вечерний круг</w:t>
            </w:r>
          </w:p>
        </w:tc>
        <w:tc>
          <w:tcPr>
            <w:tcW w:w="4109" w:type="pct"/>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hAnsi="Times New Roman" w:cs="Times New Roman"/>
                <w:sz w:val="24"/>
                <w:szCs w:val="24"/>
              </w:rPr>
              <w:t>Вечерний круг проводится в форме рефлексии — обсуждения с детьми наиболее важных моментов прошедшего дня. Вечерний круг помогает детям научиться осознавать и анализировать свои поступки и поступки сверстников. Дети учатся справедливости, взаимному уважению, умению слушать и понимать друг друга. В теплое время года вечерний круг можно проводить на улице.</w:t>
            </w:r>
          </w:p>
        </w:tc>
      </w:tr>
    </w:tbl>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
          <w:bCs/>
          <w:color w:val="000000"/>
          <w:sz w:val="24"/>
          <w:szCs w:val="24"/>
        </w:rPr>
        <w:t xml:space="preserve">Взаимодействия взрослого с детьми. </w:t>
      </w:r>
    </w:p>
    <w:p w:rsidR="003B5D48" w:rsidRPr="009C61A6" w:rsidRDefault="003B5D48" w:rsidP="003B5D48">
      <w:pPr>
        <w:ind w:firstLine="709"/>
        <w:jc w:val="both"/>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 xml:space="preserve">События </w:t>
      </w:r>
      <w:r w:rsidRPr="009C61A6">
        <w:rPr>
          <w:rFonts w:ascii="Times New Roman" w:hAnsi="Times New Roman" w:cs="Times New Roman"/>
          <w:sz w:val="24"/>
          <w:szCs w:val="24"/>
        </w:rPr>
        <w:t xml:space="preserve">Муниципального бюджетного дошкольного образовательного учреждения «Детский сад № 40 «Солнышко»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
          <w:bCs/>
          <w:i/>
          <w:iCs/>
          <w:color w:val="000000"/>
          <w:sz w:val="24"/>
          <w:szCs w:val="24"/>
        </w:rPr>
        <w:t>Событие</w:t>
      </w:r>
      <w:r w:rsidRPr="009C61A6">
        <w:rPr>
          <w:rFonts w:ascii="Times New Roman" w:hAnsi="Times New Roman" w:cs="Times New Roman"/>
          <w:color w:val="000000"/>
          <w:sz w:val="24"/>
          <w:szCs w:val="24"/>
        </w:rPr>
        <w:t xml:space="preserve"> – это форма совместной деятельности ребенка и взрослого, в которой активность взрослого приводит к приобретению ребенком собственного опыта переживания той или иной ценности. Для того чтобы стать значимой, каждая ценность воспитания должна быть понята, раскрыта и принята ребенком совместно с другими людьми в значимой для него общности. Этот процесс происходит стихийно, но для того, чтобы вести воспитательную работу, он должен быть направлен взрослым.</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
          <w:bCs/>
          <w:i/>
          <w:iCs/>
          <w:color w:val="000000"/>
          <w:sz w:val="24"/>
          <w:szCs w:val="24"/>
        </w:rPr>
        <w:t>Воспитательное событие</w:t>
      </w:r>
      <w:r w:rsidRPr="009C61A6">
        <w:rPr>
          <w:rFonts w:ascii="Times New Roman" w:hAnsi="Times New Roman" w:cs="Times New Roman"/>
          <w:color w:val="000000"/>
          <w:sz w:val="24"/>
          <w:szCs w:val="24"/>
        </w:rPr>
        <w:t xml:space="preserve"> – это спроектированная взрослым образовательная ситуация. В каждом воспитательном событии педагог продумывает смысл реальных и возможных действий детей и смысл своих действий в контексте задач воспитания. Событием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 Планируемые и подготовленные педагогом воспитательные события проектируются в соответствии с календарным планом воспитательной работы ДОО, группы, ситуацией развития конкретного ребенка.</w:t>
      </w:r>
    </w:p>
    <w:p w:rsidR="003B5D48" w:rsidRPr="009C61A6" w:rsidRDefault="003B5D48" w:rsidP="003B5D48">
      <w:pPr>
        <w:ind w:firstLine="709"/>
        <w:jc w:val="both"/>
        <w:rPr>
          <w:rFonts w:ascii="Times New Roman" w:hAnsi="Times New Roman" w:cs="Times New Roman"/>
          <w:b/>
          <w:bCs/>
          <w:i/>
          <w:iCs/>
          <w:sz w:val="24"/>
          <w:szCs w:val="24"/>
        </w:rPr>
      </w:pPr>
      <w:r w:rsidRPr="009C61A6">
        <w:rPr>
          <w:rFonts w:ascii="Times New Roman" w:hAnsi="Times New Roman" w:cs="Times New Roman"/>
          <w:b/>
          <w:bCs/>
          <w:i/>
          <w:iCs/>
          <w:color w:val="000000"/>
          <w:sz w:val="24"/>
          <w:szCs w:val="24"/>
        </w:rPr>
        <w:t>Проектирование событий в ДОО возможно в следующих формах:</w:t>
      </w:r>
    </w:p>
    <w:p w:rsidR="003B5D48" w:rsidRPr="009C61A6" w:rsidRDefault="003B5D48" w:rsidP="003B5D48">
      <w:pPr>
        <w:numPr>
          <w:ilvl w:val="0"/>
          <w:numId w:val="7"/>
        </w:numPr>
        <w:tabs>
          <w:tab w:val="left" w:pos="993"/>
        </w:tabs>
        <w:suppressAutoHyphens/>
        <w:spacing w:after="0"/>
        <w:ind w:left="0"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разработка и реализация значимых событий в ведущих видах деятельности (детско-взрослый спектакль, построение эксперимента, совместное конструирование, спортивные игры и др.);</w:t>
      </w:r>
    </w:p>
    <w:p w:rsidR="003B5D48" w:rsidRPr="009C61A6" w:rsidRDefault="003B5D48" w:rsidP="003B5D48">
      <w:pPr>
        <w:numPr>
          <w:ilvl w:val="0"/>
          <w:numId w:val="7"/>
        </w:numPr>
        <w:tabs>
          <w:tab w:val="left" w:pos="993"/>
        </w:tabs>
        <w:suppressAutoHyphens/>
        <w:spacing w:after="0"/>
        <w:ind w:left="0"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проектирование встреч, общения детей со старшими, младшими, ровесниками, с взрослыми, с носителями </w:t>
      </w:r>
      <w:proofErr w:type="spellStart"/>
      <w:proofErr w:type="gramStart"/>
      <w:r w:rsidRPr="009C61A6">
        <w:rPr>
          <w:rFonts w:ascii="Times New Roman" w:hAnsi="Times New Roman" w:cs="Times New Roman"/>
          <w:color w:val="000000"/>
          <w:sz w:val="24"/>
          <w:szCs w:val="24"/>
        </w:rPr>
        <w:t>воспитательно</w:t>
      </w:r>
      <w:proofErr w:type="spellEnd"/>
      <w:r w:rsidRPr="009C61A6">
        <w:rPr>
          <w:rFonts w:ascii="Times New Roman" w:hAnsi="Times New Roman" w:cs="Times New Roman"/>
          <w:color w:val="000000"/>
          <w:sz w:val="24"/>
          <w:szCs w:val="24"/>
        </w:rPr>
        <w:t xml:space="preserve"> значимых</w:t>
      </w:r>
      <w:proofErr w:type="gramEnd"/>
      <w:r w:rsidRPr="009C61A6">
        <w:rPr>
          <w:rFonts w:ascii="Times New Roman" w:hAnsi="Times New Roman" w:cs="Times New Roman"/>
          <w:color w:val="000000"/>
          <w:sz w:val="24"/>
          <w:szCs w:val="24"/>
        </w:rPr>
        <w:t xml:space="preserve"> культурных практик (искусство, литература, прикладное творчество и т. д.), профессий, культурных традиций народов России;</w:t>
      </w:r>
    </w:p>
    <w:p w:rsidR="003B5D48" w:rsidRPr="009C61A6" w:rsidRDefault="003B5D48" w:rsidP="003B5D48">
      <w:pPr>
        <w:numPr>
          <w:ilvl w:val="0"/>
          <w:numId w:val="9"/>
        </w:numPr>
        <w:tabs>
          <w:tab w:val="left" w:pos="993"/>
        </w:tabs>
        <w:suppressAutoHyphens/>
        <w:spacing w:after="0"/>
        <w:ind w:left="0"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создание творческих детско-взрослых проектов (празднование Дня Победы с приглашением ветеранов, «Театр в детском саду» – показ спектакля для детей из соседнего детского сада и т. д.).</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поможет каждому педагогу создать тематический творческий прое</w:t>
      </w:r>
      <w:proofErr w:type="gramStart"/>
      <w:r w:rsidRPr="009C61A6">
        <w:rPr>
          <w:rFonts w:ascii="Times New Roman" w:hAnsi="Times New Roman" w:cs="Times New Roman"/>
          <w:color w:val="000000"/>
          <w:sz w:val="24"/>
          <w:szCs w:val="24"/>
        </w:rPr>
        <w:t>кт в св</w:t>
      </w:r>
      <w:proofErr w:type="gramEnd"/>
      <w:r w:rsidRPr="009C61A6">
        <w:rPr>
          <w:rFonts w:ascii="Times New Roman" w:hAnsi="Times New Roman" w:cs="Times New Roman"/>
          <w:color w:val="000000"/>
          <w:sz w:val="24"/>
          <w:szCs w:val="24"/>
        </w:rPr>
        <w:t>оей группе и спроектировать работу с группой в целом, с подгруппами детей, с каждым ребенком.</w:t>
      </w:r>
    </w:p>
    <w:p w:rsidR="003B5D48" w:rsidRPr="009C61A6" w:rsidRDefault="003B5D48" w:rsidP="003B5D48">
      <w:pPr>
        <w:ind w:firstLine="709"/>
        <w:jc w:val="center"/>
        <w:rPr>
          <w:rFonts w:ascii="Times New Roman" w:hAnsi="Times New Roman" w:cs="Times New Roman"/>
          <w:b/>
          <w:bCs/>
          <w:sz w:val="24"/>
          <w:szCs w:val="24"/>
        </w:rPr>
      </w:pPr>
    </w:p>
    <w:p w:rsidR="003B5D48" w:rsidRPr="009C61A6" w:rsidRDefault="003B5D48" w:rsidP="003B5D48">
      <w:pPr>
        <w:jc w:val="center"/>
        <w:rPr>
          <w:rFonts w:ascii="Times New Roman" w:hAnsi="Times New Roman" w:cs="Times New Roman"/>
          <w:b/>
          <w:sz w:val="24"/>
          <w:szCs w:val="24"/>
        </w:rPr>
      </w:pPr>
      <w:r w:rsidRPr="009C61A6">
        <w:rPr>
          <w:rFonts w:ascii="Times New Roman" w:eastAsia="Calibri" w:hAnsi="Times New Roman" w:cs="Times New Roman"/>
          <w:b/>
          <w:sz w:val="24"/>
          <w:szCs w:val="24"/>
          <w:lang w:eastAsia="en-US"/>
        </w:rPr>
        <w:t>ТРАДИЦИОННЫЕ СОБЫТИЯ, ПРАЗДНИКИ, МЕРОПРИЯТИЯ</w:t>
      </w:r>
    </w:p>
    <w:p w:rsidR="003B5D48" w:rsidRPr="009C61A6" w:rsidRDefault="003B5D48" w:rsidP="003B5D48">
      <w:pPr>
        <w:rPr>
          <w:rFonts w:ascii="Times New Roman" w:hAnsi="Times New Roman" w:cs="Times New Roman"/>
          <w:b/>
          <w:sz w:val="24"/>
          <w:szCs w:val="24"/>
        </w:rPr>
      </w:pPr>
      <w:r w:rsidRPr="009C61A6">
        <w:rPr>
          <w:rFonts w:ascii="Times New Roman" w:hAnsi="Times New Roman" w:cs="Times New Roman"/>
          <w:b/>
          <w:sz w:val="24"/>
          <w:szCs w:val="24"/>
        </w:rPr>
        <w:t xml:space="preserve">Игротека </w:t>
      </w:r>
    </w:p>
    <w:p w:rsidR="003B5D48" w:rsidRPr="009C61A6" w:rsidRDefault="003B5D48" w:rsidP="003B5D48">
      <w:pPr>
        <w:widowControl w:val="0"/>
        <w:ind w:firstLine="709"/>
        <w:jc w:val="both"/>
        <w:rPr>
          <w:rFonts w:ascii="Times New Roman" w:hAnsi="Times New Roman" w:cs="Times New Roman"/>
          <w:sz w:val="24"/>
          <w:szCs w:val="24"/>
        </w:rPr>
      </w:pPr>
      <w:r w:rsidRPr="009C61A6">
        <w:rPr>
          <w:rFonts w:ascii="Times New Roman" w:hAnsi="Times New Roman" w:cs="Times New Roman"/>
          <w:b/>
          <w:bCs/>
          <w:sz w:val="24"/>
          <w:szCs w:val="24"/>
        </w:rPr>
        <w:t>Цель:</w:t>
      </w:r>
      <w:r w:rsidRPr="009C61A6">
        <w:rPr>
          <w:rFonts w:ascii="Times New Roman" w:hAnsi="Times New Roman" w:cs="Times New Roman"/>
          <w:sz w:val="24"/>
          <w:szCs w:val="24"/>
        </w:rPr>
        <w:t xml:space="preserve"> приобщать ребенка к игровому взаимодействию, развивать любознательность и инициативность, обеспечивать условия индивидуализации в процессе познавательного развития.  </w:t>
      </w:r>
    </w:p>
    <w:p w:rsidR="003B5D48" w:rsidRPr="009C61A6" w:rsidRDefault="003B5D48" w:rsidP="003B5D48">
      <w:pPr>
        <w:widowControl w:val="0"/>
        <w:ind w:firstLine="709"/>
        <w:jc w:val="both"/>
        <w:rPr>
          <w:rFonts w:ascii="Times New Roman" w:hAnsi="Times New Roman" w:cs="Times New Roman"/>
          <w:b/>
          <w:bCs/>
          <w:sz w:val="24"/>
          <w:szCs w:val="24"/>
        </w:rPr>
      </w:pPr>
      <w:r w:rsidRPr="009C61A6">
        <w:rPr>
          <w:rFonts w:ascii="Times New Roman" w:hAnsi="Times New Roman" w:cs="Times New Roman"/>
          <w:b/>
          <w:bCs/>
          <w:sz w:val="24"/>
          <w:szCs w:val="24"/>
        </w:rPr>
        <w:t xml:space="preserve">Задачи: </w:t>
      </w:r>
    </w:p>
    <w:p w:rsidR="003B5D48" w:rsidRPr="009C61A6" w:rsidRDefault="003B5D48" w:rsidP="003B5D48">
      <w:pPr>
        <w:widowControl w:val="0"/>
        <w:numPr>
          <w:ilvl w:val="0"/>
          <w:numId w:val="42"/>
        </w:numPr>
        <w:spacing w:line="240" w:lineRule="auto"/>
        <w:jc w:val="both"/>
        <w:rPr>
          <w:rFonts w:ascii="Times New Roman" w:hAnsi="Times New Roman" w:cs="Times New Roman"/>
          <w:sz w:val="24"/>
          <w:szCs w:val="24"/>
        </w:rPr>
      </w:pPr>
      <w:r w:rsidRPr="009C61A6">
        <w:rPr>
          <w:rFonts w:ascii="Times New Roman" w:hAnsi="Times New Roman" w:cs="Times New Roman"/>
          <w:sz w:val="24"/>
          <w:szCs w:val="24"/>
        </w:rPr>
        <w:t xml:space="preserve">обогащать математические представления детей дошкольного возраста, </w:t>
      </w:r>
    </w:p>
    <w:p w:rsidR="003B5D48" w:rsidRPr="009C61A6" w:rsidRDefault="003B5D48" w:rsidP="003B5D48">
      <w:pPr>
        <w:widowControl w:val="0"/>
        <w:numPr>
          <w:ilvl w:val="0"/>
          <w:numId w:val="42"/>
        </w:numPr>
        <w:spacing w:line="240" w:lineRule="auto"/>
        <w:jc w:val="both"/>
        <w:rPr>
          <w:rFonts w:ascii="Times New Roman" w:hAnsi="Times New Roman" w:cs="Times New Roman"/>
          <w:sz w:val="24"/>
          <w:szCs w:val="24"/>
        </w:rPr>
      </w:pPr>
      <w:r w:rsidRPr="009C61A6">
        <w:rPr>
          <w:rFonts w:ascii="Times New Roman" w:hAnsi="Times New Roman" w:cs="Times New Roman"/>
          <w:sz w:val="24"/>
          <w:szCs w:val="24"/>
        </w:rPr>
        <w:t xml:space="preserve">развивать мышление детей в процессе познавательной деятельности,  </w:t>
      </w:r>
    </w:p>
    <w:p w:rsidR="003B5D48" w:rsidRPr="009C61A6" w:rsidRDefault="003B5D48" w:rsidP="003B5D48">
      <w:pPr>
        <w:widowControl w:val="0"/>
        <w:numPr>
          <w:ilvl w:val="0"/>
          <w:numId w:val="42"/>
        </w:numPr>
        <w:spacing w:line="240" w:lineRule="auto"/>
        <w:jc w:val="both"/>
        <w:rPr>
          <w:rFonts w:ascii="Times New Roman" w:hAnsi="Times New Roman" w:cs="Times New Roman"/>
          <w:sz w:val="24"/>
          <w:szCs w:val="24"/>
        </w:rPr>
      </w:pPr>
      <w:r w:rsidRPr="009C61A6">
        <w:rPr>
          <w:rFonts w:ascii="Times New Roman" w:hAnsi="Times New Roman" w:cs="Times New Roman"/>
          <w:sz w:val="24"/>
          <w:szCs w:val="24"/>
        </w:rPr>
        <w:t>расширять сферу применения математических представлений в ситуациях познавательно-игрового общения,</w:t>
      </w:r>
    </w:p>
    <w:p w:rsidR="003B5D48" w:rsidRPr="00696769" w:rsidRDefault="003B5D48" w:rsidP="00696769">
      <w:pPr>
        <w:widowControl w:val="0"/>
        <w:numPr>
          <w:ilvl w:val="0"/>
          <w:numId w:val="42"/>
        </w:numPr>
        <w:spacing w:line="240" w:lineRule="auto"/>
        <w:jc w:val="both"/>
        <w:rPr>
          <w:rFonts w:ascii="Times New Roman" w:hAnsi="Times New Roman" w:cs="Times New Roman"/>
          <w:sz w:val="24"/>
          <w:szCs w:val="24"/>
        </w:rPr>
      </w:pPr>
      <w:r w:rsidRPr="009C61A6">
        <w:rPr>
          <w:rFonts w:ascii="Times New Roman" w:hAnsi="Times New Roman" w:cs="Times New Roman"/>
          <w:sz w:val="24"/>
          <w:szCs w:val="24"/>
        </w:rPr>
        <w:t>актуализировать коммуникативные навыки</w:t>
      </w:r>
    </w:p>
    <w:p w:rsidR="003B5D48" w:rsidRPr="009C61A6" w:rsidRDefault="003B5D48" w:rsidP="003B5D48">
      <w:pPr>
        <w:spacing w:line="360" w:lineRule="auto"/>
        <w:jc w:val="both"/>
        <w:rPr>
          <w:rFonts w:ascii="Times New Roman" w:hAnsi="Times New Roman" w:cs="Times New Roman"/>
          <w:b/>
          <w:sz w:val="24"/>
          <w:szCs w:val="24"/>
        </w:rPr>
      </w:pPr>
      <w:r w:rsidRPr="009C61A6">
        <w:rPr>
          <w:rFonts w:ascii="Times New Roman" w:hAnsi="Times New Roman" w:cs="Times New Roman"/>
          <w:b/>
          <w:sz w:val="24"/>
          <w:szCs w:val="24"/>
        </w:rPr>
        <w:t>Поисково-исследовательская лаборатория</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
          <w:bCs/>
          <w:sz w:val="24"/>
          <w:szCs w:val="24"/>
        </w:rPr>
        <w:t>Цель:</w:t>
      </w:r>
      <w:r w:rsidRPr="009C61A6">
        <w:rPr>
          <w:rFonts w:ascii="Times New Roman" w:hAnsi="Times New Roman" w:cs="Times New Roman"/>
          <w:sz w:val="24"/>
          <w:szCs w:val="24"/>
        </w:rPr>
        <w:t xml:space="preserve"> создавать условия для развития любознательности, инициативности и самостоятельности в процессе познавательной деятельности, обогащать партнерскую и самостоятельную поисковую деятельность.</w:t>
      </w:r>
    </w:p>
    <w:p w:rsidR="003B5D48" w:rsidRPr="009C61A6" w:rsidRDefault="003B5D48" w:rsidP="003B5D48">
      <w:pPr>
        <w:ind w:firstLine="709"/>
        <w:jc w:val="both"/>
        <w:rPr>
          <w:rFonts w:ascii="Times New Roman" w:hAnsi="Times New Roman" w:cs="Times New Roman"/>
          <w:b/>
          <w:bCs/>
          <w:sz w:val="24"/>
          <w:szCs w:val="24"/>
        </w:rPr>
      </w:pPr>
      <w:r w:rsidRPr="009C61A6">
        <w:rPr>
          <w:rFonts w:ascii="Times New Roman" w:hAnsi="Times New Roman" w:cs="Times New Roman"/>
          <w:b/>
          <w:bCs/>
          <w:sz w:val="24"/>
          <w:szCs w:val="24"/>
        </w:rPr>
        <w:t xml:space="preserve">Задачи: </w:t>
      </w:r>
    </w:p>
    <w:p w:rsidR="003B5D48" w:rsidRPr="009C61A6" w:rsidRDefault="003B5D48" w:rsidP="003B5D48">
      <w:pPr>
        <w:numPr>
          <w:ilvl w:val="0"/>
          <w:numId w:val="34"/>
        </w:numPr>
        <w:tabs>
          <w:tab w:val="left" w:pos="360"/>
        </w:tabs>
        <w:spacing w:line="240" w:lineRule="auto"/>
        <w:ind w:left="0" w:firstLine="709"/>
        <w:jc w:val="both"/>
        <w:rPr>
          <w:rFonts w:ascii="Times New Roman" w:hAnsi="Times New Roman" w:cs="Times New Roman"/>
          <w:sz w:val="24"/>
          <w:szCs w:val="24"/>
        </w:rPr>
      </w:pPr>
      <w:r w:rsidRPr="009C61A6">
        <w:rPr>
          <w:rFonts w:ascii="Times New Roman" w:hAnsi="Times New Roman" w:cs="Times New Roman"/>
          <w:sz w:val="24"/>
          <w:szCs w:val="24"/>
        </w:rPr>
        <w:t>развивать восприятие и наблюдательность детей дошкольного возраста,</w:t>
      </w:r>
    </w:p>
    <w:p w:rsidR="003B5D48" w:rsidRPr="009C61A6" w:rsidRDefault="003B5D48" w:rsidP="003B5D48">
      <w:pPr>
        <w:numPr>
          <w:ilvl w:val="0"/>
          <w:numId w:val="34"/>
        </w:numPr>
        <w:tabs>
          <w:tab w:val="left" w:pos="360"/>
        </w:tabs>
        <w:spacing w:line="240" w:lineRule="auto"/>
        <w:ind w:left="0" w:firstLine="709"/>
        <w:jc w:val="both"/>
        <w:rPr>
          <w:rFonts w:ascii="Times New Roman" w:hAnsi="Times New Roman" w:cs="Times New Roman"/>
          <w:sz w:val="24"/>
          <w:szCs w:val="24"/>
        </w:rPr>
      </w:pPr>
      <w:r w:rsidRPr="009C61A6">
        <w:rPr>
          <w:rFonts w:ascii="Times New Roman" w:hAnsi="Times New Roman" w:cs="Times New Roman"/>
          <w:sz w:val="24"/>
          <w:szCs w:val="24"/>
        </w:rPr>
        <w:t>стимулировать развитие аналитических навыков, (установление причинно-следственных связей),</w:t>
      </w:r>
    </w:p>
    <w:p w:rsidR="003B5D48" w:rsidRPr="009C61A6" w:rsidRDefault="003B5D48" w:rsidP="003B5D48">
      <w:pPr>
        <w:numPr>
          <w:ilvl w:val="0"/>
          <w:numId w:val="34"/>
        </w:numPr>
        <w:tabs>
          <w:tab w:val="left" w:pos="360"/>
        </w:tabs>
        <w:spacing w:line="240" w:lineRule="auto"/>
        <w:ind w:left="0" w:firstLine="709"/>
        <w:jc w:val="both"/>
        <w:rPr>
          <w:rFonts w:ascii="Times New Roman" w:hAnsi="Times New Roman" w:cs="Times New Roman"/>
          <w:sz w:val="24"/>
          <w:szCs w:val="24"/>
        </w:rPr>
      </w:pPr>
      <w:r w:rsidRPr="009C61A6">
        <w:rPr>
          <w:rFonts w:ascii="Times New Roman" w:hAnsi="Times New Roman" w:cs="Times New Roman"/>
          <w:sz w:val="24"/>
          <w:szCs w:val="24"/>
        </w:rPr>
        <w:t>расширять сферу применения способов поисковой деятельности в решении проблемных ситуаций,</w:t>
      </w:r>
    </w:p>
    <w:p w:rsidR="003B5D48" w:rsidRPr="009C61A6" w:rsidRDefault="003B5D48" w:rsidP="003B5D48">
      <w:pPr>
        <w:numPr>
          <w:ilvl w:val="0"/>
          <w:numId w:val="34"/>
        </w:numPr>
        <w:tabs>
          <w:tab w:val="left" w:pos="360"/>
        </w:tabs>
        <w:spacing w:line="240" w:lineRule="auto"/>
        <w:ind w:left="0" w:firstLine="709"/>
        <w:jc w:val="both"/>
        <w:rPr>
          <w:rFonts w:ascii="Times New Roman" w:hAnsi="Times New Roman" w:cs="Times New Roman"/>
          <w:sz w:val="24"/>
          <w:szCs w:val="24"/>
        </w:rPr>
      </w:pPr>
      <w:r w:rsidRPr="009C61A6">
        <w:rPr>
          <w:rFonts w:ascii="Times New Roman" w:hAnsi="Times New Roman" w:cs="Times New Roman"/>
          <w:sz w:val="24"/>
          <w:szCs w:val="24"/>
        </w:rPr>
        <w:t>развивать эвристические способы познания окружающего,</w:t>
      </w:r>
    </w:p>
    <w:p w:rsidR="003B5D48" w:rsidRPr="009C61A6" w:rsidRDefault="003B5D48" w:rsidP="003B5D48">
      <w:pPr>
        <w:numPr>
          <w:ilvl w:val="0"/>
          <w:numId w:val="34"/>
        </w:numPr>
        <w:tabs>
          <w:tab w:val="left" w:pos="360"/>
        </w:tabs>
        <w:spacing w:line="240" w:lineRule="auto"/>
        <w:ind w:left="0" w:firstLine="709"/>
        <w:jc w:val="both"/>
        <w:rPr>
          <w:rFonts w:ascii="Times New Roman" w:hAnsi="Times New Roman" w:cs="Times New Roman"/>
          <w:sz w:val="24"/>
          <w:szCs w:val="24"/>
        </w:rPr>
      </w:pPr>
      <w:r w:rsidRPr="009C61A6">
        <w:rPr>
          <w:rFonts w:ascii="Times New Roman" w:hAnsi="Times New Roman" w:cs="Times New Roman"/>
          <w:sz w:val="24"/>
          <w:szCs w:val="24"/>
        </w:rPr>
        <w:t xml:space="preserve">обогащать </w:t>
      </w:r>
      <w:proofErr w:type="gramStart"/>
      <w:r w:rsidRPr="009C61A6">
        <w:rPr>
          <w:rFonts w:ascii="Times New Roman" w:hAnsi="Times New Roman" w:cs="Times New Roman"/>
          <w:sz w:val="24"/>
          <w:szCs w:val="24"/>
        </w:rPr>
        <w:t>познавательно-исследовательское</w:t>
      </w:r>
      <w:proofErr w:type="gramEnd"/>
      <w:r w:rsidRPr="009C61A6">
        <w:rPr>
          <w:rFonts w:ascii="Times New Roman" w:hAnsi="Times New Roman" w:cs="Times New Roman"/>
          <w:sz w:val="24"/>
          <w:szCs w:val="24"/>
        </w:rPr>
        <w:t xml:space="preserve"> общения со сверстниками</w:t>
      </w:r>
    </w:p>
    <w:p w:rsidR="003B5D48" w:rsidRPr="009C61A6" w:rsidRDefault="003B5D48" w:rsidP="003B5D48">
      <w:pPr>
        <w:spacing w:line="360" w:lineRule="auto"/>
        <w:jc w:val="both"/>
        <w:rPr>
          <w:rFonts w:ascii="Times New Roman" w:hAnsi="Times New Roman" w:cs="Times New Roman"/>
          <w:b/>
          <w:sz w:val="24"/>
          <w:szCs w:val="24"/>
        </w:rPr>
      </w:pPr>
      <w:r w:rsidRPr="009C61A6">
        <w:rPr>
          <w:rFonts w:ascii="Times New Roman" w:hAnsi="Times New Roman" w:cs="Times New Roman"/>
          <w:b/>
          <w:sz w:val="24"/>
          <w:szCs w:val="24"/>
        </w:rPr>
        <w:t>«Собрание великих идей и знаменитых историй»</w:t>
      </w:r>
    </w:p>
    <w:p w:rsidR="003B5D48" w:rsidRPr="009C61A6" w:rsidRDefault="003B5D48" w:rsidP="003B5D48">
      <w:pPr>
        <w:spacing w:line="360" w:lineRule="auto"/>
        <w:jc w:val="both"/>
        <w:rPr>
          <w:rFonts w:ascii="Times New Roman" w:hAnsi="Times New Roman" w:cs="Times New Roman"/>
          <w:sz w:val="24"/>
          <w:szCs w:val="24"/>
        </w:rPr>
      </w:pPr>
      <w:r w:rsidRPr="009C61A6">
        <w:rPr>
          <w:rFonts w:ascii="Times New Roman" w:hAnsi="Times New Roman" w:cs="Times New Roman"/>
          <w:b/>
          <w:sz w:val="24"/>
          <w:szCs w:val="24"/>
        </w:rPr>
        <w:t xml:space="preserve">Цель: </w:t>
      </w:r>
      <w:r w:rsidRPr="009C61A6">
        <w:rPr>
          <w:rFonts w:ascii="Times New Roman" w:hAnsi="Times New Roman" w:cs="Times New Roman"/>
          <w:sz w:val="24"/>
          <w:szCs w:val="24"/>
        </w:rPr>
        <w:t>специальное изучение коллекционирования, как известной сферы человеческой деятельности</w:t>
      </w:r>
    </w:p>
    <w:p w:rsidR="003B5D48" w:rsidRPr="009C61A6" w:rsidRDefault="003B5D48" w:rsidP="003B5D48">
      <w:pPr>
        <w:spacing w:line="360" w:lineRule="auto"/>
        <w:jc w:val="both"/>
        <w:rPr>
          <w:rFonts w:ascii="Times New Roman" w:hAnsi="Times New Roman" w:cs="Times New Roman"/>
          <w:b/>
          <w:bCs/>
          <w:sz w:val="24"/>
          <w:szCs w:val="24"/>
        </w:rPr>
      </w:pPr>
      <w:r w:rsidRPr="009C61A6">
        <w:rPr>
          <w:rFonts w:ascii="Times New Roman" w:hAnsi="Times New Roman" w:cs="Times New Roman"/>
          <w:b/>
          <w:bCs/>
          <w:sz w:val="24"/>
          <w:szCs w:val="24"/>
        </w:rPr>
        <w:t>Задачи:</w:t>
      </w:r>
      <w:r w:rsidRPr="009C61A6">
        <w:rPr>
          <w:rFonts w:ascii="Times New Roman" w:hAnsi="Times New Roman" w:cs="Times New Roman"/>
          <w:sz w:val="24"/>
          <w:szCs w:val="24"/>
        </w:rPr>
        <w:t xml:space="preserve"> расширяется кругозор ребенка через</w:t>
      </w:r>
      <w:r w:rsidRPr="009C61A6">
        <w:rPr>
          <w:rFonts w:ascii="Times New Roman" w:hAnsi="Times New Roman" w:cs="Times New Roman"/>
          <w:b/>
          <w:bCs/>
          <w:sz w:val="24"/>
          <w:szCs w:val="24"/>
        </w:rPr>
        <w:t xml:space="preserve"> </w:t>
      </w:r>
      <w:r w:rsidRPr="009C61A6">
        <w:rPr>
          <w:rFonts w:ascii="Times New Roman" w:hAnsi="Times New Roman" w:cs="Times New Roman"/>
          <w:sz w:val="24"/>
          <w:szCs w:val="24"/>
        </w:rPr>
        <w:t xml:space="preserve">познавательное общение ребенка с интересным собеседником, во время путешествий, наблюдений, опытов, событий повседневной жизни, во время содержательного досуга. </w:t>
      </w:r>
    </w:p>
    <w:p w:rsidR="003B5D48" w:rsidRPr="009C61A6" w:rsidRDefault="003B5D48" w:rsidP="003B5D48">
      <w:pPr>
        <w:spacing w:line="360" w:lineRule="auto"/>
        <w:rPr>
          <w:rFonts w:ascii="Times New Roman" w:hAnsi="Times New Roman" w:cs="Times New Roman"/>
          <w:b/>
          <w:sz w:val="24"/>
          <w:szCs w:val="24"/>
        </w:rPr>
      </w:pPr>
      <w:r w:rsidRPr="009C61A6">
        <w:rPr>
          <w:rFonts w:ascii="Times New Roman" w:hAnsi="Times New Roman" w:cs="Times New Roman"/>
          <w:b/>
          <w:sz w:val="24"/>
          <w:szCs w:val="24"/>
        </w:rPr>
        <w:t>Клуб математических игр, праздников, турниров и забав</w:t>
      </w:r>
    </w:p>
    <w:p w:rsidR="003B5D48" w:rsidRPr="009C61A6" w:rsidRDefault="003B5D48" w:rsidP="003B5D48">
      <w:pPr>
        <w:jc w:val="both"/>
        <w:rPr>
          <w:rFonts w:ascii="Times New Roman" w:hAnsi="Times New Roman" w:cs="Times New Roman"/>
          <w:b/>
          <w:sz w:val="24"/>
          <w:szCs w:val="24"/>
        </w:rPr>
      </w:pPr>
      <w:r w:rsidRPr="009C61A6">
        <w:rPr>
          <w:rFonts w:ascii="Times New Roman" w:hAnsi="Times New Roman" w:cs="Times New Roman"/>
          <w:b/>
          <w:bCs/>
          <w:sz w:val="24"/>
          <w:szCs w:val="24"/>
        </w:rPr>
        <w:t>Цель:</w:t>
      </w:r>
      <w:r w:rsidRPr="009C61A6">
        <w:rPr>
          <w:rFonts w:ascii="Times New Roman" w:hAnsi="Times New Roman" w:cs="Times New Roman"/>
          <w:sz w:val="24"/>
          <w:szCs w:val="24"/>
        </w:rPr>
        <w:t xml:space="preserve"> создавать условия для развития любознательности, инициативности и самостоятельности в процессе познавательной деятельности, обогащать партнерскую и самостоятельную поисковую деятельность. Приобщать ребенка к игровому взаимодействию в процессе познавательного развития.  </w:t>
      </w:r>
    </w:p>
    <w:p w:rsidR="003B5D48" w:rsidRPr="009C61A6" w:rsidRDefault="003B5D48" w:rsidP="003B5D48">
      <w:pPr>
        <w:spacing w:line="360" w:lineRule="auto"/>
        <w:jc w:val="both"/>
        <w:rPr>
          <w:rFonts w:ascii="Times New Roman" w:hAnsi="Times New Roman" w:cs="Times New Roman"/>
          <w:b/>
          <w:bCs/>
          <w:sz w:val="24"/>
          <w:szCs w:val="24"/>
        </w:rPr>
      </w:pPr>
      <w:r w:rsidRPr="009C61A6">
        <w:rPr>
          <w:rFonts w:ascii="Times New Roman" w:hAnsi="Times New Roman" w:cs="Times New Roman"/>
          <w:b/>
          <w:bCs/>
          <w:sz w:val="24"/>
          <w:szCs w:val="24"/>
        </w:rPr>
        <w:t xml:space="preserve">Задачи: </w:t>
      </w:r>
    </w:p>
    <w:p w:rsidR="003B5D48" w:rsidRPr="009C61A6" w:rsidRDefault="003B5D48" w:rsidP="003B5D48">
      <w:pPr>
        <w:widowControl w:val="0"/>
        <w:numPr>
          <w:ilvl w:val="0"/>
          <w:numId w:val="35"/>
        </w:numPr>
        <w:suppressLineNumbers/>
        <w:tabs>
          <w:tab w:val="left" w:pos="360"/>
        </w:tabs>
        <w:spacing w:line="240" w:lineRule="auto"/>
        <w:ind w:left="0" w:firstLine="709"/>
        <w:jc w:val="both"/>
        <w:rPr>
          <w:rFonts w:ascii="Times New Roman" w:hAnsi="Times New Roman" w:cs="Times New Roman"/>
          <w:sz w:val="24"/>
          <w:szCs w:val="24"/>
        </w:rPr>
      </w:pPr>
      <w:r w:rsidRPr="009C61A6">
        <w:rPr>
          <w:rFonts w:ascii="Times New Roman" w:hAnsi="Times New Roman" w:cs="Times New Roman"/>
          <w:sz w:val="24"/>
          <w:szCs w:val="24"/>
        </w:rPr>
        <w:t xml:space="preserve">обогащать математические представления детей дошкольного возраста, </w:t>
      </w:r>
    </w:p>
    <w:p w:rsidR="003B5D48" w:rsidRPr="009C61A6" w:rsidRDefault="003B5D48" w:rsidP="003B5D48">
      <w:pPr>
        <w:numPr>
          <w:ilvl w:val="0"/>
          <w:numId w:val="35"/>
        </w:numPr>
        <w:tabs>
          <w:tab w:val="left" w:pos="360"/>
        </w:tabs>
        <w:spacing w:line="240" w:lineRule="auto"/>
        <w:ind w:left="0" w:firstLine="709"/>
        <w:jc w:val="both"/>
        <w:rPr>
          <w:rFonts w:ascii="Times New Roman" w:hAnsi="Times New Roman" w:cs="Times New Roman"/>
          <w:sz w:val="24"/>
          <w:szCs w:val="24"/>
        </w:rPr>
      </w:pPr>
      <w:r w:rsidRPr="009C61A6">
        <w:rPr>
          <w:rFonts w:ascii="Times New Roman" w:hAnsi="Times New Roman" w:cs="Times New Roman"/>
          <w:sz w:val="24"/>
          <w:szCs w:val="24"/>
        </w:rPr>
        <w:t>расширять сферу применения способов поисковой деятельности в решении проблемных ситуаций,</w:t>
      </w:r>
    </w:p>
    <w:p w:rsidR="003B5D48" w:rsidRPr="009C61A6" w:rsidRDefault="003B5D48" w:rsidP="003B5D48">
      <w:pPr>
        <w:numPr>
          <w:ilvl w:val="0"/>
          <w:numId w:val="35"/>
        </w:numPr>
        <w:tabs>
          <w:tab w:val="left" w:pos="360"/>
        </w:tabs>
        <w:spacing w:line="240" w:lineRule="auto"/>
        <w:ind w:left="0" w:firstLine="709"/>
        <w:jc w:val="both"/>
        <w:rPr>
          <w:rFonts w:ascii="Times New Roman" w:hAnsi="Times New Roman" w:cs="Times New Roman"/>
          <w:sz w:val="24"/>
          <w:szCs w:val="24"/>
        </w:rPr>
      </w:pPr>
      <w:r w:rsidRPr="009C61A6">
        <w:rPr>
          <w:rFonts w:ascii="Times New Roman" w:hAnsi="Times New Roman" w:cs="Times New Roman"/>
          <w:sz w:val="24"/>
          <w:szCs w:val="24"/>
        </w:rPr>
        <w:t xml:space="preserve">актуализировать коммуникативные навыки, обогащать </w:t>
      </w:r>
      <w:proofErr w:type="gramStart"/>
      <w:r w:rsidRPr="009C61A6">
        <w:rPr>
          <w:rFonts w:ascii="Times New Roman" w:hAnsi="Times New Roman" w:cs="Times New Roman"/>
          <w:sz w:val="24"/>
          <w:szCs w:val="24"/>
        </w:rPr>
        <w:t>познавательное</w:t>
      </w:r>
      <w:proofErr w:type="gramEnd"/>
      <w:r w:rsidRPr="009C61A6">
        <w:rPr>
          <w:rFonts w:ascii="Times New Roman" w:hAnsi="Times New Roman" w:cs="Times New Roman"/>
          <w:sz w:val="24"/>
          <w:szCs w:val="24"/>
        </w:rPr>
        <w:t xml:space="preserve">   общения со сверстниками.</w:t>
      </w:r>
    </w:p>
    <w:p w:rsidR="003B5D48" w:rsidRPr="009C61A6" w:rsidRDefault="003B5D48" w:rsidP="003B5D48">
      <w:pPr>
        <w:spacing w:line="360" w:lineRule="auto"/>
        <w:jc w:val="both"/>
        <w:rPr>
          <w:rFonts w:ascii="Times New Roman" w:hAnsi="Times New Roman" w:cs="Times New Roman"/>
          <w:sz w:val="24"/>
          <w:szCs w:val="24"/>
        </w:rPr>
      </w:pPr>
      <w:r w:rsidRPr="009C61A6">
        <w:rPr>
          <w:rFonts w:ascii="Times New Roman" w:hAnsi="Times New Roman" w:cs="Times New Roman"/>
          <w:b/>
          <w:sz w:val="24"/>
          <w:szCs w:val="24"/>
        </w:rPr>
        <w:t>Проектная деятельность</w:t>
      </w:r>
    </w:p>
    <w:p w:rsidR="003B5D48" w:rsidRPr="009C61A6" w:rsidRDefault="003B5D48" w:rsidP="003B5D48">
      <w:pPr>
        <w:jc w:val="both"/>
        <w:rPr>
          <w:rFonts w:ascii="Times New Roman" w:hAnsi="Times New Roman" w:cs="Times New Roman"/>
          <w:sz w:val="24"/>
          <w:szCs w:val="24"/>
        </w:rPr>
      </w:pPr>
      <w:r w:rsidRPr="009C61A6">
        <w:rPr>
          <w:rFonts w:ascii="Times New Roman" w:hAnsi="Times New Roman" w:cs="Times New Roman"/>
          <w:b/>
          <w:bCs/>
          <w:sz w:val="24"/>
          <w:szCs w:val="24"/>
        </w:rPr>
        <w:t>Цель:</w:t>
      </w:r>
      <w:r w:rsidRPr="009C61A6">
        <w:rPr>
          <w:rFonts w:ascii="Times New Roman" w:hAnsi="Times New Roman" w:cs="Times New Roman"/>
          <w:sz w:val="24"/>
          <w:szCs w:val="24"/>
        </w:rPr>
        <w:t xml:space="preserve"> формирование социально-коммуникативных навыков и установок толерантного общения детей со сверстниками и взрослыми в ходе МИНИ и МЕГА-проектов.</w:t>
      </w:r>
    </w:p>
    <w:p w:rsidR="003B5D48" w:rsidRPr="009C61A6" w:rsidRDefault="003B5D48" w:rsidP="003B5D48">
      <w:pPr>
        <w:jc w:val="both"/>
        <w:rPr>
          <w:rFonts w:ascii="Times New Roman" w:hAnsi="Times New Roman" w:cs="Times New Roman"/>
          <w:b/>
          <w:bCs/>
          <w:sz w:val="24"/>
          <w:szCs w:val="24"/>
        </w:rPr>
      </w:pPr>
      <w:r w:rsidRPr="009C61A6">
        <w:rPr>
          <w:rFonts w:ascii="Times New Roman" w:hAnsi="Times New Roman" w:cs="Times New Roman"/>
          <w:b/>
          <w:bCs/>
          <w:sz w:val="24"/>
          <w:szCs w:val="24"/>
        </w:rPr>
        <w:t xml:space="preserve">Задачи: </w:t>
      </w:r>
    </w:p>
    <w:p w:rsidR="003B5D48" w:rsidRPr="009C61A6" w:rsidRDefault="003B5D48" w:rsidP="003B5D48">
      <w:pPr>
        <w:autoSpaceDE w:val="0"/>
        <w:autoSpaceDN w:val="0"/>
        <w:adjustRightInd w:val="0"/>
        <w:ind w:firstLine="709"/>
        <w:contextualSpacing/>
        <w:jc w:val="both"/>
        <w:outlineLvl w:val="0"/>
        <w:rPr>
          <w:rFonts w:ascii="Times New Roman" w:hAnsi="Times New Roman" w:cs="Times New Roman"/>
          <w:sz w:val="24"/>
          <w:szCs w:val="24"/>
        </w:rPr>
      </w:pPr>
      <w:r w:rsidRPr="009C61A6">
        <w:rPr>
          <w:rFonts w:ascii="Times New Roman" w:hAnsi="Times New Roman" w:cs="Times New Roman"/>
          <w:sz w:val="24"/>
          <w:szCs w:val="24"/>
        </w:rPr>
        <w:t>- организация воспитательно-образовательной работы по развитию у дошкольников навыков коммуникативной культуры в ходе организации проектной деятельности с использованием сказочных историй и выполнением творческих заданий к ним;</w:t>
      </w:r>
    </w:p>
    <w:p w:rsidR="003B5D48" w:rsidRPr="009C61A6" w:rsidRDefault="003B5D48" w:rsidP="003B5D48">
      <w:pPr>
        <w:autoSpaceDE w:val="0"/>
        <w:autoSpaceDN w:val="0"/>
        <w:adjustRightInd w:val="0"/>
        <w:ind w:firstLine="709"/>
        <w:contextualSpacing/>
        <w:jc w:val="both"/>
        <w:outlineLvl w:val="0"/>
        <w:rPr>
          <w:rFonts w:ascii="Times New Roman" w:hAnsi="Times New Roman" w:cs="Times New Roman"/>
          <w:sz w:val="24"/>
          <w:szCs w:val="24"/>
        </w:rPr>
      </w:pPr>
      <w:r w:rsidRPr="009C61A6">
        <w:rPr>
          <w:rFonts w:ascii="Times New Roman" w:hAnsi="Times New Roman" w:cs="Times New Roman"/>
          <w:sz w:val="24"/>
          <w:szCs w:val="24"/>
        </w:rPr>
        <w:t>- разработка универсальной модели воспитательно-образовательной работы образовательной организации в ходе проведения обучающего тренинга для педагогов по формированию у дошкольников социально-коммуникативных навыков и установок толерантного общения со сверстниками и взрослыми;</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sz w:val="24"/>
          <w:szCs w:val="24"/>
        </w:rPr>
        <w:t>- организация и проведение творческих встреч в родительском клубе с целью создания условий для активного участия родителей в МИНИ и МЕГА-проектах, направленных на формирование у детей установок позитивного общения со сверстниками и взрослыми средствами семейного воспитания.</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sz w:val="24"/>
          <w:szCs w:val="24"/>
        </w:rPr>
        <w:t xml:space="preserve">-  использование в условиях семейного воспитания требует минимум специальных дополнительных материалов и не требуется предварительная подготовка; </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sz w:val="24"/>
          <w:szCs w:val="24"/>
        </w:rPr>
        <w:t xml:space="preserve"> - регулярность использования;</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sz w:val="24"/>
          <w:szCs w:val="24"/>
        </w:rPr>
        <w:t xml:space="preserve"> - индивидуализация интересов;</w:t>
      </w:r>
    </w:p>
    <w:p w:rsidR="003B5D48" w:rsidRPr="009C61A6" w:rsidRDefault="003B5D48" w:rsidP="003B5D48">
      <w:pPr>
        <w:ind w:firstLine="709"/>
        <w:rPr>
          <w:rFonts w:ascii="Times New Roman" w:hAnsi="Times New Roman" w:cs="Times New Roman"/>
          <w:sz w:val="24"/>
          <w:szCs w:val="24"/>
        </w:rPr>
      </w:pPr>
      <w:r w:rsidRPr="009C61A6">
        <w:rPr>
          <w:rFonts w:ascii="Times New Roman" w:hAnsi="Times New Roman" w:cs="Times New Roman"/>
          <w:sz w:val="24"/>
          <w:szCs w:val="24"/>
        </w:rPr>
        <w:t xml:space="preserve"> -реализация всех культурных практик: игры (сюжетной и с правилами), продуктивной и познавательно-исследовательской деятельности и чтению художественной литературы. </w:t>
      </w:r>
    </w:p>
    <w:p w:rsidR="003B5D48" w:rsidRPr="009C61A6" w:rsidRDefault="003B5D48" w:rsidP="003B5D48">
      <w:pPr>
        <w:rPr>
          <w:rFonts w:ascii="Times New Roman" w:hAnsi="Times New Roman" w:cs="Times New Roman"/>
          <w:b/>
          <w:bCs/>
          <w:sz w:val="24"/>
          <w:szCs w:val="24"/>
        </w:rPr>
      </w:pPr>
    </w:p>
    <w:p w:rsidR="003B5D48" w:rsidRPr="009C61A6" w:rsidRDefault="003B5D48" w:rsidP="003B5D48">
      <w:pPr>
        <w:ind w:firstLine="709"/>
        <w:rPr>
          <w:rFonts w:ascii="Times New Roman" w:hAnsi="Times New Roman" w:cs="Times New Roman"/>
          <w:b/>
          <w:bCs/>
          <w:sz w:val="24"/>
          <w:szCs w:val="24"/>
        </w:rPr>
      </w:pPr>
      <w:r w:rsidRPr="009C61A6">
        <w:rPr>
          <w:rFonts w:ascii="Times New Roman" w:hAnsi="Times New Roman" w:cs="Times New Roman"/>
          <w:b/>
          <w:bCs/>
          <w:sz w:val="24"/>
          <w:szCs w:val="24"/>
        </w:rPr>
        <w:t>Модель построения мероприятий, событий с учетом календаря праздничных дат</w:t>
      </w:r>
    </w:p>
    <w:p w:rsidR="003B5D48" w:rsidRPr="009C61A6" w:rsidRDefault="003B5D48" w:rsidP="003B5D48">
      <w:pPr>
        <w:ind w:firstLine="709"/>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Правильно организованные праздники в детском саду — это эффективный инструмент развития и воспитания детей. Главное, чтобы праздник проводился для детей, чтобы он стал захватывающим, запоминающимся событием в жизни каждого ребенка. Традиционно в детском саду проводятся различные праздники и мероприятия.</w:t>
      </w:r>
    </w:p>
    <w:p w:rsidR="003B5D48" w:rsidRPr="009C61A6" w:rsidRDefault="003B5D48" w:rsidP="003B5D48">
      <w:pPr>
        <w:ind w:firstLine="709"/>
        <w:jc w:val="both"/>
        <w:rPr>
          <w:rFonts w:ascii="Times New Roman" w:hAnsi="Times New Roman" w:cs="Times New Roman"/>
          <w:bCs/>
          <w:color w:val="000000"/>
          <w:sz w:val="24"/>
          <w:szCs w:val="24"/>
        </w:rPr>
      </w:pPr>
      <w:r w:rsidRPr="009C61A6">
        <w:rPr>
          <w:rFonts w:ascii="Times New Roman" w:eastAsia="Calibri" w:hAnsi="Times New Roman" w:cs="Times New Roman"/>
          <w:noProof/>
          <w:sz w:val="24"/>
          <w:szCs w:val="24"/>
        </w:rPr>
        <w:drawing>
          <wp:inline distT="0" distB="0" distL="0" distR="0">
            <wp:extent cx="5518150" cy="2091690"/>
            <wp:effectExtent l="19050" t="0" r="6350" b="0"/>
            <wp:docPr id="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1"/>
                    <a:srcRect/>
                    <a:stretch>
                      <a:fillRect/>
                    </a:stretch>
                  </pic:blipFill>
                  <pic:spPr bwMode="auto">
                    <a:xfrm>
                      <a:off x="0" y="0"/>
                      <a:ext cx="5518150" cy="2091690"/>
                    </a:xfrm>
                    <a:prstGeom prst="rect">
                      <a:avLst/>
                    </a:prstGeom>
                    <a:noFill/>
                    <a:ln w="9525">
                      <a:noFill/>
                      <a:miter lim="800000"/>
                      <a:headEnd/>
                      <a:tailEnd/>
                    </a:ln>
                  </pic:spPr>
                </pic:pic>
              </a:graphicData>
            </a:graphic>
          </wp:inline>
        </w:drawing>
      </w:r>
    </w:p>
    <w:p w:rsidR="003B5D48" w:rsidRPr="009C61A6" w:rsidRDefault="003B5D48" w:rsidP="003B5D48">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Праздники в детском саду при их грамотном проведении могут стать эффективным инструментом развития и воспитания детей. Для этого очень важно перейти на новый формат праздников в детском саду, а отчетное мероприятие оставить в качестве одной из форм проведения мероприятия, но не доминирующей. </w:t>
      </w:r>
    </w:p>
    <w:p w:rsidR="003B5D48" w:rsidRPr="009C61A6" w:rsidRDefault="003B5D48" w:rsidP="003B5D48">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Для этого мы выделили несколько условий: </w:t>
      </w:r>
    </w:p>
    <w:p w:rsidR="003B5D48" w:rsidRPr="009C61A6" w:rsidRDefault="003B5D48" w:rsidP="003B5D48">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Первое условие — разнообразие форматов. Для успешности мероприятия важен правильный выбор формата в зависимости от смысла праздника, образовательных задач, возраста детей и пр. Существует большое разнообразие форматов праздников или мероприятий, связанных со знаменательными событиями: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Концерт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w:t>
      </w:r>
      <w:proofErr w:type="spellStart"/>
      <w:r w:rsidRPr="009C61A6">
        <w:rPr>
          <w:rFonts w:ascii="Times New Roman" w:eastAsia="Calibri" w:hAnsi="Times New Roman" w:cs="Times New Roman"/>
          <w:sz w:val="24"/>
          <w:szCs w:val="24"/>
          <w:lang w:eastAsia="en-US"/>
        </w:rPr>
        <w:t>Квест</w:t>
      </w:r>
      <w:proofErr w:type="spellEnd"/>
      <w:r w:rsidRPr="009C61A6">
        <w:rPr>
          <w:rFonts w:ascii="Times New Roman" w:eastAsia="Calibri" w:hAnsi="Times New Roman" w:cs="Times New Roman"/>
          <w:sz w:val="24"/>
          <w:szCs w:val="24"/>
          <w:lang w:eastAsia="en-US"/>
        </w:rPr>
        <w:t xml:space="preserve">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Проект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Образовательное событие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w:t>
      </w:r>
      <w:proofErr w:type="spellStart"/>
      <w:r w:rsidRPr="009C61A6">
        <w:rPr>
          <w:rFonts w:ascii="Times New Roman" w:eastAsia="Calibri" w:hAnsi="Times New Roman" w:cs="Times New Roman"/>
          <w:sz w:val="24"/>
          <w:szCs w:val="24"/>
          <w:lang w:eastAsia="en-US"/>
        </w:rPr>
        <w:t>Мастерилки</w:t>
      </w:r>
      <w:proofErr w:type="spellEnd"/>
      <w:r w:rsidRPr="009C61A6">
        <w:rPr>
          <w:rFonts w:ascii="Times New Roman" w:eastAsia="Calibri" w:hAnsi="Times New Roman" w:cs="Times New Roman"/>
          <w:sz w:val="24"/>
          <w:szCs w:val="24"/>
          <w:lang w:eastAsia="en-US"/>
        </w:rPr>
        <w:t xml:space="preserve">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Соревнования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Выставка (</w:t>
      </w:r>
      <w:proofErr w:type="spellStart"/>
      <w:r w:rsidRPr="009C61A6">
        <w:rPr>
          <w:rFonts w:ascii="Times New Roman" w:eastAsia="Calibri" w:hAnsi="Times New Roman" w:cs="Times New Roman"/>
          <w:sz w:val="24"/>
          <w:szCs w:val="24"/>
          <w:lang w:eastAsia="en-US"/>
        </w:rPr>
        <w:t>перфоманс</w:t>
      </w:r>
      <w:proofErr w:type="spellEnd"/>
      <w:r w:rsidRPr="009C61A6">
        <w:rPr>
          <w:rFonts w:ascii="Times New Roman" w:eastAsia="Calibri" w:hAnsi="Times New Roman" w:cs="Times New Roman"/>
          <w:sz w:val="24"/>
          <w:szCs w:val="24"/>
          <w:lang w:eastAsia="en-US"/>
        </w:rPr>
        <w:t xml:space="preserve">)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Спектакль</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 </w:t>
      </w: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Викторина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Фестиваль</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hAnsi="Times New Roman" w:cs="Times New Roman"/>
          <w:sz w:val="24"/>
          <w:szCs w:val="24"/>
          <w:lang w:eastAsia="en-US"/>
        </w:rPr>
        <w:t xml:space="preserve">Ярмарка </w:t>
      </w:r>
    </w:p>
    <w:p w:rsidR="003B5D48" w:rsidRPr="009C61A6" w:rsidRDefault="003B5D48" w:rsidP="00D86EC3">
      <w:pPr>
        <w:spacing w:after="0" w:line="0" w:lineRule="atLeast"/>
        <w:jc w:val="both"/>
        <w:rPr>
          <w:rFonts w:ascii="Times New Roman" w:eastAsia="Calibri" w:hAnsi="Times New Roman" w:cs="Times New Roman"/>
          <w:sz w:val="24"/>
          <w:szCs w:val="24"/>
          <w:lang w:eastAsia="en-US"/>
        </w:rPr>
      </w:pPr>
      <w:r w:rsidRPr="009C61A6">
        <w:rPr>
          <w:rFonts w:ascii="Times New Roman" w:eastAsia="Calibri" w:cs="Times New Roman"/>
          <w:sz w:val="24"/>
          <w:szCs w:val="24"/>
          <w:lang w:eastAsia="en-US"/>
        </w:rPr>
        <w:t></w:t>
      </w:r>
      <w:r w:rsidRPr="009C61A6">
        <w:rPr>
          <w:rFonts w:ascii="Times New Roman" w:eastAsia="Calibri" w:hAnsi="Times New Roman" w:cs="Times New Roman"/>
          <w:sz w:val="24"/>
          <w:szCs w:val="24"/>
          <w:lang w:eastAsia="en-US"/>
        </w:rPr>
        <w:t xml:space="preserve"> Чаепитие и т.д. </w:t>
      </w:r>
    </w:p>
    <w:p w:rsidR="003B5D48" w:rsidRPr="009C61A6" w:rsidRDefault="003B5D48" w:rsidP="003B5D48">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Второе условие — участие родителей</w:t>
      </w:r>
      <w:r w:rsidRPr="009C61A6">
        <w:rPr>
          <w:rFonts w:ascii="Times New Roman" w:eastAsia="Calibri" w:hAnsi="Times New Roman" w:cs="Times New Roman"/>
          <w:sz w:val="24"/>
          <w:szCs w:val="24"/>
          <w:lang w:eastAsia="en-US"/>
        </w:rPr>
        <w:t xml:space="preserve">. Вторым обязательным элементом является непосредственное участие родителей: дети сидят не отдельно, а вместе с родителями, педагоги устраивают конкурсы для родителей, просят подготовить детско-родительские выступления, родители участвуют в детских заданиях на импровизацию (то есть не отрепетированных заранее) и т.д. </w:t>
      </w:r>
    </w:p>
    <w:p w:rsidR="003B5D48" w:rsidRPr="00D86EC3" w:rsidRDefault="003B5D48" w:rsidP="00D86EC3">
      <w:pPr>
        <w:jc w:val="both"/>
        <w:rPr>
          <w:rFonts w:ascii="Times New Roman" w:eastAsia="Calibri" w:hAnsi="Times New Roman" w:cs="Times New Roman"/>
          <w:sz w:val="24"/>
          <w:szCs w:val="24"/>
          <w:lang w:eastAsia="en-US"/>
        </w:rPr>
      </w:pPr>
      <w:r w:rsidRPr="009C61A6">
        <w:rPr>
          <w:rFonts w:ascii="Times New Roman" w:eastAsia="Calibri" w:hAnsi="Times New Roman" w:cs="Times New Roman"/>
          <w:b/>
          <w:bCs/>
          <w:sz w:val="24"/>
          <w:szCs w:val="24"/>
          <w:lang w:eastAsia="en-US"/>
        </w:rPr>
        <w:t>Третье условие — поддержка детской инициативы</w:t>
      </w:r>
      <w:r w:rsidRPr="009C61A6">
        <w:rPr>
          <w:rFonts w:ascii="Times New Roman" w:eastAsia="Calibri" w:hAnsi="Times New Roman" w:cs="Times New Roman"/>
          <w:sz w:val="24"/>
          <w:szCs w:val="24"/>
          <w:lang w:eastAsia="en-US"/>
        </w:rPr>
        <w:t>. Третье условие самое важное и значимое для детей – создание и конструирование праздника самими детьми. Для этого необходимо, чтобы основная инициатива исходила от детей, и дети сами с помощью воспитателя планировали и придумывали праздник — что там будет, во что наряжаться, кто будет выступать, как сделать костюмы и декорации (если нужно), кого пригласить, делать ли пригласительные билеты и т.д. При этом взрослый, участвуя в придумывании праздника вместе с детьми, не должен брать на себя руководящую роль — надо дать возможность детям проявить инициативу и помочь им реализовать задуманное. Но при этом такие праздники как Новый год и День победы, должны быть, на наш взгляд, организованы в основном взрослыми. Первый, потому что Новый год — это волшебство, это радость, это подарки, это Дед Мороз и Снегурочка. А второй — потому что дети пока не могут до конца понять и прочувствовать этот праздник.</w:t>
      </w:r>
    </w:p>
    <w:p w:rsidR="00D86EC3" w:rsidRDefault="003B5D48" w:rsidP="00D86EC3">
      <w:pPr>
        <w:spacing w:after="0" w:line="0" w:lineRule="atLeast"/>
        <w:jc w:val="center"/>
        <w:rPr>
          <w:rFonts w:ascii="Times New Roman" w:hAnsi="Times New Roman" w:cs="Times New Roman"/>
          <w:sz w:val="24"/>
          <w:szCs w:val="24"/>
        </w:rPr>
      </w:pPr>
      <w:r w:rsidRPr="009C61A6">
        <w:rPr>
          <w:rFonts w:ascii="Times New Roman" w:hAnsi="Times New Roman" w:cs="Times New Roman"/>
          <w:b/>
          <w:iCs/>
          <w:color w:val="000000"/>
          <w:sz w:val="24"/>
          <w:szCs w:val="24"/>
        </w:rPr>
        <w:t>Организация предметно-пространственной среды</w:t>
      </w:r>
    </w:p>
    <w:p w:rsidR="003B5D48" w:rsidRPr="00D86EC3" w:rsidRDefault="003B5D48" w:rsidP="00D86EC3">
      <w:pPr>
        <w:spacing w:after="0" w:line="0" w:lineRule="atLeast"/>
        <w:jc w:val="center"/>
        <w:rPr>
          <w:rFonts w:ascii="Times New Roman" w:hAnsi="Times New Roman" w:cs="Times New Roman"/>
          <w:sz w:val="24"/>
          <w:szCs w:val="24"/>
        </w:rPr>
      </w:pPr>
      <w:r w:rsidRPr="009C61A6">
        <w:rPr>
          <w:rFonts w:ascii="Times New Roman" w:hAnsi="Times New Roman" w:cs="Times New Roman"/>
          <w:iCs/>
          <w:color w:val="000000"/>
          <w:sz w:val="24"/>
          <w:szCs w:val="24"/>
        </w:rPr>
        <w:t>Предметно-пространственная среда отражает федеральную, региональную специфику, а также специфику</w:t>
      </w:r>
      <w:r w:rsidRPr="009C61A6">
        <w:rPr>
          <w:rFonts w:ascii="Times New Roman" w:hAnsi="Times New Roman" w:cs="Times New Roman"/>
          <w:sz w:val="24"/>
          <w:szCs w:val="24"/>
        </w:rPr>
        <w:t xml:space="preserve"> </w:t>
      </w:r>
      <w:r w:rsidRPr="009C61A6">
        <w:rPr>
          <w:rFonts w:ascii="Times New Roman" w:hAnsi="Times New Roman" w:cs="Times New Roman"/>
          <w:iCs/>
          <w:color w:val="000000"/>
          <w:sz w:val="24"/>
          <w:szCs w:val="24"/>
        </w:rPr>
        <w:t>и включает:</w:t>
      </w:r>
    </w:p>
    <w:p w:rsidR="003B5D48" w:rsidRPr="009C61A6" w:rsidRDefault="003B5D48" w:rsidP="00D86EC3">
      <w:pPr>
        <w:pStyle w:val="1f0"/>
        <w:numPr>
          <w:ilvl w:val="0"/>
          <w:numId w:val="6"/>
        </w:numPr>
        <w:tabs>
          <w:tab w:val="right" w:pos="993"/>
        </w:tabs>
        <w:spacing w:line="0" w:lineRule="atLeast"/>
        <w:ind w:left="0" w:firstLine="709"/>
        <w:rPr>
          <w:sz w:val="24"/>
          <w:szCs w:val="24"/>
        </w:rPr>
      </w:pPr>
      <w:r w:rsidRPr="009C61A6">
        <w:rPr>
          <w:iCs/>
          <w:color w:val="000000"/>
          <w:sz w:val="24"/>
          <w:szCs w:val="24"/>
        </w:rPr>
        <w:t>оформление помещений;</w:t>
      </w:r>
    </w:p>
    <w:p w:rsidR="003B5D48" w:rsidRPr="009C61A6" w:rsidRDefault="003B5D48" w:rsidP="003B5D48">
      <w:pPr>
        <w:pStyle w:val="1f0"/>
        <w:numPr>
          <w:ilvl w:val="0"/>
          <w:numId w:val="6"/>
        </w:numPr>
        <w:tabs>
          <w:tab w:val="right" w:pos="993"/>
        </w:tabs>
        <w:spacing w:line="276" w:lineRule="auto"/>
        <w:ind w:left="0" w:firstLine="709"/>
        <w:rPr>
          <w:sz w:val="24"/>
          <w:szCs w:val="24"/>
        </w:rPr>
      </w:pPr>
      <w:r w:rsidRPr="009C61A6">
        <w:rPr>
          <w:iCs/>
          <w:color w:val="000000"/>
          <w:sz w:val="24"/>
          <w:szCs w:val="24"/>
        </w:rPr>
        <w:t>оборудование;</w:t>
      </w:r>
    </w:p>
    <w:p w:rsidR="003B5D48" w:rsidRPr="009C61A6" w:rsidRDefault="003B5D48" w:rsidP="003B5D48">
      <w:pPr>
        <w:pStyle w:val="1f0"/>
        <w:numPr>
          <w:ilvl w:val="0"/>
          <w:numId w:val="6"/>
        </w:numPr>
        <w:tabs>
          <w:tab w:val="right" w:pos="993"/>
        </w:tabs>
        <w:spacing w:line="276" w:lineRule="auto"/>
        <w:ind w:left="0" w:firstLine="709"/>
        <w:rPr>
          <w:sz w:val="24"/>
          <w:szCs w:val="24"/>
        </w:rPr>
      </w:pPr>
      <w:r w:rsidRPr="009C61A6">
        <w:rPr>
          <w:iCs/>
          <w:color w:val="000000"/>
          <w:sz w:val="24"/>
          <w:szCs w:val="24"/>
        </w:rPr>
        <w:t>игрушки.</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iCs/>
          <w:color w:val="000000"/>
          <w:sz w:val="24"/>
          <w:szCs w:val="24"/>
        </w:rPr>
        <w:t>ППС отражает ценности, на которых строится программа воспитания, способствует их принятию и раскрытию ребенком.</w:t>
      </w:r>
    </w:p>
    <w:p w:rsidR="003B5D48" w:rsidRPr="009C61A6" w:rsidRDefault="003B5D48" w:rsidP="003B5D48">
      <w:pPr>
        <w:numPr>
          <w:ilvl w:val="0"/>
          <w:numId w:val="30"/>
        </w:numPr>
        <w:suppressAutoHyphens/>
        <w:spacing w:after="0"/>
        <w:jc w:val="both"/>
        <w:rPr>
          <w:rFonts w:ascii="Times New Roman" w:hAnsi="Times New Roman" w:cs="Times New Roman"/>
          <w:sz w:val="24"/>
          <w:szCs w:val="24"/>
        </w:rPr>
      </w:pPr>
      <w:r w:rsidRPr="009C61A6">
        <w:rPr>
          <w:rFonts w:ascii="Times New Roman" w:hAnsi="Times New Roman" w:cs="Times New Roman"/>
          <w:iCs/>
          <w:color w:val="000000"/>
          <w:sz w:val="24"/>
          <w:szCs w:val="24"/>
        </w:rPr>
        <w:t>Среда включает знаки и символы государства, региона, города и организации.</w:t>
      </w:r>
    </w:p>
    <w:p w:rsidR="003B5D48" w:rsidRPr="009C61A6" w:rsidRDefault="003B5D48" w:rsidP="003B5D48">
      <w:pPr>
        <w:numPr>
          <w:ilvl w:val="0"/>
          <w:numId w:val="30"/>
        </w:numPr>
        <w:suppressAutoHyphens/>
        <w:spacing w:after="0"/>
        <w:jc w:val="both"/>
        <w:rPr>
          <w:rFonts w:ascii="Times New Roman" w:hAnsi="Times New Roman" w:cs="Times New Roman"/>
          <w:sz w:val="24"/>
          <w:szCs w:val="24"/>
        </w:rPr>
      </w:pPr>
      <w:r w:rsidRPr="009C61A6">
        <w:rPr>
          <w:rFonts w:ascii="Times New Roman" w:hAnsi="Times New Roman" w:cs="Times New Roman"/>
          <w:iCs/>
          <w:color w:val="000000"/>
          <w:sz w:val="24"/>
          <w:szCs w:val="24"/>
        </w:rPr>
        <w:t xml:space="preserve">Среда отражает региональные, этнографические, конфессиональные и другие особенности </w:t>
      </w:r>
      <w:proofErr w:type="spellStart"/>
      <w:r w:rsidRPr="009C61A6">
        <w:rPr>
          <w:rFonts w:ascii="Times New Roman" w:hAnsi="Times New Roman" w:cs="Times New Roman"/>
          <w:iCs/>
          <w:color w:val="000000"/>
          <w:sz w:val="24"/>
          <w:szCs w:val="24"/>
        </w:rPr>
        <w:t>социокультурных</w:t>
      </w:r>
      <w:proofErr w:type="spellEnd"/>
      <w:r w:rsidRPr="009C61A6">
        <w:rPr>
          <w:rFonts w:ascii="Times New Roman" w:hAnsi="Times New Roman" w:cs="Times New Roman"/>
          <w:iCs/>
          <w:color w:val="000000"/>
          <w:sz w:val="24"/>
          <w:szCs w:val="24"/>
        </w:rPr>
        <w:t xml:space="preserve"> условий, в которых находится организация.</w:t>
      </w:r>
    </w:p>
    <w:p w:rsidR="003B5D48" w:rsidRPr="009C61A6" w:rsidRDefault="003B5D48" w:rsidP="003B5D48">
      <w:pPr>
        <w:numPr>
          <w:ilvl w:val="0"/>
          <w:numId w:val="30"/>
        </w:numPr>
        <w:suppressAutoHyphens/>
        <w:spacing w:after="0"/>
        <w:jc w:val="both"/>
        <w:rPr>
          <w:rFonts w:ascii="Times New Roman" w:hAnsi="Times New Roman" w:cs="Times New Roman"/>
          <w:sz w:val="24"/>
          <w:szCs w:val="24"/>
        </w:rPr>
      </w:pPr>
      <w:r w:rsidRPr="009C61A6">
        <w:rPr>
          <w:rFonts w:ascii="Times New Roman" w:hAnsi="Times New Roman" w:cs="Times New Roman"/>
          <w:iCs/>
          <w:color w:val="000000"/>
          <w:sz w:val="24"/>
          <w:szCs w:val="24"/>
        </w:rPr>
        <w:t xml:space="preserve">Среда </w:t>
      </w:r>
      <w:proofErr w:type="spellStart"/>
      <w:r w:rsidRPr="009C61A6">
        <w:rPr>
          <w:rFonts w:ascii="Times New Roman" w:hAnsi="Times New Roman" w:cs="Times New Roman"/>
          <w:iCs/>
          <w:color w:val="000000"/>
          <w:sz w:val="24"/>
          <w:szCs w:val="24"/>
        </w:rPr>
        <w:t>экологична</w:t>
      </w:r>
      <w:proofErr w:type="spellEnd"/>
      <w:r w:rsidRPr="009C61A6">
        <w:rPr>
          <w:rFonts w:ascii="Times New Roman" w:hAnsi="Times New Roman" w:cs="Times New Roman"/>
          <w:iCs/>
          <w:color w:val="000000"/>
          <w:sz w:val="24"/>
          <w:szCs w:val="24"/>
        </w:rPr>
        <w:t xml:space="preserve">, </w:t>
      </w:r>
      <w:proofErr w:type="spellStart"/>
      <w:r w:rsidRPr="009C61A6">
        <w:rPr>
          <w:rFonts w:ascii="Times New Roman" w:hAnsi="Times New Roman" w:cs="Times New Roman"/>
          <w:iCs/>
          <w:color w:val="000000"/>
          <w:sz w:val="24"/>
          <w:szCs w:val="24"/>
        </w:rPr>
        <w:t>природосообразна</w:t>
      </w:r>
      <w:proofErr w:type="spellEnd"/>
      <w:r w:rsidRPr="009C61A6">
        <w:rPr>
          <w:rFonts w:ascii="Times New Roman" w:hAnsi="Times New Roman" w:cs="Times New Roman"/>
          <w:iCs/>
          <w:color w:val="000000"/>
          <w:sz w:val="24"/>
          <w:szCs w:val="24"/>
        </w:rPr>
        <w:t xml:space="preserve"> и безопасна.</w:t>
      </w:r>
    </w:p>
    <w:p w:rsidR="003B5D48" w:rsidRPr="009C61A6" w:rsidRDefault="003B5D48" w:rsidP="003B5D48">
      <w:pPr>
        <w:numPr>
          <w:ilvl w:val="0"/>
          <w:numId w:val="30"/>
        </w:numPr>
        <w:suppressAutoHyphens/>
        <w:spacing w:after="0"/>
        <w:jc w:val="both"/>
        <w:rPr>
          <w:rFonts w:ascii="Times New Roman" w:hAnsi="Times New Roman" w:cs="Times New Roman"/>
          <w:sz w:val="24"/>
          <w:szCs w:val="24"/>
        </w:rPr>
      </w:pPr>
      <w:r w:rsidRPr="009C61A6">
        <w:rPr>
          <w:rFonts w:ascii="Times New Roman" w:hAnsi="Times New Roman" w:cs="Times New Roman"/>
          <w:iCs/>
          <w:color w:val="000000"/>
          <w:sz w:val="24"/>
          <w:szCs w:val="24"/>
        </w:rPr>
        <w:t>Среда обеспечивает ребенку возможность общения, игры и совместной деятельности. Отражает ценность семьи, людей разных поколений, радость общения с семьей.</w:t>
      </w:r>
    </w:p>
    <w:p w:rsidR="003B5D48" w:rsidRPr="009C61A6" w:rsidRDefault="003B5D48" w:rsidP="003B5D48">
      <w:pPr>
        <w:numPr>
          <w:ilvl w:val="0"/>
          <w:numId w:val="30"/>
        </w:numPr>
        <w:suppressAutoHyphens/>
        <w:spacing w:after="0"/>
        <w:jc w:val="both"/>
        <w:rPr>
          <w:rFonts w:ascii="Times New Roman" w:hAnsi="Times New Roman" w:cs="Times New Roman"/>
          <w:sz w:val="24"/>
          <w:szCs w:val="24"/>
        </w:rPr>
      </w:pPr>
      <w:r w:rsidRPr="009C61A6">
        <w:rPr>
          <w:rFonts w:ascii="Times New Roman" w:hAnsi="Times New Roman" w:cs="Times New Roman"/>
          <w:iCs/>
          <w:color w:val="000000"/>
          <w:sz w:val="24"/>
          <w:szCs w:val="24"/>
        </w:rPr>
        <w:t>Среда обеспечивает ребенку возможность познавательного развития, экспериментирования, освоения новых технологий, раскрывает красоту знаний, необходимость научного познания, формирует научную картину мира.</w:t>
      </w:r>
    </w:p>
    <w:p w:rsidR="003B5D48" w:rsidRPr="009C61A6" w:rsidRDefault="003B5D48" w:rsidP="003B5D48">
      <w:pPr>
        <w:numPr>
          <w:ilvl w:val="0"/>
          <w:numId w:val="30"/>
        </w:numPr>
        <w:suppressAutoHyphens/>
        <w:spacing w:after="0"/>
        <w:jc w:val="both"/>
        <w:rPr>
          <w:rFonts w:ascii="Times New Roman" w:hAnsi="Times New Roman" w:cs="Times New Roman"/>
          <w:sz w:val="24"/>
          <w:szCs w:val="24"/>
        </w:rPr>
      </w:pPr>
      <w:r w:rsidRPr="009C61A6">
        <w:rPr>
          <w:rFonts w:ascii="Times New Roman" w:hAnsi="Times New Roman" w:cs="Times New Roman"/>
          <w:iCs/>
          <w:color w:val="000000"/>
          <w:sz w:val="24"/>
          <w:szCs w:val="24"/>
        </w:rPr>
        <w:t>Среда обеспечивает ребенку возможность посильного труда, а также отражает ценности труда в жизни человека и государства (портреты членов семей воспитанников, героев труда, представителей профессий и пр.) Результаты труда ребенка могут быть отражены и сохранены в среде.</w:t>
      </w:r>
    </w:p>
    <w:p w:rsidR="003B5D48" w:rsidRPr="009C61A6" w:rsidRDefault="003B5D48" w:rsidP="003B5D48">
      <w:pPr>
        <w:numPr>
          <w:ilvl w:val="0"/>
          <w:numId w:val="30"/>
        </w:numPr>
        <w:suppressAutoHyphens/>
        <w:spacing w:after="0"/>
        <w:jc w:val="both"/>
        <w:rPr>
          <w:rFonts w:ascii="Times New Roman" w:hAnsi="Times New Roman" w:cs="Times New Roman"/>
          <w:sz w:val="24"/>
          <w:szCs w:val="24"/>
        </w:rPr>
      </w:pPr>
      <w:r w:rsidRPr="009C61A6">
        <w:rPr>
          <w:rFonts w:ascii="Times New Roman" w:hAnsi="Times New Roman" w:cs="Times New Roman"/>
          <w:iCs/>
          <w:color w:val="000000"/>
          <w:sz w:val="24"/>
          <w:szCs w:val="24"/>
        </w:rPr>
        <w:t>Среда обеспечивает ребенку возможности для укрепления здоровья, раскрывает смысл здорового образа жизни, физической культуры и спорта.</w:t>
      </w:r>
    </w:p>
    <w:p w:rsidR="003B5D48" w:rsidRPr="009C61A6" w:rsidRDefault="003B5D48" w:rsidP="003B5D48">
      <w:pPr>
        <w:numPr>
          <w:ilvl w:val="0"/>
          <w:numId w:val="30"/>
        </w:numPr>
        <w:suppressAutoHyphens/>
        <w:spacing w:after="0"/>
        <w:jc w:val="both"/>
        <w:rPr>
          <w:rFonts w:ascii="Times New Roman" w:hAnsi="Times New Roman" w:cs="Times New Roman"/>
          <w:sz w:val="24"/>
          <w:szCs w:val="24"/>
        </w:rPr>
      </w:pPr>
      <w:r w:rsidRPr="009C61A6">
        <w:rPr>
          <w:rFonts w:ascii="Times New Roman" w:hAnsi="Times New Roman" w:cs="Times New Roman"/>
          <w:iCs/>
          <w:color w:val="000000"/>
          <w:sz w:val="24"/>
          <w:szCs w:val="24"/>
        </w:rPr>
        <w:t>Среда предоставляет ребенку возможность погружения в культуру России, знакомства с особенностями региональной культурной традиции. Вся среда дошкольной организации должна быть гармоничной и эстетически привлекательной.</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iCs/>
          <w:color w:val="000000"/>
          <w:sz w:val="24"/>
          <w:szCs w:val="24"/>
        </w:rPr>
        <w:t>При выборе материалов и игрушек для ППС мы ориентируемся на продукцию отечественных и территориальных производителей. Игрушки, материалы и оборудование соответствуют возрастным задачам воспитания детей дошкольного возраста.</w:t>
      </w:r>
    </w:p>
    <w:p w:rsidR="003B5D48" w:rsidRPr="009C61A6" w:rsidRDefault="003B5D48" w:rsidP="003B5D48">
      <w:pPr>
        <w:spacing w:line="480" w:lineRule="auto"/>
        <w:jc w:val="center"/>
        <w:rPr>
          <w:rFonts w:ascii="Times New Roman" w:hAnsi="Times New Roman" w:cs="Times New Roman"/>
          <w:sz w:val="24"/>
          <w:szCs w:val="24"/>
        </w:rPr>
      </w:pPr>
      <w:r w:rsidRPr="009C61A6">
        <w:rPr>
          <w:rFonts w:ascii="Times New Roman" w:hAnsi="Times New Roman" w:cs="Times New Roman"/>
          <w:b/>
          <w:bCs/>
          <w:color w:val="000000"/>
          <w:sz w:val="24"/>
          <w:szCs w:val="24"/>
        </w:rPr>
        <w:t>Кадровое обеспечение воспитательного процесса</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i/>
          <w:iCs/>
          <w:sz w:val="24"/>
          <w:szCs w:val="24"/>
        </w:rPr>
        <w:t xml:space="preserve">Данный раздел хорошо представлен на уровне ООП </w:t>
      </w:r>
      <w:r w:rsidRPr="009C61A6">
        <w:rPr>
          <w:rFonts w:ascii="Times New Roman" w:hAnsi="Times New Roman" w:cs="Times New Roman"/>
          <w:sz w:val="24"/>
          <w:szCs w:val="24"/>
        </w:rPr>
        <w:t xml:space="preserve">ДОО Муниципального бюджетного дошкольного образовательного учреждения «Детский сад </w:t>
      </w:r>
      <w:r w:rsidR="00D86EC3" w:rsidRPr="00EF2366">
        <w:rPr>
          <w:rFonts w:ascii="Times New Roman" w:hAnsi="Times New Roman" w:cs="Times New Roman"/>
          <w:color w:val="000000"/>
          <w:kern w:val="2"/>
          <w:sz w:val="24"/>
          <w:szCs w:val="24"/>
          <w:lang w:eastAsia="ko-KR"/>
        </w:rPr>
        <w:t>№54 «Звёздочка» с</w:t>
      </w:r>
      <w:proofErr w:type="gramStart"/>
      <w:r w:rsidR="00D86EC3" w:rsidRPr="00EF2366">
        <w:rPr>
          <w:rFonts w:ascii="Times New Roman" w:hAnsi="Times New Roman" w:cs="Times New Roman"/>
          <w:color w:val="000000"/>
          <w:kern w:val="2"/>
          <w:sz w:val="24"/>
          <w:szCs w:val="24"/>
          <w:lang w:eastAsia="ko-KR"/>
        </w:rPr>
        <w:t>.О</w:t>
      </w:r>
      <w:proofErr w:type="gramEnd"/>
      <w:r w:rsidR="00D86EC3" w:rsidRPr="00EF2366">
        <w:rPr>
          <w:rFonts w:ascii="Times New Roman" w:hAnsi="Times New Roman" w:cs="Times New Roman"/>
          <w:color w:val="000000"/>
          <w:kern w:val="2"/>
          <w:sz w:val="24"/>
          <w:szCs w:val="24"/>
          <w:lang w:eastAsia="ko-KR"/>
        </w:rPr>
        <w:t>синово</w:t>
      </w:r>
      <w:r w:rsidR="00D86EC3">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r w:rsidRPr="009C61A6">
        <w:rPr>
          <w:rFonts w:ascii="Times New Roman" w:hAnsi="Times New Roman" w:cs="Times New Roman"/>
          <w:bCs/>
          <w:color w:val="000000"/>
          <w:sz w:val="24"/>
          <w:szCs w:val="24"/>
        </w:rPr>
        <w:t xml:space="preserve"> </w:t>
      </w:r>
      <w:r w:rsidRPr="009C61A6">
        <w:rPr>
          <w:rFonts w:ascii="Times New Roman" w:hAnsi="Times New Roman" w:cs="Times New Roman"/>
          <w:sz w:val="24"/>
          <w:szCs w:val="24"/>
        </w:rPr>
        <w:t>в годовом плане</w:t>
      </w:r>
      <w:r w:rsidRPr="009C61A6">
        <w:rPr>
          <w:rFonts w:ascii="Times New Roman" w:hAnsi="Times New Roman" w:cs="Times New Roman"/>
          <w:i/>
          <w:iCs/>
          <w:sz w:val="24"/>
          <w:szCs w:val="24"/>
        </w:rPr>
        <w:t xml:space="preserve"> по разделению функционала, связанного с организацией и реализацией воспитательного процесса; по обеспечению повышения квалификации педагогических работников ОО по вопросам воспитания, психолого-педагогического сопровождения детей, в том числе с ОВЗ, сирот и опекаемых, детей с этнокультурными особенностями и т. д.</w:t>
      </w:r>
      <w:r w:rsidRPr="009C61A6">
        <w:rPr>
          <w:rFonts w:ascii="Times New Roman" w:hAnsi="Times New Roman" w:cs="Times New Roman"/>
          <w:sz w:val="24"/>
          <w:szCs w:val="24"/>
        </w:rPr>
        <w:t xml:space="preserve"> Также здесь представлена информация о возможностях привлечения специалистов других организаций (образовательных, социальных и т. д.). Таким образом, мы представляем свою работу на учебный год в этом направлении, тем самым добавляя данными и годовой план, ООП ДО Муниципального бюджетного дошкольного образовательного учреждения «Детский сад </w:t>
      </w:r>
      <w:r w:rsidR="00D86EC3" w:rsidRPr="00EF2366">
        <w:rPr>
          <w:rFonts w:ascii="Times New Roman" w:hAnsi="Times New Roman" w:cs="Times New Roman"/>
          <w:color w:val="000000"/>
          <w:kern w:val="2"/>
          <w:sz w:val="24"/>
          <w:szCs w:val="24"/>
          <w:lang w:eastAsia="ko-KR"/>
        </w:rPr>
        <w:t>№54 «Звёздочка» с</w:t>
      </w:r>
      <w:proofErr w:type="gramStart"/>
      <w:r w:rsidR="00D86EC3" w:rsidRPr="00EF2366">
        <w:rPr>
          <w:rFonts w:ascii="Times New Roman" w:hAnsi="Times New Roman" w:cs="Times New Roman"/>
          <w:color w:val="000000"/>
          <w:kern w:val="2"/>
          <w:sz w:val="24"/>
          <w:szCs w:val="24"/>
          <w:lang w:eastAsia="ko-KR"/>
        </w:rPr>
        <w:t>.О</w:t>
      </w:r>
      <w:proofErr w:type="gramEnd"/>
      <w:r w:rsidR="00D86EC3" w:rsidRPr="00EF2366">
        <w:rPr>
          <w:rFonts w:ascii="Times New Roman" w:hAnsi="Times New Roman" w:cs="Times New Roman"/>
          <w:color w:val="000000"/>
          <w:kern w:val="2"/>
          <w:sz w:val="24"/>
          <w:szCs w:val="24"/>
          <w:lang w:eastAsia="ko-KR"/>
        </w:rPr>
        <w:t>синово</w:t>
      </w:r>
      <w:r w:rsidR="00D86EC3">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w:t>
      </w:r>
    </w:p>
    <w:p w:rsidR="003B5D48" w:rsidRPr="009C61A6" w:rsidRDefault="003B5D48" w:rsidP="003B5D48">
      <w:pPr>
        <w:jc w:val="center"/>
        <w:rPr>
          <w:rFonts w:ascii="Times New Roman" w:hAnsi="Times New Roman" w:cs="Times New Roman"/>
          <w:sz w:val="24"/>
          <w:szCs w:val="24"/>
        </w:rPr>
      </w:pPr>
    </w:p>
    <w:p w:rsidR="003B5D48" w:rsidRPr="009C61A6" w:rsidRDefault="003B5D48" w:rsidP="003B5D48">
      <w:pPr>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Нормативно-методическое обеспечение реализации Программы воспитания на уровне</w:t>
      </w:r>
      <w:r w:rsidRPr="009C61A6">
        <w:rPr>
          <w:rFonts w:ascii="Times New Roman" w:hAnsi="Times New Roman" w:cs="Times New Roman"/>
          <w:b/>
          <w:bCs/>
          <w:color w:val="000000"/>
          <w:kern w:val="2"/>
          <w:sz w:val="24"/>
          <w:szCs w:val="24"/>
          <w:lang w:eastAsia="ko-KR"/>
        </w:rPr>
        <w:t xml:space="preserve"> </w:t>
      </w:r>
      <w:r w:rsidRPr="009C61A6">
        <w:rPr>
          <w:rFonts w:ascii="Times New Roman" w:hAnsi="Times New Roman" w:cs="Times New Roman"/>
          <w:b/>
          <w:bCs/>
          <w:sz w:val="24"/>
          <w:szCs w:val="24"/>
        </w:rPr>
        <w:t>Муниципального бюджетного дошкольного образовательного учреждения «Детский сад</w:t>
      </w:r>
      <w:r w:rsidR="00D86EC3" w:rsidRPr="00D86EC3">
        <w:rPr>
          <w:rFonts w:ascii="Times New Roman" w:hAnsi="Times New Roman" w:cs="Times New Roman"/>
          <w:b/>
          <w:color w:val="000000"/>
          <w:kern w:val="2"/>
          <w:sz w:val="24"/>
          <w:szCs w:val="24"/>
          <w:lang w:eastAsia="ko-KR"/>
        </w:rPr>
        <w:t>№54 «Звёздочка» с</w:t>
      </w:r>
      <w:proofErr w:type="gramStart"/>
      <w:r w:rsidR="00D86EC3" w:rsidRPr="00D86EC3">
        <w:rPr>
          <w:rFonts w:ascii="Times New Roman" w:hAnsi="Times New Roman" w:cs="Times New Roman"/>
          <w:b/>
          <w:color w:val="000000"/>
          <w:kern w:val="2"/>
          <w:sz w:val="24"/>
          <w:szCs w:val="24"/>
          <w:lang w:eastAsia="ko-KR"/>
        </w:rPr>
        <w:t>.О</w:t>
      </w:r>
      <w:proofErr w:type="gramEnd"/>
      <w:r w:rsidR="00D86EC3" w:rsidRPr="00D86EC3">
        <w:rPr>
          <w:rFonts w:ascii="Times New Roman" w:hAnsi="Times New Roman" w:cs="Times New Roman"/>
          <w:b/>
          <w:color w:val="000000"/>
          <w:kern w:val="2"/>
          <w:sz w:val="24"/>
          <w:szCs w:val="24"/>
          <w:lang w:eastAsia="ko-KR"/>
        </w:rPr>
        <w:t>синово</w:t>
      </w:r>
      <w:r w:rsidRPr="009C61A6">
        <w:rPr>
          <w:rFonts w:ascii="Times New Roman" w:hAnsi="Times New Roman" w:cs="Times New Roman"/>
          <w:b/>
          <w:bCs/>
          <w:sz w:val="24"/>
          <w:szCs w:val="24"/>
        </w:rPr>
        <w:t xml:space="preserve"> </w:t>
      </w:r>
      <w:proofErr w:type="spellStart"/>
      <w:r w:rsidRPr="009C61A6">
        <w:rPr>
          <w:rFonts w:ascii="Times New Roman" w:hAnsi="Times New Roman" w:cs="Times New Roman"/>
          <w:b/>
          <w:bCs/>
          <w:sz w:val="24"/>
          <w:szCs w:val="24"/>
        </w:rPr>
        <w:t>Зеленодольского</w:t>
      </w:r>
      <w:proofErr w:type="spellEnd"/>
      <w:r w:rsidRPr="009C61A6">
        <w:rPr>
          <w:rFonts w:ascii="Times New Roman" w:hAnsi="Times New Roman" w:cs="Times New Roman"/>
          <w:b/>
          <w:bCs/>
          <w:sz w:val="24"/>
          <w:szCs w:val="24"/>
        </w:rPr>
        <w:t xml:space="preserve"> муниципального района Республики Татарстан»</w:t>
      </w:r>
      <w:r w:rsidRPr="009C61A6">
        <w:rPr>
          <w:rFonts w:ascii="Times New Roman" w:hAnsi="Times New Roman" w:cs="Times New Roman"/>
          <w:b/>
          <w:bCs/>
          <w:color w:val="000000"/>
          <w:sz w:val="24"/>
          <w:szCs w:val="24"/>
        </w:rPr>
        <w:t>.</w:t>
      </w:r>
    </w:p>
    <w:p w:rsidR="003B5D48" w:rsidRPr="009C61A6" w:rsidRDefault="003B5D48" w:rsidP="003B5D48">
      <w:pPr>
        <w:ind w:firstLine="709"/>
        <w:jc w:val="both"/>
        <w:rPr>
          <w:rFonts w:ascii="Times New Roman" w:hAnsi="Times New Roman" w:cs="Times New Roman"/>
          <w:b/>
          <w:bCs/>
          <w:color w:val="000000"/>
          <w:sz w:val="24"/>
          <w:szCs w:val="24"/>
        </w:rPr>
      </w:pPr>
    </w:p>
    <w:p w:rsidR="003B5D48" w:rsidRPr="00D86EC3" w:rsidRDefault="003B5D48" w:rsidP="003B5D48">
      <w:pPr>
        <w:numPr>
          <w:ilvl w:val="0"/>
          <w:numId w:val="29"/>
        </w:numPr>
        <w:tabs>
          <w:tab w:val="right" w:pos="709"/>
        </w:tabs>
        <w:spacing w:after="0" w:line="240" w:lineRule="auto"/>
        <w:rPr>
          <w:rFonts w:ascii="Times New Roman" w:hAnsi="Times New Roman" w:cs="Times New Roman"/>
          <w:color w:val="000000"/>
          <w:sz w:val="24"/>
          <w:szCs w:val="24"/>
        </w:rPr>
      </w:pPr>
      <w:r w:rsidRPr="00D86EC3">
        <w:rPr>
          <w:rFonts w:ascii="Times New Roman" w:hAnsi="Times New Roman" w:cs="Times New Roman"/>
          <w:color w:val="000000"/>
          <w:sz w:val="24"/>
          <w:szCs w:val="24"/>
        </w:rPr>
        <w:t xml:space="preserve">внесены изменения в должностные инструкции педагогических работников; </w:t>
      </w:r>
    </w:p>
    <w:p w:rsidR="003B5D48" w:rsidRPr="00D86EC3" w:rsidRDefault="003B5D48" w:rsidP="003B5D48">
      <w:pPr>
        <w:numPr>
          <w:ilvl w:val="0"/>
          <w:numId w:val="29"/>
        </w:numPr>
        <w:tabs>
          <w:tab w:val="right" w:pos="709"/>
        </w:tabs>
        <w:spacing w:after="0" w:line="240" w:lineRule="auto"/>
        <w:rPr>
          <w:rFonts w:ascii="Times New Roman" w:hAnsi="Times New Roman" w:cs="Times New Roman"/>
          <w:color w:val="000000"/>
          <w:sz w:val="24"/>
          <w:szCs w:val="24"/>
        </w:rPr>
      </w:pPr>
      <w:r w:rsidRPr="00D86EC3">
        <w:rPr>
          <w:rFonts w:ascii="Times New Roman" w:hAnsi="Times New Roman" w:cs="Times New Roman"/>
          <w:color w:val="000000"/>
          <w:sz w:val="24"/>
          <w:szCs w:val="24"/>
        </w:rPr>
        <w:t>ведены договорные отношения, сетевой форме организации образовательного процесса, сотрудничеству с другими организациями (в том числе с организациями дополнительного образования и культуры, некоммерческими организациями);</w:t>
      </w:r>
    </w:p>
    <w:p w:rsidR="003B5D48" w:rsidRPr="00D86EC3" w:rsidRDefault="003B5D48" w:rsidP="003B5D48">
      <w:pPr>
        <w:numPr>
          <w:ilvl w:val="0"/>
          <w:numId w:val="29"/>
        </w:numPr>
        <w:tabs>
          <w:tab w:val="right" w:pos="709"/>
        </w:tabs>
        <w:spacing w:after="0" w:line="240" w:lineRule="auto"/>
        <w:rPr>
          <w:rFonts w:ascii="Times New Roman" w:hAnsi="Times New Roman" w:cs="Times New Roman"/>
          <w:color w:val="000000"/>
          <w:sz w:val="24"/>
          <w:szCs w:val="24"/>
        </w:rPr>
      </w:pPr>
      <w:r w:rsidRPr="00D86EC3">
        <w:rPr>
          <w:rFonts w:ascii="Times New Roman" w:hAnsi="Times New Roman" w:cs="Times New Roman"/>
          <w:color w:val="000000"/>
          <w:sz w:val="24"/>
          <w:szCs w:val="24"/>
        </w:rPr>
        <w:t>разработано положение о РПВДО;</w:t>
      </w:r>
    </w:p>
    <w:p w:rsidR="003B5D48" w:rsidRPr="009C61A6" w:rsidRDefault="003B5D48" w:rsidP="003B5D48">
      <w:pPr>
        <w:pStyle w:val="1"/>
        <w:tabs>
          <w:tab w:val="clear" w:pos="-501"/>
        </w:tabs>
        <w:spacing w:before="0" w:line="276" w:lineRule="auto"/>
        <w:ind w:left="0"/>
        <w:jc w:val="center"/>
        <w:rPr>
          <w:rFonts w:ascii="Times New Roman" w:hAnsi="Times New Roman" w:cs="Times New Roman"/>
          <w:sz w:val="24"/>
          <w:szCs w:val="24"/>
        </w:rPr>
      </w:pPr>
      <w:r w:rsidRPr="009C61A6">
        <w:rPr>
          <w:rFonts w:ascii="Times New Roman" w:hAnsi="Times New Roman" w:cs="Times New Roman"/>
          <w:b/>
          <w:bCs/>
          <w:color w:val="000000"/>
          <w:sz w:val="24"/>
          <w:szCs w:val="24"/>
        </w:rPr>
        <w:t>Особые требования к условиям, обеспечивающим достижение планируемых личностных результатов в работе с особыми категориями детей</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Инклюзия (дословно – «включение») – это готовность образовательной системы принять любого ребенка независимо от его индивидуальных особенностей (психофизиологических, социальных, психологических, этнокультурных, национальных, религиозных и др.) и обеспечить ему оптимальную социальную ситуацию развития.</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Инклюзия является ценностной основой уклада ДОО и основанием для проектирования воспитывающих сред, деятельностей и событий.</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
          <w:i/>
          <w:color w:val="000000"/>
          <w:sz w:val="24"/>
          <w:szCs w:val="24"/>
        </w:rPr>
        <w:t>На уровне уклада:</w:t>
      </w:r>
      <w:r w:rsidRPr="009C61A6">
        <w:rPr>
          <w:rFonts w:ascii="Times New Roman" w:hAnsi="Times New Roman" w:cs="Times New Roman"/>
          <w:color w:val="000000"/>
          <w:sz w:val="24"/>
          <w:szCs w:val="24"/>
        </w:rPr>
        <w:t xml:space="preserve"> </w:t>
      </w:r>
      <w:proofErr w:type="gramStart"/>
      <w:r w:rsidRPr="009C61A6">
        <w:rPr>
          <w:rFonts w:ascii="Times New Roman" w:hAnsi="Times New Roman" w:cs="Times New Roman"/>
          <w:color w:val="000000"/>
          <w:sz w:val="24"/>
          <w:szCs w:val="24"/>
        </w:rPr>
        <w:t xml:space="preserve">ДОО инклюзивное образование – это норма для воспитания, реализующая такие </w:t>
      </w:r>
      <w:proofErr w:type="spellStart"/>
      <w:r w:rsidRPr="009C61A6">
        <w:rPr>
          <w:rFonts w:ascii="Times New Roman" w:hAnsi="Times New Roman" w:cs="Times New Roman"/>
          <w:color w:val="000000"/>
          <w:sz w:val="24"/>
          <w:szCs w:val="24"/>
        </w:rPr>
        <w:t>социокультурные</w:t>
      </w:r>
      <w:proofErr w:type="spellEnd"/>
      <w:r w:rsidRPr="009C61A6">
        <w:rPr>
          <w:rFonts w:ascii="Times New Roman" w:hAnsi="Times New Roman" w:cs="Times New Roman"/>
          <w:color w:val="000000"/>
          <w:sz w:val="24"/>
          <w:szCs w:val="24"/>
        </w:rPr>
        <w:t xml:space="preserve"> ценности, как забота, принятие, взаимоуважение, взаимопомощь, совместность, сопричастность, социальная ответственность.</w:t>
      </w:r>
      <w:proofErr w:type="gramEnd"/>
      <w:r w:rsidRPr="009C61A6">
        <w:rPr>
          <w:rFonts w:ascii="Times New Roman" w:hAnsi="Times New Roman" w:cs="Times New Roman"/>
          <w:color w:val="000000"/>
          <w:sz w:val="24"/>
          <w:szCs w:val="24"/>
        </w:rPr>
        <w:t xml:space="preserve"> Эти ценности должны разделяться всеми участниками образовательных отношений в ДОО.</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b/>
          <w:i/>
          <w:color w:val="000000"/>
          <w:sz w:val="24"/>
          <w:szCs w:val="24"/>
        </w:rPr>
        <w:t>На уровне воспитывающих сред</w:t>
      </w:r>
      <w:r w:rsidRPr="009C61A6">
        <w:rPr>
          <w:rFonts w:ascii="Times New Roman" w:hAnsi="Times New Roman" w:cs="Times New Roman"/>
          <w:color w:val="000000"/>
          <w:sz w:val="24"/>
          <w:szCs w:val="24"/>
        </w:rPr>
        <w:t>: ППС строится как максимально доступная для детей с ОВЗ; событийная воспитывающая среда ДОО обеспечивает возможность включения каждого ребенка в различные формы жизни детского сообщества; рукотворная воспитывающая среда обеспечивает возможность демонстрации уникальности достижений каждого ребенка.</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
          <w:i/>
          <w:color w:val="000000"/>
          <w:sz w:val="24"/>
          <w:szCs w:val="24"/>
        </w:rPr>
        <w:t>На уровне общности</w:t>
      </w:r>
      <w:r w:rsidRPr="009C61A6">
        <w:rPr>
          <w:rFonts w:ascii="Times New Roman" w:hAnsi="Times New Roman" w:cs="Times New Roman"/>
          <w:color w:val="000000"/>
          <w:sz w:val="24"/>
          <w:szCs w:val="24"/>
        </w:rPr>
        <w:t>: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детьми, родителями, воспитателями. Детская и детско-взрослая общность в инклюзивном образовании развиваются на принципах заботы, взаимоуважения и сотрудничества в совместной деятельности.</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
          <w:i/>
          <w:color w:val="000000"/>
          <w:sz w:val="24"/>
          <w:szCs w:val="24"/>
        </w:rPr>
        <w:t>На уровне деятельностей</w:t>
      </w:r>
      <w:r w:rsidRPr="009C61A6">
        <w:rPr>
          <w:rFonts w:ascii="Times New Roman" w:hAnsi="Times New Roman" w:cs="Times New Roman"/>
          <w:color w:val="000000"/>
          <w:sz w:val="24"/>
          <w:szCs w:val="24"/>
        </w:rPr>
        <w:t>: педагогическое проектирование совместной деятельности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ребенка в социальной ситуации его развития.</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
          <w:i/>
          <w:color w:val="000000"/>
          <w:sz w:val="24"/>
          <w:szCs w:val="24"/>
        </w:rPr>
        <w:t>На уровне событий</w:t>
      </w:r>
      <w:r w:rsidRPr="009C61A6">
        <w:rPr>
          <w:rFonts w:ascii="Times New Roman" w:hAnsi="Times New Roman" w:cs="Times New Roman"/>
          <w:color w:val="000000"/>
          <w:sz w:val="24"/>
          <w:szCs w:val="24"/>
        </w:rPr>
        <w:t>: проектирование педагогами ритмов жизни, праздников и общих дел с учетом специфики социальной и культурной ситуации развития каждого ребенка обеспечивает возможность участия каждого в жизни и событиях группы, формирует личностный опыт, развивает самооценку и уверенность ребенка в своих силах. Событийная организация должна обеспечить переживание ребенком опыта самостоятельности, счастья и свободы в коллективе детей и взрослых.</w:t>
      </w:r>
    </w:p>
    <w:p w:rsidR="003B5D48" w:rsidRPr="009C61A6" w:rsidRDefault="003B5D48" w:rsidP="003B5D48">
      <w:pPr>
        <w:ind w:firstLine="709"/>
        <w:jc w:val="center"/>
        <w:rPr>
          <w:rFonts w:ascii="Times New Roman" w:hAnsi="Times New Roman" w:cs="Times New Roman"/>
          <w:b/>
          <w:bCs/>
          <w:color w:val="000000"/>
          <w:sz w:val="24"/>
          <w:szCs w:val="24"/>
          <w:u w:val="single"/>
        </w:rPr>
      </w:pPr>
      <w:r w:rsidRPr="009C61A6">
        <w:rPr>
          <w:rFonts w:ascii="Times New Roman" w:hAnsi="Times New Roman" w:cs="Times New Roman"/>
          <w:b/>
          <w:bCs/>
          <w:color w:val="000000"/>
          <w:sz w:val="24"/>
          <w:szCs w:val="24"/>
          <w:u w:val="single"/>
        </w:rPr>
        <w:t>Основными условиями реализации Программы воспитания</w:t>
      </w:r>
      <w:r w:rsidRPr="009C61A6">
        <w:rPr>
          <w:rFonts w:ascii="Times New Roman" w:hAnsi="Times New Roman" w:cs="Times New Roman"/>
          <w:bCs/>
          <w:color w:val="000000"/>
          <w:kern w:val="2"/>
          <w:sz w:val="24"/>
          <w:szCs w:val="24"/>
          <w:lang w:eastAsia="ko-KR"/>
        </w:rPr>
        <w:t xml:space="preserve"> </w:t>
      </w:r>
      <w:r w:rsidRPr="009C61A6">
        <w:rPr>
          <w:rFonts w:ascii="Times New Roman" w:hAnsi="Times New Roman" w:cs="Times New Roman"/>
          <w:b/>
          <w:bCs/>
          <w:color w:val="000000"/>
          <w:sz w:val="24"/>
          <w:szCs w:val="24"/>
          <w:u w:val="single"/>
        </w:rPr>
        <w:t>Муниципального бюджетного дошкольного образовательного учреждения «Детский сад</w:t>
      </w:r>
      <w:r w:rsidR="00D86EC3" w:rsidRPr="00D86EC3">
        <w:rPr>
          <w:rFonts w:ascii="Times New Roman" w:hAnsi="Times New Roman" w:cs="Times New Roman"/>
          <w:b/>
          <w:color w:val="000000"/>
          <w:kern w:val="2"/>
          <w:sz w:val="24"/>
          <w:szCs w:val="24"/>
          <w:lang w:eastAsia="ko-KR"/>
        </w:rPr>
        <w:t>№54 «Звёздочка» с</w:t>
      </w:r>
      <w:proofErr w:type="gramStart"/>
      <w:r w:rsidR="00D86EC3" w:rsidRPr="00D86EC3">
        <w:rPr>
          <w:rFonts w:ascii="Times New Roman" w:hAnsi="Times New Roman" w:cs="Times New Roman"/>
          <w:b/>
          <w:color w:val="000000"/>
          <w:kern w:val="2"/>
          <w:sz w:val="24"/>
          <w:szCs w:val="24"/>
          <w:lang w:eastAsia="ko-KR"/>
        </w:rPr>
        <w:t>.О</w:t>
      </w:r>
      <w:proofErr w:type="gramEnd"/>
      <w:r w:rsidR="00D86EC3" w:rsidRPr="00D86EC3">
        <w:rPr>
          <w:rFonts w:ascii="Times New Roman" w:hAnsi="Times New Roman" w:cs="Times New Roman"/>
          <w:b/>
          <w:color w:val="000000"/>
          <w:kern w:val="2"/>
          <w:sz w:val="24"/>
          <w:szCs w:val="24"/>
          <w:lang w:eastAsia="ko-KR"/>
        </w:rPr>
        <w:t>синово</w:t>
      </w:r>
      <w:r w:rsidRPr="00D86EC3">
        <w:rPr>
          <w:rFonts w:ascii="Times New Roman" w:hAnsi="Times New Roman" w:cs="Times New Roman"/>
          <w:b/>
          <w:bCs/>
          <w:color w:val="000000"/>
          <w:sz w:val="24"/>
          <w:szCs w:val="24"/>
          <w:u w:val="single"/>
        </w:rPr>
        <w:t xml:space="preserve"> </w:t>
      </w:r>
      <w:proofErr w:type="spellStart"/>
      <w:r w:rsidRPr="009C61A6">
        <w:rPr>
          <w:rFonts w:ascii="Times New Roman" w:hAnsi="Times New Roman" w:cs="Times New Roman"/>
          <w:b/>
          <w:bCs/>
          <w:color w:val="000000"/>
          <w:sz w:val="24"/>
          <w:szCs w:val="24"/>
          <w:u w:val="single"/>
        </w:rPr>
        <w:t>Зеленодольского</w:t>
      </w:r>
      <w:proofErr w:type="spellEnd"/>
      <w:r w:rsidRPr="009C61A6">
        <w:rPr>
          <w:rFonts w:ascii="Times New Roman" w:hAnsi="Times New Roman" w:cs="Times New Roman"/>
          <w:b/>
          <w:bCs/>
          <w:color w:val="000000"/>
          <w:sz w:val="24"/>
          <w:szCs w:val="24"/>
          <w:u w:val="single"/>
        </w:rPr>
        <w:t xml:space="preserve"> муниципального района Республики Татарстан» являются:</w:t>
      </w:r>
    </w:p>
    <w:p w:rsidR="003B5D48" w:rsidRPr="009C61A6" w:rsidRDefault="003B5D48" w:rsidP="003B5D48">
      <w:pPr>
        <w:pStyle w:val="1f0"/>
        <w:numPr>
          <w:ilvl w:val="0"/>
          <w:numId w:val="2"/>
        </w:numPr>
        <w:tabs>
          <w:tab w:val="left" w:pos="709"/>
          <w:tab w:val="left" w:pos="993"/>
        </w:tabs>
        <w:spacing w:line="276" w:lineRule="auto"/>
        <w:ind w:left="0" w:firstLine="709"/>
        <w:jc w:val="both"/>
        <w:rPr>
          <w:sz w:val="24"/>
          <w:szCs w:val="24"/>
        </w:rPr>
      </w:pPr>
      <w:r w:rsidRPr="009C61A6">
        <w:rPr>
          <w:color w:val="000000"/>
          <w:sz w:val="24"/>
          <w:szCs w:val="24"/>
        </w:rPr>
        <w:t>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3B5D48" w:rsidRPr="009C61A6" w:rsidRDefault="003B5D48" w:rsidP="003B5D48">
      <w:pPr>
        <w:pStyle w:val="1f0"/>
        <w:numPr>
          <w:ilvl w:val="0"/>
          <w:numId w:val="2"/>
        </w:numPr>
        <w:tabs>
          <w:tab w:val="left" w:pos="709"/>
          <w:tab w:val="left" w:pos="993"/>
        </w:tabs>
        <w:spacing w:line="276" w:lineRule="auto"/>
        <w:ind w:left="0" w:firstLine="709"/>
        <w:jc w:val="both"/>
        <w:rPr>
          <w:sz w:val="24"/>
          <w:szCs w:val="24"/>
        </w:rPr>
      </w:pPr>
      <w:r w:rsidRPr="009C61A6">
        <w:rPr>
          <w:color w:val="000000"/>
          <w:sz w:val="24"/>
          <w:szCs w:val="24"/>
        </w:rPr>
        <w:t>построение воспитательной деятельности с учетом индивидуальных особенностей каждого ребенка, при котором сам ребенок становится активным субъектом воспитания;</w:t>
      </w:r>
    </w:p>
    <w:p w:rsidR="003B5D48" w:rsidRPr="009C61A6" w:rsidRDefault="003B5D48" w:rsidP="003B5D48">
      <w:pPr>
        <w:pStyle w:val="1f0"/>
        <w:numPr>
          <w:ilvl w:val="0"/>
          <w:numId w:val="2"/>
        </w:numPr>
        <w:tabs>
          <w:tab w:val="left" w:pos="709"/>
          <w:tab w:val="left" w:pos="993"/>
        </w:tabs>
        <w:spacing w:line="276" w:lineRule="auto"/>
        <w:ind w:left="0" w:firstLine="709"/>
        <w:jc w:val="both"/>
        <w:rPr>
          <w:sz w:val="24"/>
          <w:szCs w:val="24"/>
        </w:rPr>
      </w:pPr>
      <w:r w:rsidRPr="009C61A6">
        <w:rPr>
          <w:color w:val="000000"/>
          <w:sz w:val="24"/>
          <w:szCs w:val="24"/>
        </w:rPr>
        <w:t>содействие и сотрудничество детей и взрослых, признание ребенка полноценным участником (субъектом) образовательных отношений;</w:t>
      </w:r>
    </w:p>
    <w:p w:rsidR="003B5D48" w:rsidRPr="009C61A6" w:rsidRDefault="003B5D48" w:rsidP="003B5D48">
      <w:pPr>
        <w:pStyle w:val="1f0"/>
        <w:numPr>
          <w:ilvl w:val="0"/>
          <w:numId w:val="2"/>
        </w:numPr>
        <w:tabs>
          <w:tab w:val="left" w:pos="709"/>
          <w:tab w:val="left" w:pos="993"/>
        </w:tabs>
        <w:spacing w:line="276" w:lineRule="auto"/>
        <w:ind w:left="0" w:firstLine="709"/>
        <w:jc w:val="both"/>
        <w:rPr>
          <w:sz w:val="24"/>
          <w:szCs w:val="24"/>
        </w:rPr>
      </w:pPr>
      <w:r w:rsidRPr="009C61A6">
        <w:rPr>
          <w:color w:val="000000"/>
          <w:sz w:val="24"/>
          <w:szCs w:val="24"/>
        </w:rPr>
        <w:t>формирование и поддержка инициативы детей в различных видах детской деятельности;</w:t>
      </w:r>
    </w:p>
    <w:p w:rsidR="003B5D48" w:rsidRPr="009C61A6" w:rsidRDefault="003B5D48" w:rsidP="003B5D48">
      <w:pPr>
        <w:pStyle w:val="1f0"/>
        <w:numPr>
          <w:ilvl w:val="0"/>
          <w:numId w:val="2"/>
        </w:numPr>
        <w:tabs>
          <w:tab w:val="left" w:pos="709"/>
          <w:tab w:val="left" w:pos="993"/>
        </w:tabs>
        <w:spacing w:line="276" w:lineRule="auto"/>
        <w:ind w:left="0" w:firstLine="709"/>
        <w:jc w:val="both"/>
        <w:rPr>
          <w:sz w:val="24"/>
          <w:szCs w:val="24"/>
        </w:rPr>
      </w:pPr>
      <w:r w:rsidRPr="009C61A6">
        <w:rPr>
          <w:color w:val="000000"/>
          <w:sz w:val="24"/>
          <w:szCs w:val="24"/>
        </w:rPr>
        <w:t>активное привлечение ближайшего социального окружения к воспитанию ребенка.</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Задачами воспитания детей с ОВЗ в условиях дошкольной образовательной организации являются:</w:t>
      </w:r>
    </w:p>
    <w:p w:rsidR="003B5D48" w:rsidRPr="009C61A6" w:rsidRDefault="003B5D48" w:rsidP="003B5D48">
      <w:pPr>
        <w:pStyle w:val="1f0"/>
        <w:numPr>
          <w:ilvl w:val="0"/>
          <w:numId w:val="3"/>
        </w:numPr>
        <w:tabs>
          <w:tab w:val="left" w:pos="709"/>
          <w:tab w:val="left" w:pos="993"/>
        </w:tabs>
        <w:spacing w:line="276" w:lineRule="auto"/>
        <w:ind w:left="0" w:firstLine="709"/>
        <w:jc w:val="both"/>
        <w:rPr>
          <w:sz w:val="24"/>
          <w:szCs w:val="24"/>
        </w:rPr>
      </w:pPr>
      <w:r w:rsidRPr="009C61A6">
        <w:rPr>
          <w:color w:val="000000"/>
          <w:sz w:val="24"/>
          <w:szCs w:val="24"/>
        </w:rPr>
        <w:t>формирование общей культуры личности детей, развитие их социальных, нравственных, эстетических, интеллектуальных, физических качеств, инициативности, самостоятельности и ответственности;</w:t>
      </w:r>
    </w:p>
    <w:p w:rsidR="003B5D48" w:rsidRPr="009C61A6" w:rsidRDefault="003B5D48" w:rsidP="003B5D48">
      <w:pPr>
        <w:pStyle w:val="1f0"/>
        <w:numPr>
          <w:ilvl w:val="0"/>
          <w:numId w:val="3"/>
        </w:numPr>
        <w:tabs>
          <w:tab w:val="left" w:pos="709"/>
          <w:tab w:val="left" w:pos="993"/>
        </w:tabs>
        <w:spacing w:line="276" w:lineRule="auto"/>
        <w:ind w:left="0" w:firstLine="709"/>
        <w:jc w:val="both"/>
        <w:rPr>
          <w:sz w:val="24"/>
          <w:szCs w:val="24"/>
        </w:rPr>
      </w:pPr>
      <w:r w:rsidRPr="009C61A6">
        <w:rPr>
          <w:color w:val="000000"/>
          <w:sz w:val="24"/>
          <w:szCs w:val="24"/>
        </w:rPr>
        <w:t>формирование доброжелательного отношения к детям с ОВЗ и их семьям со стороны всех участников образовательных отношений;</w:t>
      </w:r>
    </w:p>
    <w:p w:rsidR="003B5D48" w:rsidRPr="009C61A6" w:rsidRDefault="003B5D48" w:rsidP="003B5D48">
      <w:pPr>
        <w:pStyle w:val="1f0"/>
        <w:numPr>
          <w:ilvl w:val="0"/>
          <w:numId w:val="3"/>
        </w:numPr>
        <w:tabs>
          <w:tab w:val="left" w:pos="709"/>
          <w:tab w:val="left" w:pos="993"/>
        </w:tabs>
        <w:spacing w:line="276" w:lineRule="auto"/>
        <w:ind w:left="0" w:firstLine="709"/>
        <w:jc w:val="both"/>
        <w:rPr>
          <w:sz w:val="24"/>
          <w:szCs w:val="24"/>
        </w:rPr>
      </w:pPr>
      <w:r w:rsidRPr="009C61A6">
        <w:rPr>
          <w:color w:val="000000"/>
          <w:sz w:val="24"/>
          <w:szCs w:val="24"/>
        </w:rPr>
        <w:t>обеспечение психолого-педагогической поддержки семье ребенка с особенностями в развитии и содействие повышению уровня педагогической компетентности родителей;</w:t>
      </w:r>
    </w:p>
    <w:p w:rsidR="003B5D48" w:rsidRPr="009C61A6" w:rsidRDefault="003B5D48" w:rsidP="003B5D48">
      <w:pPr>
        <w:pStyle w:val="1f0"/>
        <w:numPr>
          <w:ilvl w:val="0"/>
          <w:numId w:val="3"/>
        </w:numPr>
        <w:tabs>
          <w:tab w:val="left" w:pos="709"/>
          <w:tab w:val="left" w:pos="993"/>
        </w:tabs>
        <w:spacing w:line="276" w:lineRule="auto"/>
        <w:ind w:left="0" w:firstLine="709"/>
        <w:jc w:val="both"/>
        <w:rPr>
          <w:sz w:val="24"/>
          <w:szCs w:val="24"/>
        </w:rPr>
      </w:pPr>
      <w:r w:rsidRPr="009C61A6">
        <w:rPr>
          <w:color w:val="000000"/>
          <w:sz w:val="24"/>
          <w:szCs w:val="24"/>
        </w:rPr>
        <w:t xml:space="preserve">обеспечение эмоционально-положительного взаимодействия детей с окружающимив </w:t>
      </w:r>
      <w:proofErr w:type="gramStart"/>
      <w:r w:rsidRPr="009C61A6">
        <w:rPr>
          <w:color w:val="000000"/>
          <w:sz w:val="24"/>
          <w:szCs w:val="24"/>
        </w:rPr>
        <w:t>целях</w:t>
      </w:r>
      <w:proofErr w:type="gramEnd"/>
      <w:r w:rsidRPr="009C61A6">
        <w:rPr>
          <w:color w:val="000000"/>
          <w:sz w:val="24"/>
          <w:szCs w:val="24"/>
        </w:rPr>
        <w:t xml:space="preserve"> их успешной адаптации и интеграции в общество;</w:t>
      </w:r>
    </w:p>
    <w:p w:rsidR="003B5D48" w:rsidRPr="009C61A6" w:rsidRDefault="003B5D48" w:rsidP="003B5D48">
      <w:pPr>
        <w:pStyle w:val="1f0"/>
        <w:numPr>
          <w:ilvl w:val="0"/>
          <w:numId w:val="3"/>
        </w:numPr>
        <w:tabs>
          <w:tab w:val="left" w:pos="709"/>
          <w:tab w:val="left" w:pos="993"/>
        </w:tabs>
        <w:spacing w:line="276" w:lineRule="auto"/>
        <w:ind w:left="0" w:firstLine="709"/>
        <w:jc w:val="both"/>
        <w:rPr>
          <w:sz w:val="24"/>
          <w:szCs w:val="24"/>
        </w:rPr>
      </w:pPr>
      <w:r w:rsidRPr="009C61A6">
        <w:rPr>
          <w:color w:val="000000"/>
          <w:sz w:val="24"/>
          <w:szCs w:val="24"/>
        </w:rPr>
        <w:t>расширение у детей с различными нарушениями развития знаний и представлений об окружающем мире;</w:t>
      </w:r>
    </w:p>
    <w:p w:rsidR="003B5D48" w:rsidRPr="009C61A6" w:rsidRDefault="003B5D48" w:rsidP="003B5D48">
      <w:pPr>
        <w:pStyle w:val="1f0"/>
        <w:numPr>
          <w:ilvl w:val="0"/>
          <w:numId w:val="3"/>
        </w:numPr>
        <w:tabs>
          <w:tab w:val="left" w:pos="709"/>
          <w:tab w:val="left" w:pos="993"/>
        </w:tabs>
        <w:spacing w:line="276" w:lineRule="auto"/>
        <w:ind w:left="0" w:firstLine="709"/>
        <w:jc w:val="both"/>
        <w:rPr>
          <w:sz w:val="24"/>
          <w:szCs w:val="24"/>
        </w:rPr>
      </w:pPr>
      <w:r w:rsidRPr="009C61A6">
        <w:rPr>
          <w:color w:val="000000"/>
          <w:sz w:val="24"/>
          <w:szCs w:val="24"/>
        </w:rPr>
        <w:t>взаимодействие с семьей для обеспечения полноценного развития детей с ОВЗ;</w:t>
      </w:r>
    </w:p>
    <w:p w:rsidR="003B5D48" w:rsidRPr="009C61A6" w:rsidRDefault="003B5D48" w:rsidP="003B5D48">
      <w:pPr>
        <w:pStyle w:val="1f0"/>
        <w:numPr>
          <w:ilvl w:val="0"/>
          <w:numId w:val="3"/>
        </w:numPr>
        <w:tabs>
          <w:tab w:val="left" w:pos="709"/>
          <w:tab w:val="left" w:pos="993"/>
        </w:tabs>
        <w:spacing w:line="276" w:lineRule="auto"/>
        <w:ind w:left="0" w:firstLine="709"/>
        <w:jc w:val="both"/>
        <w:rPr>
          <w:sz w:val="24"/>
          <w:szCs w:val="24"/>
        </w:rPr>
      </w:pPr>
      <w:r w:rsidRPr="009C61A6">
        <w:rPr>
          <w:color w:val="000000"/>
          <w:sz w:val="24"/>
          <w:szCs w:val="24"/>
        </w:rPr>
        <w:t>охрана и укрепление физического и психического здоровья детей, в том числе</w:t>
      </w:r>
    </w:p>
    <w:p w:rsidR="003B5D48" w:rsidRPr="009C61A6" w:rsidRDefault="003B5D48" w:rsidP="003B5D48">
      <w:pPr>
        <w:pStyle w:val="1f0"/>
        <w:numPr>
          <w:ilvl w:val="0"/>
          <w:numId w:val="3"/>
        </w:numPr>
        <w:tabs>
          <w:tab w:val="left" w:pos="709"/>
          <w:tab w:val="left" w:pos="993"/>
        </w:tabs>
        <w:spacing w:line="276" w:lineRule="auto"/>
        <w:ind w:left="0" w:firstLine="709"/>
        <w:jc w:val="both"/>
        <w:rPr>
          <w:sz w:val="24"/>
          <w:szCs w:val="24"/>
        </w:rPr>
      </w:pPr>
      <w:r w:rsidRPr="009C61A6">
        <w:rPr>
          <w:color w:val="000000"/>
          <w:sz w:val="24"/>
          <w:szCs w:val="24"/>
        </w:rPr>
        <w:t>их эмоционального благополучия;</w:t>
      </w:r>
    </w:p>
    <w:p w:rsidR="003B5D48" w:rsidRPr="009C61A6" w:rsidRDefault="003B5D48" w:rsidP="003B5D48">
      <w:pPr>
        <w:pStyle w:val="1f0"/>
        <w:numPr>
          <w:ilvl w:val="0"/>
          <w:numId w:val="3"/>
        </w:numPr>
        <w:tabs>
          <w:tab w:val="left" w:pos="709"/>
          <w:tab w:val="left" w:pos="993"/>
        </w:tabs>
        <w:spacing w:line="276" w:lineRule="auto"/>
        <w:ind w:left="0" w:firstLine="709"/>
        <w:jc w:val="both"/>
        <w:rPr>
          <w:sz w:val="24"/>
          <w:szCs w:val="24"/>
        </w:rPr>
      </w:pPr>
      <w:r w:rsidRPr="009C61A6">
        <w:rPr>
          <w:color w:val="000000"/>
          <w:sz w:val="24"/>
          <w:szCs w:val="24"/>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3B5D48" w:rsidRPr="009C61A6" w:rsidRDefault="003B5D48" w:rsidP="003B5D48">
      <w:pPr>
        <w:pStyle w:val="1f0"/>
        <w:tabs>
          <w:tab w:val="left" w:pos="709"/>
          <w:tab w:val="left" w:pos="993"/>
        </w:tabs>
        <w:spacing w:line="276" w:lineRule="auto"/>
        <w:ind w:left="0"/>
        <w:jc w:val="both"/>
        <w:rPr>
          <w:color w:val="000000"/>
          <w:sz w:val="24"/>
          <w:szCs w:val="24"/>
        </w:rPr>
      </w:pPr>
    </w:p>
    <w:p w:rsidR="003B5D48" w:rsidRPr="009C61A6" w:rsidRDefault="003B5D48" w:rsidP="003B5D48">
      <w:pPr>
        <w:ind w:firstLine="709"/>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ПРАВИЛА РАБОТЫ С РПВ ДОО для воспитателей Муниципального бюджетного дошкольного образовательного учреждения «Детский сад</w:t>
      </w:r>
      <w:r w:rsidRPr="00902335">
        <w:rPr>
          <w:rFonts w:ascii="Times New Roman" w:hAnsi="Times New Roman" w:cs="Times New Roman"/>
          <w:b/>
          <w:bCs/>
          <w:color w:val="000000"/>
          <w:sz w:val="24"/>
          <w:szCs w:val="24"/>
        </w:rPr>
        <w:t xml:space="preserve"> </w:t>
      </w:r>
      <w:r w:rsidR="00902335" w:rsidRPr="00902335">
        <w:rPr>
          <w:rFonts w:ascii="Times New Roman" w:hAnsi="Times New Roman" w:cs="Times New Roman"/>
          <w:b/>
          <w:color w:val="000000"/>
          <w:kern w:val="2"/>
          <w:sz w:val="24"/>
          <w:szCs w:val="24"/>
          <w:lang w:eastAsia="ko-KR"/>
        </w:rPr>
        <w:t>№54 «Звёздочка» с</w:t>
      </w:r>
      <w:proofErr w:type="gramStart"/>
      <w:r w:rsidR="00902335" w:rsidRPr="00902335">
        <w:rPr>
          <w:rFonts w:ascii="Times New Roman" w:hAnsi="Times New Roman" w:cs="Times New Roman"/>
          <w:b/>
          <w:color w:val="000000"/>
          <w:kern w:val="2"/>
          <w:sz w:val="24"/>
          <w:szCs w:val="24"/>
          <w:lang w:eastAsia="ko-KR"/>
        </w:rPr>
        <w:t>.О</w:t>
      </w:r>
      <w:proofErr w:type="gramEnd"/>
      <w:r w:rsidR="00902335" w:rsidRPr="00902335">
        <w:rPr>
          <w:rFonts w:ascii="Times New Roman" w:hAnsi="Times New Roman" w:cs="Times New Roman"/>
          <w:b/>
          <w:color w:val="000000"/>
          <w:kern w:val="2"/>
          <w:sz w:val="24"/>
          <w:szCs w:val="24"/>
          <w:lang w:eastAsia="ko-KR"/>
        </w:rPr>
        <w:t>синово</w:t>
      </w:r>
      <w:r w:rsidR="00902335">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b/>
          <w:bCs/>
          <w:color w:val="000000"/>
          <w:sz w:val="24"/>
          <w:szCs w:val="24"/>
        </w:rPr>
        <w:t>Зеленодольского</w:t>
      </w:r>
      <w:proofErr w:type="spellEnd"/>
      <w:r w:rsidRPr="009C61A6">
        <w:rPr>
          <w:rFonts w:ascii="Times New Roman" w:hAnsi="Times New Roman" w:cs="Times New Roman"/>
          <w:b/>
          <w:bCs/>
          <w:color w:val="000000"/>
          <w:sz w:val="24"/>
          <w:szCs w:val="24"/>
        </w:rPr>
        <w:t xml:space="preserve"> муниципального района Республики Татарстан» </w:t>
      </w:r>
    </w:p>
    <w:p w:rsidR="003B5D48" w:rsidRPr="009C61A6" w:rsidRDefault="003B5D48" w:rsidP="00902335">
      <w:pPr>
        <w:spacing w:after="0" w:line="0" w:lineRule="atLeast"/>
        <w:ind w:firstLine="709"/>
        <w:jc w:val="both"/>
        <w:rPr>
          <w:rFonts w:ascii="Times New Roman" w:hAnsi="Times New Roman" w:cs="Times New Roman"/>
          <w:color w:val="000000"/>
          <w:sz w:val="24"/>
          <w:szCs w:val="24"/>
        </w:rPr>
      </w:pPr>
      <w:bookmarkStart w:id="6" w:name="_Hlk80705746"/>
      <w:r w:rsidRPr="009C61A6">
        <w:rPr>
          <w:rFonts w:ascii="Times New Roman" w:hAnsi="Times New Roman" w:cs="Times New Roman"/>
          <w:color w:val="000000"/>
          <w:sz w:val="24"/>
          <w:szCs w:val="24"/>
        </w:rPr>
        <w:t>На основе рабочей программы воспитания ДОО воспитатель составляет примерный</w:t>
      </w:r>
      <w:r w:rsidRPr="009C61A6">
        <w:rPr>
          <w:rFonts w:ascii="Times New Roman" w:hAnsi="Times New Roman" w:cs="Times New Roman"/>
          <w:b/>
          <w:color w:val="000000"/>
          <w:sz w:val="24"/>
          <w:szCs w:val="24"/>
        </w:rPr>
        <w:t xml:space="preserve"> календарный тематический план воспитательной работы</w:t>
      </w:r>
      <w:r w:rsidRPr="009C61A6">
        <w:rPr>
          <w:rFonts w:ascii="Times New Roman" w:hAnsi="Times New Roman" w:cs="Times New Roman"/>
          <w:color w:val="000000"/>
          <w:sz w:val="24"/>
          <w:szCs w:val="24"/>
        </w:rPr>
        <w:t>.</w:t>
      </w:r>
    </w:p>
    <w:p w:rsidR="003B5D48" w:rsidRPr="009C61A6" w:rsidRDefault="003B5D48" w:rsidP="00902335">
      <w:pPr>
        <w:spacing w:after="0" w:line="0" w:lineRule="atLeast"/>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Примерный план воспитательной работы строится на основе базовых ценностей по следующим этапам:</w:t>
      </w:r>
    </w:p>
    <w:p w:rsidR="003B5D48" w:rsidRPr="009C61A6" w:rsidRDefault="003B5D48" w:rsidP="00902335">
      <w:pPr>
        <w:spacing w:after="0" w:line="0" w:lineRule="atLeast"/>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w:t>
      </w:r>
      <w:r w:rsidRPr="009C61A6">
        <w:rPr>
          <w:rFonts w:ascii="Times New Roman" w:hAnsi="Times New Roman" w:cs="Times New Roman"/>
          <w:b/>
          <w:bCs/>
          <w:color w:val="000000"/>
          <w:sz w:val="24"/>
          <w:szCs w:val="24"/>
        </w:rPr>
        <w:t>погружение-знакомство</w:t>
      </w:r>
      <w:r w:rsidRPr="009C61A6">
        <w:rPr>
          <w:rFonts w:ascii="Times New Roman" w:hAnsi="Times New Roman" w:cs="Times New Roman"/>
          <w:color w:val="000000"/>
          <w:sz w:val="24"/>
          <w:szCs w:val="24"/>
        </w:rPr>
        <w:t>, которое реализуется в различных формах (чтение, просмотр, экскурсии и пр.);</w:t>
      </w:r>
    </w:p>
    <w:p w:rsidR="003B5D48" w:rsidRPr="009C61A6" w:rsidRDefault="003B5D48" w:rsidP="00902335">
      <w:pPr>
        <w:spacing w:after="0" w:line="0" w:lineRule="atLeast"/>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w:t>
      </w:r>
      <w:r w:rsidRPr="009C61A6">
        <w:rPr>
          <w:rFonts w:ascii="Times New Roman" w:hAnsi="Times New Roman" w:cs="Times New Roman"/>
          <w:b/>
          <w:bCs/>
          <w:color w:val="000000"/>
          <w:sz w:val="24"/>
          <w:szCs w:val="24"/>
        </w:rPr>
        <w:t>разработка коллективного проекта</w:t>
      </w:r>
      <w:r w:rsidRPr="009C61A6">
        <w:rPr>
          <w:rFonts w:ascii="Times New Roman" w:hAnsi="Times New Roman" w:cs="Times New Roman"/>
          <w:color w:val="000000"/>
          <w:sz w:val="24"/>
          <w:szCs w:val="24"/>
        </w:rPr>
        <w:t>, в рамках которого создаются творческие продукты;</w:t>
      </w:r>
    </w:p>
    <w:p w:rsidR="003B5D48" w:rsidRPr="009C61A6" w:rsidRDefault="003B5D48" w:rsidP="00902335">
      <w:pPr>
        <w:spacing w:after="0" w:line="0" w:lineRule="atLeast"/>
        <w:ind w:firstLine="709"/>
        <w:jc w:val="both"/>
        <w:rPr>
          <w:rFonts w:ascii="Times New Roman" w:hAnsi="Times New Roman" w:cs="Times New Roman"/>
          <w:color w:val="000000"/>
          <w:sz w:val="24"/>
          <w:szCs w:val="24"/>
        </w:rPr>
      </w:pPr>
      <w:r w:rsidRPr="009C61A6">
        <w:rPr>
          <w:rFonts w:ascii="Times New Roman" w:hAnsi="Times New Roman" w:cs="Times New Roman"/>
          <w:b/>
          <w:bCs/>
          <w:color w:val="000000"/>
          <w:sz w:val="24"/>
          <w:szCs w:val="24"/>
        </w:rPr>
        <w:t>–организация события</w:t>
      </w:r>
      <w:r w:rsidRPr="009C61A6">
        <w:rPr>
          <w:rFonts w:ascii="Times New Roman" w:hAnsi="Times New Roman" w:cs="Times New Roman"/>
          <w:color w:val="000000"/>
          <w:sz w:val="24"/>
          <w:szCs w:val="24"/>
        </w:rPr>
        <w:t>, в котором воплощается смысл ценности.</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Данная последовательность является циклом, который при необходимости может повторяться в расширенном, углубленном и соответствующем возрасту варианте неограниченное количество раз.</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Данный цикл является примерным. На практике цикл может начинаться с яркого события, после которого будет развертываться погружение и приобщение к культурному содержанию на основе ценности.</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События, формы и методы работы по реализации каждой ценности в пространстве воспитания могут быть интегративными. Например, одно и то же событие может быть посвящено нескольким ценностям одновременно.</w:t>
      </w:r>
    </w:p>
    <w:p w:rsidR="003B5D48" w:rsidRPr="009C61A6" w:rsidRDefault="003B5D48" w:rsidP="003B5D48">
      <w:pPr>
        <w:ind w:firstLine="708"/>
        <w:jc w:val="both"/>
        <w:rPr>
          <w:rFonts w:ascii="Times New Roman" w:hAnsi="Times New Roman" w:cs="Times New Roman"/>
          <w:color w:val="000000"/>
          <w:sz w:val="24"/>
          <w:szCs w:val="24"/>
        </w:rPr>
      </w:pPr>
      <w:r w:rsidRPr="009C61A6">
        <w:rPr>
          <w:rFonts w:ascii="Times New Roman" w:hAnsi="Times New Roman" w:cs="Times New Roman"/>
          <w:b/>
          <w:bCs/>
          <w:color w:val="000000"/>
          <w:sz w:val="24"/>
          <w:szCs w:val="24"/>
        </w:rPr>
        <w:t>Каждый воспитатель разрабатывает конкретные формы</w:t>
      </w:r>
      <w:r w:rsidRPr="009C61A6">
        <w:rPr>
          <w:rFonts w:ascii="Times New Roman" w:hAnsi="Times New Roman" w:cs="Times New Roman"/>
          <w:color w:val="000000"/>
          <w:sz w:val="24"/>
          <w:szCs w:val="24"/>
        </w:rPr>
        <w:t xml:space="preserve"> реализации воспитательного цикла. В ходе разработки должны быть определены смысл и действия взрослых, а также смысл и действия детей в каждой из форм.</w:t>
      </w:r>
    </w:p>
    <w:bookmarkEnd w:id="6"/>
    <w:p w:rsidR="003B5D48" w:rsidRPr="00902335" w:rsidRDefault="003B5D48" w:rsidP="00902335">
      <w:pPr>
        <w:tabs>
          <w:tab w:val="left" w:pos="2685"/>
        </w:tabs>
        <w:rPr>
          <w:rFonts w:ascii="Times New Roman" w:hAnsi="Times New Roman" w:cs="Times New Roman"/>
          <w:sz w:val="24"/>
          <w:szCs w:val="24"/>
        </w:rPr>
      </w:pPr>
    </w:p>
    <w:p w:rsidR="003B5D48" w:rsidRPr="009C61A6" w:rsidRDefault="003B5D48" w:rsidP="003B5D48">
      <w:pPr>
        <w:pageBreakBefore/>
        <w:jc w:val="center"/>
        <w:rPr>
          <w:rFonts w:ascii="Times New Roman" w:hAnsi="Times New Roman" w:cs="Times New Roman"/>
          <w:sz w:val="24"/>
          <w:szCs w:val="24"/>
        </w:rPr>
      </w:pPr>
      <w:r w:rsidRPr="009C61A6">
        <w:rPr>
          <w:rFonts w:ascii="Times New Roman" w:hAnsi="Times New Roman" w:cs="Times New Roman"/>
          <w:b/>
          <w:color w:val="000000"/>
          <w:sz w:val="24"/>
          <w:szCs w:val="24"/>
        </w:rPr>
        <w:t xml:space="preserve">Основные понятия, используемые в Программе </w:t>
      </w:r>
    </w:p>
    <w:p w:rsidR="003B5D48" w:rsidRPr="009C61A6" w:rsidRDefault="003B5D48" w:rsidP="003B5D48">
      <w:pPr>
        <w:ind w:firstLine="708"/>
        <w:jc w:val="center"/>
        <w:rPr>
          <w:rFonts w:ascii="Times New Roman" w:hAnsi="Times New Roman" w:cs="Times New Roman"/>
          <w:color w:val="000000"/>
          <w:sz w:val="24"/>
          <w:szCs w:val="24"/>
        </w:rPr>
      </w:pP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eastAsia="Calibri" w:hAnsi="Times New Roman" w:cs="Times New Roman"/>
          <w:b/>
          <w:i/>
          <w:color w:val="000000"/>
          <w:sz w:val="24"/>
          <w:szCs w:val="24"/>
        </w:rPr>
        <w:t>Воспитание</w:t>
      </w:r>
      <w:r w:rsidRPr="009C61A6">
        <w:rPr>
          <w:rFonts w:ascii="Times New Roman" w:eastAsia="Calibri" w:hAnsi="Times New Roman" w:cs="Times New Roman"/>
          <w:i/>
          <w:color w:val="000000"/>
          <w:sz w:val="24"/>
          <w:szCs w:val="24"/>
        </w:rPr>
        <w:t xml:space="preserve"> </w:t>
      </w:r>
      <w:r w:rsidRPr="009C61A6">
        <w:rPr>
          <w:rFonts w:ascii="Times New Roman" w:eastAsia="Calibri" w:hAnsi="Times New Roman" w:cs="Times New Roman"/>
          <w:color w:val="000000"/>
          <w:sz w:val="24"/>
          <w:szCs w:val="24"/>
        </w:rPr>
        <w:t xml:space="preserve">– деятельность, направленная на развитие личности, создание условий для самоопределения и </w:t>
      </w:r>
      <w:proofErr w:type="gramStart"/>
      <w:r w:rsidRPr="009C61A6">
        <w:rPr>
          <w:rFonts w:ascii="Times New Roman" w:eastAsia="Calibri" w:hAnsi="Times New Roman" w:cs="Times New Roman"/>
          <w:color w:val="000000"/>
          <w:sz w:val="24"/>
          <w:szCs w:val="24"/>
        </w:rPr>
        <w:t>социализации</w:t>
      </w:r>
      <w:proofErr w:type="gramEnd"/>
      <w:r w:rsidRPr="009C61A6">
        <w:rPr>
          <w:rFonts w:ascii="Times New Roman" w:eastAsia="Calibri" w:hAnsi="Times New Roman" w:cs="Times New Roman"/>
          <w:color w:val="000000"/>
          <w:sz w:val="24"/>
          <w:szCs w:val="24"/>
        </w:rPr>
        <w:t xml:space="preserve"> обучающихся на основе </w:t>
      </w:r>
      <w:proofErr w:type="spellStart"/>
      <w:r w:rsidRPr="009C61A6">
        <w:rPr>
          <w:rFonts w:ascii="Times New Roman" w:eastAsia="Calibri" w:hAnsi="Times New Roman" w:cs="Times New Roman"/>
          <w:color w:val="000000"/>
          <w:sz w:val="24"/>
          <w:szCs w:val="24"/>
        </w:rPr>
        <w:t>социокультурных</w:t>
      </w:r>
      <w:proofErr w:type="spellEnd"/>
      <w:r w:rsidRPr="009C61A6">
        <w:rPr>
          <w:rFonts w:ascii="Times New Roman" w:eastAsia="Calibri" w:hAnsi="Times New Roman" w:cs="Times New Roman"/>
          <w:color w:val="000000"/>
          <w:sz w:val="24"/>
          <w:szCs w:val="24"/>
        </w:rPr>
        <w:t>,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Образовательная </w:t>
      </w:r>
      <w:r w:rsidRPr="009C61A6">
        <w:rPr>
          <w:rFonts w:ascii="Times New Roman" w:hAnsi="Times New Roman" w:cs="Times New Roman"/>
          <w:b/>
          <w:bCs/>
          <w:i/>
          <w:iCs/>
          <w:color w:val="000000"/>
          <w:sz w:val="24"/>
          <w:szCs w:val="24"/>
        </w:rPr>
        <w:t>ситуация</w:t>
      </w:r>
      <w:r w:rsidRPr="009C61A6">
        <w:rPr>
          <w:rFonts w:ascii="Times New Roman" w:hAnsi="Times New Roman" w:cs="Times New Roman"/>
          <w:i/>
          <w:iCs/>
          <w:color w:val="000000"/>
          <w:sz w:val="24"/>
          <w:szCs w:val="24"/>
        </w:rPr>
        <w:t xml:space="preserve"> </w:t>
      </w:r>
      <w:r w:rsidRPr="009C61A6">
        <w:rPr>
          <w:rFonts w:ascii="Times New Roman" w:hAnsi="Times New Roman" w:cs="Times New Roman"/>
          <w:color w:val="000000"/>
          <w:sz w:val="24"/>
          <w:szCs w:val="24"/>
        </w:rPr>
        <w:t xml:space="preserve">– точка пересечения образовательного процесса и педагогической деятельности: каждому типу образовательной ситуации соответствуют свои программы действий ребенка и взрослого, проявляющиеся в той или иной позиции. Образовательная ситуация соотносима с ситуацией развития. </w:t>
      </w:r>
      <w:r w:rsidRPr="009C61A6">
        <w:rPr>
          <w:rFonts w:ascii="Times New Roman" w:hAnsi="Times New Roman" w:cs="Times New Roman"/>
          <w:b/>
          <w:i/>
          <w:color w:val="000000"/>
          <w:sz w:val="24"/>
          <w:szCs w:val="24"/>
        </w:rPr>
        <w:t xml:space="preserve">Воспитательные события </w:t>
      </w:r>
      <w:r w:rsidRPr="009C61A6">
        <w:rPr>
          <w:rFonts w:ascii="Times New Roman" w:hAnsi="Times New Roman" w:cs="Times New Roman"/>
          <w:color w:val="000000"/>
          <w:sz w:val="24"/>
          <w:szCs w:val="24"/>
        </w:rPr>
        <w:t>являются разновидностью образовательных ситуаций.</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Образовательная </w:t>
      </w:r>
      <w:r w:rsidRPr="009C61A6">
        <w:rPr>
          <w:rFonts w:ascii="Times New Roman" w:hAnsi="Times New Roman" w:cs="Times New Roman"/>
          <w:b/>
          <w:bCs/>
          <w:i/>
          <w:iCs/>
          <w:color w:val="000000"/>
          <w:sz w:val="24"/>
          <w:szCs w:val="24"/>
        </w:rPr>
        <w:t xml:space="preserve">среда – </w:t>
      </w:r>
      <w:proofErr w:type="spellStart"/>
      <w:r w:rsidRPr="009C61A6">
        <w:rPr>
          <w:rFonts w:ascii="Times New Roman" w:hAnsi="Times New Roman" w:cs="Times New Roman"/>
          <w:color w:val="000000"/>
          <w:sz w:val="24"/>
          <w:szCs w:val="24"/>
        </w:rPr>
        <w:t>социокультурное</w:t>
      </w:r>
      <w:proofErr w:type="spellEnd"/>
      <w:r w:rsidRPr="009C61A6">
        <w:rPr>
          <w:rFonts w:ascii="Times New Roman" w:hAnsi="Times New Roman" w:cs="Times New Roman"/>
          <w:color w:val="000000"/>
          <w:sz w:val="24"/>
          <w:szCs w:val="24"/>
        </w:rPr>
        <w:t xml:space="preserve"> </w:t>
      </w:r>
      <w:r w:rsidRPr="009C61A6">
        <w:rPr>
          <w:rFonts w:ascii="Times New Roman" w:hAnsi="Times New Roman" w:cs="Times New Roman"/>
          <w:iCs/>
          <w:color w:val="000000"/>
          <w:sz w:val="24"/>
          <w:szCs w:val="24"/>
        </w:rPr>
        <w:t xml:space="preserve">содержание образования, объединяет </w:t>
      </w:r>
      <w:r w:rsidRPr="009C61A6">
        <w:rPr>
          <w:rFonts w:ascii="Times New Roman" w:hAnsi="Times New Roman" w:cs="Times New Roman"/>
          <w:color w:val="000000"/>
          <w:sz w:val="24"/>
          <w:szCs w:val="24"/>
        </w:rPr>
        <w:t xml:space="preserve">в себе цели и смыслы воспитания, обучения и развития детей в конкретной </w:t>
      </w:r>
      <w:proofErr w:type="spellStart"/>
      <w:r w:rsidRPr="009C61A6">
        <w:rPr>
          <w:rFonts w:ascii="Times New Roman" w:hAnsi="Times New Roman" w:cs="Times New Roman"/>
          <w:color w:val="000000"/>
          <w:sz w:val="24"/>
          <w:szCs w:val="24"/>
        </w:rPr>
        <w:t>социокультурной</w:t>
      </w:r>
      <w:proofErr w:type="spellEnd"/>
      <w:r w:rsidRPr="009C61A6">
        <w:rPr>
          <w:rFonts w:ascii="Times New Roman" w:hAnsi="Times New Roman" w:cs="Times New Roman"/>
          <w:color w:val="000000"/>
          <w:sz w:val="24"/>
          <w:szCs w:val="24"/>
        </w:rPr>
        <w:t xml:space="preserve"> ситуации, определяет состав становящихся способностей и качеств. Потенциал образовательной среды для решения целей воспитания личности позволяет говорить о </w:t>
      </w:r>
      <w:r w:rsidRPr="009C61A6">
        <w:rPr>
          <w:rFonts w:ascii="Times New Roman" w:hAnsi="Times New Roman" w:cs="Times New Roman"/>
          <w:b/>
          <w:i/>
          <w:color w:val="000000"/>
          <w:sz w:val="24"/>
          <w:szCs w:val="24"/>
        </w:rPr>
        <w:t>воспитывающей среде</w:t>
      </w:r>
      <w:r w:rsidRPr="009C61A6">
        <w:rPr>
          <w:rFonts w:ascii="Times New Roman" w:hAnsi="Times New Roman" w:cs="Times New Roman"/>
          <w:color w:val="000000"/>
          <w:sz w:val="24"/>
          <w:szCs w:val="24"/>
        </w:rPr>
        <w:t xml:space="preserve">. </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b/>
          <w:bCs/>
          <w:i/>
          <w:iCs/>
          <w:color w:val="000000"/>
          <w:sz w:val="24"/>
          <w:szCs w:val="24"/>
        </w:rPr>
        <w:t>Общность</w:t>
      </w:r>
      <w:r w:rsidRPr="009C61A6">
        <w:rPr>
          <w:rFonts w:ascii="Times New Roman" w:hAnsi="Times New Roman" w:cs="Times New Roman"/>
          <w:i/>
          <w:iCs/>
          <w:color w:val="000000"/>
          <w:sz w:val="24"/>
          <w:szCs w:val="24"/>
        </w:rPr>
        <w:t xml:space="preserve"> </w:t>
      </w:r>
      <w:r w:rsidRPr="009C61A6">
        <w:rPr>
          <w:rFonts w:ascii="Times New Roman" w:hAnsi="Times New Roman" w:cs="Times New Roman"/>
          <w:color w:val="000000"/>
          <w:sz w:val="24"/>
          <w:szCs w:val="24"/>
        </w:rPr>
        <w:t>– устойчивая система связей и отношений между людьми, имеющая единые ценностно-смысловые основания и конкретные целевые ориентиры.</w:t>
      </w:r>
      <w:r w:rsidRPr="009C61A6">
        <w:rPr>
          <w:rFonts w:ascii="Times New Roman" w:eastAsia="Calibri" w:hAnsi="Times New Roman" w:cs="Times New Roman"/>
          <w:color w:val="000000"/>
          <w:sz w:val="24"/>
          <w:szCs w:val="24"/>
          <w:lang w:eastAsia="en-US"/>
        </w:rPr>
        <w:t xml:space="preserve"> Общность – это качественная характеристика любого объединения людей, определяющая степень их единства и совместности (детско-взрослая,</w:t>
      </w:r>
      <w:r w:rsidRPr="009C61A6">
        <w:rPr>
          <w:rFonts w:ascii="Times New Roman" w:hAnsi="Times New Roman" w:cs="Times New Roman"/>
          <w:color w:val="000000"/>
          <w:sz w:val="24"/>
          <w:szCs w:val="24"/>
        </w:rPr>
        <w:t xml:space="preserve"> д</w:t>
      </w:r>
      <w:r w:rsidRPr="009C61A6">
        <w:rPr>
          <w:rFonts w:ascii="Times New Roman" w:eastAsia="Calibri" w:hAnsi="Times New Roman" w:cs="Times New Roman"/>
          <w:color w:val="000000"/>
          <w:sz w:val="24"/>
          <w:szCs w:val="24"/>
          <w:lang w:eastAsia="en-US"/>
        </w:rPr>
        <w:t xml:space="preserve">етская, профессиональная, профессионально-родительская). </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eastAsia="Calibri" w:hAnsi="Times New Roman" w:cs="Times New Roman"/>
          <w:b/>
          <w:bCs/>
          <w:i/>
          <w:iCs/>
          <w:color w:val="000000"/>
          <w:sz w:val="24"/>
          <w:szCs w:val="24"/>
          <w:lang w:eastAsia="en-US"/>
        </w:rPr>
        <w:t>Портрет ребенка</w:t>
      </w:r>
      <w:r w:rsidRPr="009C61A6">
        <w:rPr>
          <w:rFonts w:ascii="Times New Roman" w:eastAsia="Calibri" w:hAnsi="Times New Roman" w:cs="Times New Roman"/>
          <w:color w:val="000000"/>
          <w:sz w:val="24"/>
          <w:szCs w:val="24"/>
          <w:lang w:eastAsia="en-US"/>
        </w:rPr>
        <w:t xml:space="preserve"> </w:t>
      </w:r>
      <w:r w:rsidRPr="009C61A6">
        <w:rPr>
          <w:rFonts w:ascii="Times New Roman" w:eastAsia="Calibri" w:hAnsi="Times New Roman" w:cs="Times New Roman"/>
          <w:bCs/>
          <w:color w:val="000000"/>
          <w:sz w:val="24"/>
          <w:szCs w:val="24"/>
          <w:lang w:eastAsia="en-US"/>
        </w:rPr>
        <w:t>–</w:t>
      </w:r>
      <w:r w:rsidRPr="009C61A6">
        <w:rPr>
          <w:rFonts w:ascii="Times New Roman" w:eastAsia="Calibri" w:hAnsi="Times New Roman" w:cs="Times New Roman"/>
          <w:color w:val="000000"/>
          <w:sz w:val="24"/>
          <w:szCs w:val="24"/>
          <w:lang w:eastAsia="en-US"/>
        </w:rPr>
        <w:t xml:space="preserve"> это совокупность характеристик личностных результатов и достижений ребенка на определенном возрастном этапе.</w:t>
      </w:r>
    </w:p>
    <w:p w:rsidR="003B5D48" w:rsidRPr="009C61A6" w:rsidRDefault="003B5D48" w:rsidP="003B5D48">
      <w:pPr>
        <w:ind w:firstLine="709"/>
        <w:jc w:val="both"/>
        <w:rPr>
          <w:rFonts w:ascii="Times New Roman" w:hAnsi="Times New Roman" w:cs="Times New Roman"/>
          <w:sz w:val="24"/>
          <w:szCs w:val="24"/>
        </w:rPr>
      </w:pPr>
      <w:proofErr w:type="spellStart"/>
      <w:r w:rsidRPr="009C61A6">
        <w:rPr>
          <w:rFonts w:ascii="Times New Roman" w:eastAsia="Calibri" w:hAnsi="Times New Roman" w:cs="Times New Roman"/>
          <w:b/>
          <w:bCs/>
          <w:i/>
          <w:color w:val="000000"/>
          <w:sz w:val="24"/>
          <w:szCs w:val="24"/>
          <w:lang w:eastAsia="en-US"/>
        </w:rPr>
        <w:t>Социокультурные</w:t>
      </w:r>
      <w:proofErr w:type="spellEnd"/>
      <w:r w:rsidRPr="009C61A6">
        <w:rPr>
          <w:rFonts w:ascii="Times New Roman" w:eastAsia="Calibri" w:hAnsi="Times New Roman" w:cs="Times New Roman"/>
          <w:b/>
          <w:bCs/>
          <w:i/>
          <w:color w:val="000000"/>
          <w:sz w:val="24"/>
          <w:szCs w:val="24"/>
          <w:lang w:eastAsia="en-US"/>
        </w:rPr>
        <w:t xml:space="preserve"> ценности</w:t>
      </w:r>
      <w:r w:rsidRPr="009C61A6">
        <w:rPr>
          <w:rFonts w:ascii="Times New Roman" w:eastAsia="Calibri" w:hAnsi="Times New Roman" w:cs="Times New Roman"/>
          <w:bCs/>
          <w:color w:val="000000"/>
          <w:sz w:val="24"/>
          <w:szCs w:val="24"/>
          <w:lang w:eastAsia="en-US"/>
        </w:rPr>
        <w:t xml:space="preserve"> – основные жизненные смыслы, определяющие отношение человека к окружающей действительности и детерминирующие основные модели социального поведения, которыми руководствуется человек в повседневной жизни и деятельности.</w:t>
      </w:r>
    </w:p>
    <w:p w:rsidR="003B5D48" w:rsidRPr="009C61A6" w:rsidRDefault="003B5D48" w:rsidP="003B5D48">
      <w:pPr>
        <w:ind w:firstLine="709"/>
        <w:jc w:val="both"/>
        <w:rPr>
          <w:rFonts w:ascii="Times New Roman" w:hAnsi="Times New Roman" w:cs="Times New Roman"/>
          <w:color w:val="000000"/>
          <w:sz w:val="24"/>
          <w:szCs w:val="24"/>
        </w:rPr>
      </w:pPr>
      <w:proofErr w:type="spellStart"/>
      <w:r w:rsidRPr="009C61A6">
        <w:rPr>
          <w:rFonts w:ascii="Times New Roman" w:hAnsi="Times New Roman" w:cs="Times New Roman"/>
          <w:b/>
          <w:bCs/>
          <w:i/>
          <w:iCs/>
          <w:color w:val="000000"/>
          <w:sz w:val="24"/>
          <w:szCs w:val="24"/>
        </w:rPr>
        <w:t>Субъектность</w:t>
      </w:r>
      <w:proofErr w:type="spellEnd"/>
      <w:r w:rsidRPr="009C61A6">
        <w:rPr>
          <w:rFonts w:ascii="Times New Roman" w:hAnsi="Times New Roman" w:cs="Times New Roman"/>
          <w:b/>
          <w:bCs/>
          <w:i/>
          <w:iCs/>
          <w:color w:val="000000"/>
          <w:sz w:val="24"/>
          <w:szCs w:val="24"/>
        </w:rPr>
        <w:t xml:space="preserve"> </w:t>
      </w:r>
      <w:r w:rsidRPr="009C61A6">
        <w:rPr>
          <w:rFonts w:ascii="Times New Roman" w:eastAsia="Calibri" w:hAnsi="Times New Roman" w:cs="Times New Roman"/>
          <w:bCs/>
          <w:color w:val="000000"/>
          <w:sz w:val="24"/>
          <w:szCs w:val="24"/>
          <w:lang w:eastAsia="en-US"/>
        </w:rPr>
        <w:t>–</w:t>
      </w:r>
      <w:r w:rsidRPr="009C61A6">
        <w:rPr>
          <w:rFonts w:ascii="Times New Roman" w:hAnsi="Times New Roman" w:cs="Times New Roman"/>
          <w:b/>
          <w:bCs/>
          <w:i/>
          <w:iCs/>
          <w:color w:val="000000"/>
          <w:sz w:val="24"/>
          <w:szCs w:val="24"/>
        </w:rPr>
        <w:t xml:space="preserve"> </w:t>
      </w:r>
      <w:r w:rsidRPr="009C61A6">
        <w:rPr>
          <w:rFonts w:ascii="Times New Roman" w:hAnsi="Times New Roman" w:cs="Times New Roman"/>
          <w:color w:val="000000"/>
          <w:sz w:val="24"/>
          <w:szCs w:val="24"/>
        </w:rPr>
        <w:t xml:space="preserve">социальный, деятельно-преобразующий способ жизни человека. </w:t>
      </w:r>
      <w:proofErr w:type="spellStart"/>
      <w:r w:rsidRPr="009C61A6">
        <w:rPr>
          <w:rFonts w:ascii="Times New Roman" w:hAnsi="Times New Roman" w:cs="Times New Roman"/>
          <w:color w:val="000000"/>
          <w:sz w:val="24"/>
          <w:szCs w:val="24"/>
        </w:rPr>
        <w:t>Субъектность</w:t>
      </w:r>
      <w:proofErr w:type="spellEnd"/>
      <w:r w:rsidRPr="009C61A6">
        <w:rPr>
          <w:rFonts w:ascii="Times New Roman" w:hAnsi="Times New Roman" w:cs="Times New Roman"/>
          <w:color w:val="000000"/>
          <w:sz w:val="24"/>
          <w:szCs w:val="24"/>
        </w:rPr>
        <w:t xml:space="preserve"> впервые появляется в конце дошкольного детства как способность ребенка к инициативе в игре, познании, коммуникации, продуктивных видах деятельности,</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как способность совершать нравственный поступок, размышлять о своих действиях</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 xml:space="preserve"> и их </w:t>
      </w:r>
      <w:proofErr w:type="gramStart"/>
      <w:r w:rsidRPr="009C61A6">
        <w:rPr>
          <w:rFonts w:ascii="Times New Roman" w:hAnsi="Times New Roman" w:cs="Times New Roman"/>
          <w:color w:val="000000"/>
          <w:sz w:val="24"/>
          <w:szCs w:val="24"/>
        </w:rPr>
        <w:t>последствиях</w:t>
      </w:r>
      <w:proofErr w:type="gramEnd"/>
      <w:r w:rsidRPr="009C61A6">
        <w:rPr>
          <w:rFonts w:ascii="Times New Roman" w:hAnsi="Times New Roman" w:cs="Times New Roman"/>
          <w:color w:val="000000"/>
          <w:sz w:val="24"/>
          <w:szCs w:val="24"/>
        </w:rPr>
        <w:t>.</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b/>
          <w:bCs/>
          <w:i/>
          <w:color w:val="000000"/>
          <w:sz w:val="24"/>
          <w:szCs w:val="24"/>
        </w:rPr>
        <w:t>Уклад</w:t>
      </w:r>
      <w:r w:rsidRPr="009C61A6">
        <w:rPr>
          <w:rFonts w:ascii="Times New Roman" w:hAnsi="Times New Roman" w:cs="Times New Roman"/>
          <w:i/>
          <w:color w:val="000000"/>
          <w:sz w:val="24"/>
          <w:szCs w:val="24"/>
        </w:rPr>
        <w:t xml:space="preserve"> </w:t>
      </w:r>
      <w:r w:rsidRPr="009C61A6">
        <w:rPr>
          <w:rFonts w:ascii="Times New Roman" w:eastAsia="Calibri" w:hAnsi="Times New Roman" w:cs="Times New Roman"/>
          <w:bCs/>
          <w:color w:val="000000"/>
          <w:sz w:val="24"/>
          <w:szCs w:val="24"/>
          <w:lang w:eastAsia="en-US"/>
        </w:rPr>
        <w:t>–</w:t>
      </w:r>
      <w:r w:rsidRPr="009C61A6">
        <w:rPr>
          <w:rFonts w:ascii="Times New Roman" w:hAnsi="Times New Roman" w:cs="Times New Roman"/>
          <w:i/>
          <w:color w:val="000000"/>
          <w:sz w:val="24"/>
          <w:szCs w:val="24"/>
        </w:rPr>
        <w:t xml:space="preserve"> </w:t>
      </w:r>
      <w:r w:rsidRPr="009C61A6">
        <w:rPr>
          <w:rFonts w:ascii="Times New Roman" w:hAnsi="Times New Roman" w:cs="Times New Roman"/>
          <w:color w:val="000000"/>
          <w:sz w:val="24"/>
          <w:szCs w:val="24"/>
        </w:rPr>
        <w:t>общественный договор участников образовательных отношений, опирающийся</w:t>
      </w:r>
    </w:p>
    <w:p w:rsidR="003B5D48" w:rsidRPr="009C61A6" w:rsidRDefault="003B5D48" w:rsidP="003B5D48">
      <w:pPr>
        <w:ind w:firstLine="709"/>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xml:space="preserve">на базовые национальные ценности, содержащий традиции региона и ОО, задающий культуру поведения сообществ, описывающий предметно-пространственную среду, деятельность и </w:t>
      </w:r>
      <w:proofErr w:type="spellStart"/>
      <w:r w:rsidRPr="009C61A6">
        <w:rPr>
          <w:rFonts w:ascii="Times New Roman" w:hAnsi="Times New Roman" w:cs="Times New Roman"/>
          <w:color w:val="000000"/>
          <w:sz w:val="24"/>
          <w:szCs w:val="24"/>
        </w:rPr>
        <w:t>социокультурный</w:t>
      </w:r>
      <w:proofErr w:type="spellEnd"/>
      <w:r w:rsidRPr="009C61A6">
        <w:rPr>
          <w:rFonts w:ascii="Times New Roman" w:hAnsi="Times New Roman" w:cs="Times New Roman"/>
          <w:color w:val="000000"/>
          <w:sz w:val="24"/>
          <w:szCs w:val="24"/>
        </w:rPr>
        <w:t xml:space="preserve"> контекст.</w:t>
      </w:r>
    </w:p>
    <w:p w:rsidR="003B5D48" w:rsidRPr="009C61A6" w:rsidRDefault="003B5D48" w:rsidP="00902335">
      <w:pPr>
        <w:ind w:firstLine="709"/>
        <w:jc w:val="both"/>
        <w:rPr>
          <w:rFonts w:ascii="Times New Roman" w:hAnsi="Times New Roman" w:cs="Times New Roman"/>
          <w:color w:val="000000"/>
          <w:sz w:val="24"/>
          <w:szCs w:val="24"/>
        </w:rPr>
      </w:pPr>
    </w:p>
    <w:p w:rsidR="003B5D48" w:rsidRPr="009C61A6" w:rsidRDefault="003B5D48" w:rsidP="003B5D48">
      <w:pPr>
        <w:ind w:firstLine="709"/>
        <w:contextualSpacing/>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Использованная нормативно-правовая база и литература</w:t>
      </w:r>
    </w:p>
    <w:p w:rsidR="003B5D48" w:rsidRPr="009C61A6" w:rsidRDefault="003B5D48" w:rsidP="003B5D48">
      <w:pPr>
        <w:ind w:firstLine="709"/>
        <w:jc w:val="right"/>
        <w:rPr>
          <w:rFonts w:ascii="Times New Roman" w:eastAsia="Calibri" w:hAnsi="Times New Roman" w:cs="Times New Roman"/>
          <w:b/>
          <w:bCs/>
          <w:sz w:val="24"/>
          <w:szCs w:val="24"/>
          <w:lang w:eastAsia="en-US"/>
        </w:rPr>
      </w:pP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Конституция Российской Федерации (ред. от 04.07.2020г.) ст.67.1, п.4;</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Федеральный закон Российской Федерации от 29.12.2012 г. № 273-ФЗ «Об образовании в Российской Федерации»;</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b/>
          <w:sz w:val="24"/>
          <w:szCs w:val="24"/>
        </w:rPr>
      </w:pPr>
      <w:r w:rsidRPr="009C61A6">
        <w:rPr>
          <w:rFonts w:ascii="Times New Roman" w:hAnsi="Times New Roman" w:cs="Times New Roman"/>
          <w:sz w:val="24"/>
          <w:szCs w:val="24"/>
        </w:rPr>
        <w:t>Федеральный закон от 31.07.2020 г. № 304-ФЗ «О внесении изменений в Федеральный закон «Об образовании в Российской Федерации» по вопросам воспитания обучающихся;</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b/>
          <w:sz w:val="24"/>
          <w:szCs w:val="24"/>
        </w:rPr>
      </w:pPr>
      <w:r w:rsidRPr="009C61A6">
        <w:rPr>
          <w:rFonts w:ascii="Times New Roman" w:hAnsi="Times New Roman" w:cs="Times New Roman"/>
          <w:sz w:val="24"/>
          <w:szCs w:val="24"/>
        </w:rPr>
        <w:t>Федеральный государственный образовательный стандарт дошкольного образования, утвержден приказом Министерства образования и науки России от 17 октября 2013г. № 1155;</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b/>
          <w:sz w:val="24"/>
          <w:szCs w:val="24"/>
        </w:rPr>
      </w:pPr>
      <w:r w:rsidRPr="009C61A6">
        <w:rPr>
          <w:rFonts w:ascii="Times New Roman" w:hAnsi="Times New Roman" w:cs="Times New Roman"/>
          <w:color w:val="000000"/>
          <w:sz w:val="24"/>
          <w:szCs w:val="24"/>
        </w:rPr>
        <w:t>Указ</w:t>
      </w:r>
      <w:r w:rsidRPr="009C61A6">
        <w:rPr>
          <w:rFonts w:ascii="Times New Roman" w:hAnsi="Times New Roman" w:cs="Times New Roman"/>
          <w:color w:val="FF0000"/>
          <w:sz w:val="24"/>
          <w:szCs w:val="24"/>
        </w:rPr>
        <w:t xml:space="preserve"> </w:t>
      </w:r>
      <w:r w:rsidRPr="009C61A6">
        <w:rPr>
          <w:rFonts w:ascii="Times New Roman" w:hAnsi="Times New Roman" w:cs="Times New Roman"/>
          <w:color w:val="000000"/>
          <w:sz w:val="24"/>
          <w:szCs w:val="24"/>
        </w:rPr>
        <w:t>Президента Российской Федерации Путина В.В. от 07.05.2018 № 204 «О национальных целях и стратегических задачах развития Российской Федерации на период до 2024 года»;</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Стратегия развития воспитания в Российской Федерации на период до 2025, утверждена распоряжением Правительства Российской Федерации от 29 мая 2015 г. № 996-р;</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proofErr w:type="gramStart"/>
      <w:r w:rsidRPr="009C61A6">
        <w:rPr>
          <w:rFonts w:ascii="Times New Roman" w:hAnsi="Times New Roman" w:cs="Times New Roman"/>
          <w:sz w:val="24"/>
          <w:szCs w:val="24"/>
        </w:rPr>
        <w:t>Белая</w:t>
      </w:r>
      <w:proofErr w:type="gramEnd"/>
      <w:r w:rsidRPr="009C61A6">
        <w:rPr>
          <w:rFonts w:ascii="Times New Roman" w:hAnsi="Times New Roman" w:cs="Times New Roman"/>
          <w:sz w:val="24"/>
          <w:szCs w:val="24"/>
        </w:rPr>
        <w:t xml:space="preserve"> К.Ю. Годовой план работы ДОУ.</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proofErr w:type="spellStart"/>
      <w:r w:rsidRPr="009C61A6">
        <w:rPr>
          <w:rFonts w:ascii="Times New Roman" w:hAnsi="Times New Roman" w:cs="Times New Roman"/>
          <w:sz w:val="24"/>
          <w:szCs w:val="24"/>
        </w:rPr>
        <w:t>Даскакова</w:t>
      </w:r>
      <w:proofErr w:type="spellEnd"/>
      <w:r w:rsidRPr="009C61A6">
        <w:rPr>
          <w:rFonts w:ascii="Times New Roman" w:hAnsi="Times New Roman" w:cs="Times New Roman"/>
          <w:sz w:val="24"/>
          <w:szCs w:val="24"/>
        </w:rPr>
        <w:t xml:space="preserve"> Ф. Детский сад: за равновесие свободы и </w:t>
      </w:r>
      <w:proofErr w:type="spellStart"/>
      <w:r w:rsidRPr="009C61A6">
        <w:rPr>
          <w:rFonts w:ascii="Times New Roman" w:hAnsi="Times New Roman" w:cs="Times New Roman"/>
          <w:sz w:val="24"/>
          <w:szCs w:val="24"/>
        </w:rPr>
        <w:t>контроля\\Дошкольное</w:t>
      </w:r>
      <w:proofErr w:type="spellEnd"/>
      <w:r w:rsidRPr="009C61A6">
        <w:rPr>
          <w:rFonts w:ascii="Times New Roman" w:hAnsi="Times New Roman" w:cs="Times New Roman"/>
          <w:sz w:val="24"/>
          <w:szCs w:val="24"/>
        </w:rPr>
        <w:t xml:space="preserve"> воспитание, 1998. – №8.</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Денякина М. Руководитель детского учреждения – профессия или призвание? Минск, 1997.</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 xml:space="preserve">Дуброва В.П., </w:t>
      </w:r>
      <w:proofErr w:type="spellStart"/>
      <w:r w:rsidRPr="009C61A6">
        <w:rPr>
          <w:rFonts w:ascii="Times New Roman" w:hAnsi="Times New Roman" w:cs="Times New Roman"/>
          <w:sz w:val="24"/>
          <w:szCs w:val="24"/>
        </w:rPr>
        <w:t>Милашевич</w:t>
      </w:r>
      <w:proofErr w:type="spellEnd"/>
      <w:r w:rsidRPr="009C61A6">
        <w:rPr>
          <w:rFonts w:ascii="Times New Roman" w:hAnsi="Times New Roman" w:cs="Times New Roman"/>
          <w:sz w:val="24"/>
          <w:szCs w:val="24"/>
        </w:rPr>
        <w:t xml:space="preserve"> Е.П. Организация методической работы в дошкольном учреждении – М., 1995.</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proofErr w:type="spellStart"/>
      <w:r w:rsidRPr="009C61A6">
        <w:rPr>
          <w:rFonts w:ascii="Times New Roman" w:hAnsi="Times New Roman" w:cs="Times New Roman"/>
          <w:sz w:val="24"/>
          <w:szCs w:val="24"/>
        </w:rPr>
        <w:t>Елжанова</w:t>
      </w:r>
      <w:proofErr w:type="spellEnd"/>
      <w:r w:rsidRPr="009C61A6">
        <w:rPr>
          <w:rFonts w:ascii="Times New Roman" w:hAnsi="Times New Roman" w:cs="Times New Roman"/>
          <w:sz w:val="24"/>
          <w:szCs w:val="24"/>
        </w:rPr>
        <w:t xml:space="preserve"> Н.В. Методическая копилка для педагогов дошкольного образовательного учреждения. – Ростов </w:t>
      </w:r>
      <w:proofErr w:type="spellStart"/>
      <w:r w:rsidRPr="009C61A6">
        <w:rPr>
          <w:rFonts w:ascii="Times New Roman" w:hAnsi="Times New Roman" w:cs="Times New Roman"/>
          <w:sz w:val="24"/>
          <w:szCs w:val="24"/>
        </w:rPr>
        <w:t>н</w:t>
      </w:r>
      <w:proofErr w:type="spellEnd"/>
      <w:proofErr w:type="gramStart"/>
      <w:r w:rsidRPr="009C61A6">
        <w:rPr>
          <w:rFonts w:ascii="Times New Roman" w:hAnsi="Times New Roman" w:cs="Times New Roman"/>
          <w:sz w:val="24"/>
          <w:szCs w:val="24"/>
        </w:rPr>
        <w:t>/Д</w:t>
      </w:r>
      <w:proofErr w:type="gramEnd"/>
      <w:r w:rsidRPr="009C61A6">
        <w:rPr>
          <w:rFonts w:ascii="Times New Roman" w:hAnsi="Times New Roman" w:cs="Times New Roman"/>
          <w:sz w:val="24"/>
          <w:szCs w:val="24"/>
        </w:rPr>
        <w:t>: Феникс, 2009. – 250.</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Казакова И.Л. Годовое планирование в ДОУ.- М., 2005.</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proofErr w:type="spellStart"/>
      <w:r w:rsidRPr="009C61A6">
        <w:rPr>
          <w:rFonts w:ascii="Times New Roman" w:hAnsi="Times New Roman" w:cs="Times New Roman"/>
          <w:sz w:val="24"/>
          <w:szCs w:val="24"/>
        </w:rPr>
        <w:t>Кичапина</w:t>
      </w:r>
      <w:proofErr w:type="spellEnd"/>
      <w:r w:rsidRPr="009C61A6">
        <w:rPr>
          <w:rFonts w:ascii="Times New Roman" w:hAnsi="Times New Roman" w:cs="Times New Roman"/>
          <w:sz w:val="24"/>
          <w:szCs w:val="24"/>
        </w:rPr>
        <w:t xml:space="preserve"> Л. Педагогический анализ и его влияния на качество воспитательной работы \\ Дошкольное воспитание, 1979. – №7.</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Князева Н.А. Педагогический анализ в системе работы заместителя заведующей ДОУ по учебно-воспитательной работе \\ Дошкольное образование. Челябинск, 1999.</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proofErr w:type="spellStart"/>
      <w:r w:rsidRPr="009C61A6">
        <w:rPr>
          <w:rFonts w:ascii="Times New Roman" w:hAnsi="Times New Roman" w:cs="Times New Roman"/>
          <w:sz w:val="24"/>
          <w:szCs w:val="24"/>
        </w:rPr>
        <w:t>Ковардакова</w:t>
      </w:r>
      <w:proofErr w:type="spellEnd"/>
      <w:r w:rsidRPr="009C61A6">
        <w:rPr>
          <w:rFonts w:ascii="Times New Roman" w:hAnsi="Times New Roman" w:cs="Times New Roman"/>
          <w:sz w:val="24"/>
          <w:szCs w:val="24"/>
        </w:rPr>
        <w:t xml:space="preserve"> М.А. Педагогический анализ, как функция управления дошкольным учреждением.//Управление образованием. №5/2002.</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Лобанова Е.А. Дошкольная педагогика: учебно-методическое пособие / Е. А. Лобанова. — Балашов</w:t>
      </w:r>
      <w:proofErr w:type="gramStart"/>
      <w:r w:rsidRPr="009C61A6">
        <w:rPr>
          <w:rFonts w:ascii="Times New Roman" w:hAnsi="Times New Roman" w:cs="Times New Roman"/>
          <w:sz w:val="24"/>
          <w:szCs w:val="24"/>
        </w:rPr>
        <w:t xml:space="preserve"> :</w:t>
      </w:r>
      <w:proofErr w:type="gramEnd"/>
      <w:r w:rsidRPr="009C61A6">
        <w:rPr>
          <w:rFonts w:ascii="Times New Roman" w:hAnsi="Times New Roman" w:cs="Times New Roman"/>
          <w:sz w:val="24"/>
          <w:szCs w:val="24"/>
        </w:rPr>
        <w:t xml:space="preserve"> Николаев, 2005. — 76 </w:t>
      </w:r>
      <w:proofErr w:type="gramStart"/>
      <w:r w:rsidRPr="009C61A6">
        <w:rPr>
          <w:rFonts w:ascii="Times New Roman" w:hAnsi="Times New Roman" w:cs="Times New Roman"/>
          <w:sz w:val="24"/>
          <w:szCs w:val="24"/>
        </w:rPr>
        <w:t>с</w:t>
      </w:r>
      <w:proofErr w:type="gramEnd"/>
      <w:r w:rsidRPr="009C61A6">
        <w:rPr>
          <w:rFonts w:ascii="Times New Roman" w:hAnsi="Times New Roman" w:cs="Times New Roman"/>
          <w:sz w:val="24"/>
          <w:szCs w:val="24"/>
        </w:rPr>
        <w:t xml:space="preserve">. </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Ожегов С.И. и Шведова Н.Ю. Толковый словарь русского языка: 80000 слов и фразеологических выражений/ Российская академия наук. Институт русского языка им. В.В. Виноградова.- М.: Азбуковник, 1999.- 944 стр.</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proofErr w:type="spellStart"/>
      <w:r w:rsidRPr="009C61A6">
        <w:rPr>
          <w:rFonts w:ascii="Times New Roman" w:hAnsi="Times New Roman" w:cs="Times New Roman"/>
          <w:sz w:val="24"/>
          <w:szCs w:val="24"/>
        </w:rPr>
        <w:t>Поздняк</w:t>
      </w:r>
      <w:proofErr w:type="spellEnd"/>
      <w:r w:rsidRPr="009C61A6">
        <w:rPr>
          <w:rFonts w:ascii="Times New Roman" w:hAnsi="Times New Roman" w:cs="Times New Roman"/>
          <w:sz w:val="24"/>
          <w:szCs w:val="24"/>
        </w:rPr>
        <w:t xml:space="preserve"> Л.В., Лященко Н.И. Управление дошкольным образованием – М., 1999.</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Троян А.Н. Педагогический анализ индивидуальной работы \\ Дошкольное воспитание, 1981. – №8.</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r w:rsidRPr="009C61A6">
        <w:rPr>
          <w:rFonts w:ascii="Times New Roman" w:hAnsi="Times New Roman" w:cs="Times New Roman"/>
          <w:sz w:val="24"/>
          <w:szCs w:val="24"/>
        </w:rPr>
        <w:t>Троян А.Н. Система педагогического анализа \\ Дошкольное образование. Челябинск, 1999.</w:t>
      </w:r>
    </w:p>
    <w:p w:rsidR="003B5D48" w:rsidRPr="009C61A6" w:rsidRDefault="003B5D48" w:rsidP="003B5D48">
      <w:pPr>
        <w:numPr>
          <w:ilvl w:val="0"/>
          <w:numId w:val="27"/>
        </w:numPr>
        <w:spacing w:after="160" w:line="259" w:lineRule="auto"/>
        <w:ind w:left="0" w:firstLine="709"/>
        <w:contextualSpacing/>
        <w:jc w:val="both"/>
        <w:rPr>
          <w:rFonts w:ascii="Times New Roman" w:hAnsi="Times New Roman" w:cs="Times New Roman"/>
          <w:sz w:val="24"/>
          <w:szCs w:val="24"/>
        </w:rPr>
      </w:pPr>
      <w:proofErr w:type="spellStart"/>
      <w:r w:rsidRPr="009C61A6">
        <w:rPr>
          <w:rFonts w:ascii="Times New Roman" w:hAnsi="Times New Roman" w:cs="Times New Roman"/>
          <w:sz w:val="24"/>
          <w:szCs w:val="24"/>
        </w:rPr>
        <w:t>Ядэшко</w:t>
      </w:r>
      <w:proofErr w:type="spellEnd"/>
      <w:r w:rsidRPr="009C61A6">
        <w:rPr>
          <w:rFonts w:ascii="Times New Roman" w:hAnsi="Times New Roman" w:cs="Times New Roman"/>
          <w:sz w:val="24"/>
          <w:szCs w:val="24"/>
        </w:rPr>
        <w:t xml:space="preserve"> В. Учить студентов </w:t>
      </w:r>
      <w:proofErr w:type="spellStart"/>
      <w:r w:rsidRPr="009C61A6">
        <w:rPr>
          <w:rFonts w:ascii="Times New Roman" w:hAnsi="Times New Roman" w:cs="Times New Roman"/>
          <w:sz w:val="24"/>
          <w:szCs w:val="24"/>
        </w:rPr>
        <w:t>педанализу</w:t>
      </w:r>
      <w:proofErr w:type="spellEnd"/>
      <w:r w:rsidRPr="009C61A6">
        <w:rPr>
          <w:rFonts w:ascii="Times New Roman" w:hAnsi="Times New Roman" w:cs="Times New Roman"/>
          <w:sz w:val="24"/>
          <w:szCs w:val="24"/>
        </w:rPr>
        <w:t xml:space="preserve"> \\ Дошкольное воспитание, 1994. – №8.</w:t>
      </w:r>
    </w:p>
    <w:p w:rsidR="003B5D48" w:rsidRPr="009C61A6" w:rsidRDefault="003B5D48" w:rsidP="003B5D48">
      <w:pPr>
        <w:ind w:firstLine="709"/>
        <w:jc w:val="right"/>
        <w:rPr>
          <w:rFonts w:ascii="Times New Roman" w:eastAsia="Calibri" w:hAnsi="Times New Roman" w:cs="Times New Roman"/>
          <w:sz w:val="24"/>
          <w:szCs w:val="24"/>
          <w:lang w:eastAsia="en-US"/>
        </w:rPr>
      </w:pPr>
    </w:p>
    <w:p w:rsidR="003B5D48" w:rsidRPr="009C61A6" w:rsidRDefault="003B5D48" w:rsidP="003B5D48">
      <w:pPr>
        <w:jc w:val="right"/>
        <w:rPr>
          <w:rFonts w:ascii="Times New Roman" w:eastAsia="Calibri" w:hAnsi="Times New Roman" w:cs="Times New Roman"/>
          <w:sz w:val="24"/>
          <w:szCs w:val="24"/>
          <w:lang w:eastAsia="en-US"/>
        </w:rPr>
      </w:pPr>
    </w:p>
    <w:p w:rsidR="003B5D48" w:rsidRPr="009C61A6" w:rsidRDefault="003B5D48" w:rsidP="003B5D48">
      <w:pPr>
        <w:jc w:val="right"/>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Приложение № 1</w:t>
      </w:r>
    </w:p>
    <w:p w:rsidR="003B5D48" w:rsidRPr="009C61A6" w:rsidRDefault="003B5D48" w:rsidP="003B5D48">
      <w:pPr>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Методические</w:t>
      </w:r>
      <w:r w:rsidRPr="009C61A6">
        <w:rPr>
          <w:rFonts w:ascii="Times New Roman" w:eastAsia="Calibri" w:hAnsi="Times New Roman" w:cs="Times New Roman"/>
          <w:sz w:val="24"/>
          <w:szCs w:val="24"/>
          <w:lang w:eastAsia="en-US"/>
        </w:rPr>
        <w:t xml:space="preserve"> </w:t>
      </w:r>
      <w:r w:rsidRPr="009C61A6">
        <w:rPr>
          <w:rFonts w:ascii="Times New Roman" w:eastAsia="Calibri" w:hAnsi="Times New Roman" w:cs="Times New Roman"/>
          <w:b/>
          <w:bCs/>
          <w:sz w:val="24"/>
          <w:szCs w:val="24"/>
          <w:lang w:eastAsia="en-US"/>
        </w:rPr>
        <w:t>материалы для исполнителей РПВ ДОО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1"/>
        <w:gridCol w:w="3191"/>
        <w:gridCol w:w="3189"/>
      </w:tblGrid>
      <w:tr w:rsidR="003B5D48" w:rsidRPr="009C61A6" w:rsidTr="00C92603">
        <w:tc>
          <w:tcPr>
            <w:tcW w:w="1667" w:type="pct"/>
            <w:shd w:val="clear" w:color="auto" w:fill="auto"/>
          </w:tcPr>
          <w:p w:rsidR="003B5D48" w:rsidRPr="009C61A6" w:rsidRDefault="003B5D48" w:rsidP="00C92603">
            <w:pPr>
              <w:jc w:val="center"/>
              <w:rPr>
                <w:rFonts w:ascii="Times New Roman" w:eastAsia="Calibri" w:hAnsi="Times New Roman" w:cs="Times New Roman"/>
                <w:b/>
                <w:bCs/>
                <w:color w:val="000000"/>
                <w:sz w:val="24"/>
                <w:szCs w:val="24"/>
              </w:rPr>
            </w:pPr>
            <w:r w:rsidRPr="009C61A6">
              <w:rPr>
                <w:rFonts w:ascii="Times New Roman" w:eastAsia="Calibri" w:hAnsi="Times New Roman" w:cs="Times New Roman"/>
                <w:b/>
                <w:bCs/>
                <w:color w:val="000000"/>
                <w:sz w:val="24"/>
                <w:szCs w:val="24"/>
              </w:rPr>
              <w:t>Уклад образовательной организации</w:t>
            </w:r>
          </w:p>
          <w:p w:rsidR="003B5D48" w:rsidRPr="009C61A6" w:rsidRDefault="003B5D48" w:rsidP="00C92603">
            <w:pPr>
              <w:jc w:val="both"/>
              <w:rPr>
                <w:rFonts w:ascii="Times New Roman" w:eastAsia="Calibri" w:hAnsi="Times New Roman" w:cs="Times New Roman"/>
                <w:color w:val="000000"/>
                <w:sz w:val="24"/>
                <w:szCs w:val="24"/>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color w:val="000000"/>
                <w:sz w:val="24"/>
                <w:szCs w:val="24"/>
              </w:rPr>
            </w:pPr>
            <w:r w:rsidRPr="009C61A6">
              <w:rPr>
                <w:rFonts w:ascii="Times New Roman" w:eastAsia="Calibri" w:hAnsi="Times New Roman" w:cs="Times New Roman"/>
                <w:color w:val="000000"/>
                <w:sz w:val="24"/>
                <w:szCs w:val="24"/>
              </w:rPr>
              <w:t xml:space="preserve">Уклад – это договор субъектов воспитания, опирающийся на базовые национальные ценности, содержащий традиции региона и ОО, задающий культуру поведения сообществ, описывающий предметно-пространственную среду, деятельности и </w:t>
            </w:r>
            <w:proofErr w:type="spellStart"/>
            <w:r w:rsidRPr="009C61A6">
              <w:rPr>
                <w:rFonts w:ascii="Times New Roman" w:eastAsia="Calibri" w:hAnsi="Times New Roman" w:cs="Times New Roman"/>
                <w:color w:val="000000"/>
                <w:sz w:val="24"/>
                <w:szCs w:val="24"/>
              </w:rPr>
              <w:t>социокультурный</w:t>
            </w:r>
            <w:proofErr w:type="spellEnd"/>
            <w:r w:rsidRPr="009C61A6">
              <w:rPr>
                <w:rFonts w:ascii="Times New Roman" w:eastAsia="Calibri" w:hAnsi="Times New Roman" w:cs="Times New Roman"/>
                <w:color w:val="000000"/>
                <w:sz w:val="24"/>
                <w:szCs w:val="24"/>
              </w:rPr>
              <w:t xml:space="preserve"> контекст.</w:t>
            </w:r>
          </w:p>
          <w:p w:rsidR="003B5D48" w:rsidRPr="009C61A6" w:rsidRDefault="003B5D48" w:rsidP="00C92603">
            <w:pPr>
              <w:ind w:firstLine="709"/>
              <w:jc w:val="both"/>
              <w:rPr>
                <w:rFonts w:ascii="Times New Roman" w:eastAsia="Calibri" w:hAnsi="Times New Roman" w:cs="Times New Roman"/>
                <w:b/>
                <w:bCs/>
                <w:color w:val="000000"/>
                <w:sz w:val="24"/>
                <w:szCs w:val="24"/>
                <w:lang w:eastAsia="en-US"/>
              </w:rPr>
            </w:pPr>
            <w:r w:rsidRPr="009C61A6">
              <w:rPr>
                <w:rFonts w:ascii="Times New Roman" w:eastAsia="Calibri" w:hAnsi="Times New Roman" w:cs="Times New Roman"/>
                <w:color w:val="000000"/>
                <w:sz w:val="24"/>
                <w:szCs w:val="24"/>
                <w:lang w:eastAsia="en-US"/>
              </w:rPr>
              <w:t xml:space="preserve">Уклад определяет специфику и конкретные формы организации </w:t>
            </w:r>
            <w:r w:rsidRPr="009C61A6">
              <w:rPr>
                <w:rFonts w:ascii="Times New Roman" w:eastAsia="Calibri" w:hAnsi="Times New Roman" w:cs="Times New Roman"/>
                <w:b/>
                <w:bCs/>
                <w:color w:val="000000"/>
                <w:sz w:val="24"/>
                <w:szCs w:val="24"/>
                <w:lang w:eastAsia="en-US"/>
              </w:rPr>
              <w:t>распорядка дневного, недельного, месячного, годового циклов жизни ДОО.</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Ценности воспитания, заданные укладом, разделяются всеми субъектами воспитания (воспитанниками, родителями, педагогами и другими сотрудниками ДОО).</w:t>
            </w:r>
          </w:p>
        </w:tc>
        <w:tc>
          <w:tcPr>
            <w:tcW w:w="1667" w:type="pct"/>
            <w:shd w:val="clear" w:color="auto" w:fill="auto"/>
          </w:tcPr>
          <w:p w:rsidR="003B5D48" w:rsidRPr="009C61A6" w:rsidRDefault="003B5D48" w:rsidP="00C92603">
            <w:pPr>
              <w:jc w:val="both"/>
              <w:rPr>
                <w:rFonts w:ascii="Times New Roman" w:eastAsia="Calibri" w:hAnsi="Times New Roman" w:cs="Times New Roman"/>
                <w:b/>
                <w:bCs/>
                <w:color w:val="000000"/>
                <w:sz w:val="24"/>
                <w:szCs w:val="24"/>
                <w:lang w:eastAsia="en-US"/>
              </w:rPr>
            </w:pPr>
            <w:r w:rsidRPr="009C61A6">
              <w:rPr>
                <w:rFonts w:ascii="Times New Roman" w:eastAsia="Calibri" w:hAnsi="Times New Roman" w:cs="Times New Roman"/>
                <w:b/>
                <w:bCs/>
                <w:color w:val="000000"/>
                <w:sz w:val="24"/>
                <w:szCs w:val="24"/>
                <w:lang w:eastAsia="en-US"/>
              </w:rPr>
              <w:t>Распорядка дневного, недельного, месячного, годового циклов жизни ДОО.</w:t>
            </w:r>
          </w:p>
          <w:p w:rsidR="003B5D48" w:rsidRPr="009C61A6" w:rsidRDefault="003B5D48" w:rsidP="00C92603">
            <w:pPr>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Матрица воспитательных задач (модель воспитательной работы) на день (с привязкой к режиму дня) (</w:t>
            </w:r>
            <w:r w:rsidRPr="009C61A6">
              <w:rPr>
                <w:rFonts w:ascii="Times New Roman" w:eastAsia="Calibri" w:hAnsi="Times New Roman" w:cs="Times New Roman"/>
                <w:i/>
                <w:iCs/>
                <w:sz w:val="24"/>
                <w:szCs w:val="24"/>
                <w:lang w:eastAsia="en-US"/>
              </w:rPr>
              <w:t xml:space="preserve">О.А. </w:t>
            </w:r>
            <w:proofErr w:type="spellStart"/>
            <w:r w:rsidRPr="009C61A6">
              <w:rPr>
                <w:rFonts w:ascii="Times New Roman" w:eastAsia="Calibri" w:hAnsi="Times New Roman" w:cs="Times New Roman"/>
                <w:i/>
                <w:iCs/>
                <w:sz w:val="24"/>
                <w:szCs w:val="24"/>
                <w:lang w:eastAsia="en-US"/>
              </w:rPr>
              <w:t>Скоролупова</w:t>
            </w:r>
            <w:proofErr w:type="spellEnd"/>
            <w:r w:rsidRPr="009C61A6">
              <w:rPr>
                <w:rFonts w:ascii="Times New Roman" w:eastAsia="Calibri" w:hAnsi="Times New Roman" w:cs="Times New Roman"/>
                <w:i/>
                <w:iCs/>
                <w:sz w:val="24"/>
                <w:szCs w:val="24"/>
                <w:lang w:eastAsia="en-US"/>
              </w:rPr>
              <w:t xml:space="preserve">) </w:t>
            </w:r>
          </w:p>
          <w:p w:rsidR="003B5D48" w:rsidRPr="009C61A6" w:rsidRDefault="003B5D48" w:rsidP="00C92603">
            <w:pPr>
              <w:jc w:val="both"/>
              <w:rPr>
                <w:rFonts w:ascii="Times New Roman" w:eastAsia="Calibri" w:hAnsi="Times New Roman" w:cs="Times New Roman"/>
                <w:b/>
                <w:bCs/>
                <w:color w:val="000000"/>
                <w:sz w:val="24"/>
                <w:szCs w:val="24"/>
                <w:lang w:eastAsia="en-US"/>
              </w:rPr>
            </w:pPr>
          </w:p>
          <w:p w:rsidR="003B5D48" w:rsidRPr="009C61A6" w:rsidRDefault="003B5D48" w:rsidP="00C92603">
            <w:pPr>
              <w:jc w:val="both"/>
              <w:rPr>
                <w:rFonts w:ascii="Times New Roman" w:eastAsia="Calibri" w:hAnsi="Times New Roman" w:cs="Times New Roman"/>
                <w:color w:val="000000"/>
                <w:sz w:val="24"/>
                <w:szCs w:val="24"/>
              </w:rPr>
            </w:pPr>
          </w:p>
        </w:tc>
      </w:tr>
      <w:tr w:rsidR="003B5D48" w:rsidRPr="009C61A6" w:rsidTr="00C92603">
        <w:tc>
          <w:tcPr>
            <w:tcW w:w="1667" w:type="pct"/>
            <w:shd w:val="clear" w:color="auto" w:fill="auto"/>
          </w:tcPr>
          <w:p w:rsidR="003B5D48" w:rsidRPr="009C61A6" w:rsidRDefault="003B5D48" w:rsidP="00C92603">
            <w:pPr>
              <w:jc w:val="center"/>
              <w:rPr>
                <w:rFonts w:ascii="Times New Roman" w:eastAsia="Calibri" w:hAnsi="Times New Roman" w:cs="Times New Roman"/>
                <w:b/>
                <w:bCs/>
                <w:color w:val="000000"/>
                <w:sz w:val="24"/>
                <w:szCs w:val="24"/>
                <w:lang w:eastAsia="en-US"/>
              </w:rPr>
            </w:pPr>
            <w:r w:rsidRPr="009C61A6">
              <w:rPr>
                <w:rFonts w:ascii="Times New Roman" w:eastAsia="Calibri" w:hAnsi="Times New Roman" w:cs="Times New Roman"/>
                <w:b/>
                <w:bCs/>
                <w:color w:val="000000"/>
                <w:sz w:val="24"/>
                <w:szCs w:val="24"/>
                <w:lang w:eastAsia="en-US"/>
              </w:rPr>
              <w:t>Воспитывающая среда ДОО</w:t>
            </w:r>
          </w:p>
          <w:p w:rsidR="003B5D48" w:rsidRPr="009C61A6" w:rsidRDefault="003B5D48" w:rsidP="00C92603">
            <w:pPr>
              <w:jc w:val="both"/>
              <w:rPr>
                <w:rFonts w:ascii="Times New Roman" w:eastAsia="Calibri" w:hAnsi="Times New Roman" w:cs="Times New Roman"/>
                <w:color w:val="000000"/>
                <w:sz w:val="24"/>
                <w:szCs w:val="24"/>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color w:val="000000"/>
                <w:sz w:val="24"/>
                <w:szCs w:val="24"/>
              </w:rPr>
            </w:pPr>
            <w:r w:rsidRPr="009C61A6">
              <w:rPr>
                <w:rFonts w:ascii="Times New Roman" w:eastAsia="Calibri" w:hAnsi="Times New Roman" w:cs="Times New Roman"/>
                <w:color w:val="000000"/>
                <w:sz w:val="24"/>
                <w:szCs w:val="24"/>
              </w:rPr>
              <w:t>Воспитывающая среда – это особая форма организации образовательного процесса, реализующего цель и задачи воспитания.</w:t>
            </w:r>
          </w:p>
          <w:p w:rsidR="003B5D48" w:rsidRPr="009C61A6" w:rsidRDefault="003B5D48" w:rsidP="00C92603">
            <w:pPr>
              <w:ind w:firstLine="709"/>
              <w:jc w:val="both"/>
              <w:rPr>
                <w:rFonts w:ascii="Times New Roman" w:eastAsia="Calibri" w:hAnsi="Times New Roman" w:cs="Times New Roman"/>
                <w:color w:val="000000"/>
                <w:sz w:val="24"/>
                <w:szCs w:val="24"/>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color w:val="000000"/>
                <w:sz w:val="24"/>
                <w:szCs w:val="24"/>
              </w:rPr>
            </w:pPr>
            <w:r w:rsidRPr="009C61A6">
              <w:rPr>
                <w:rFonts w:ascii="Times New Roman" w:eastAsia="Calibri" w:hAnsi="Times New Roman" w:cs="Times New Roman"/>
                <w:color w:val="000000"/>
                <w:sz w:val="24"/>
                <w:szCs w:val="24"/>
              </w:rPr>
              <w:t xml:space="preserve">Воспитывающая среда определяется целью и задачами воспитания, духовно-нравственными и </w:t>
            </w:r>
            <w:proofErr w:type="spellStart"/>
            <w:r w:rsidRPr="009C61A6">
              <w:rPr>
                <w:rFonts w:ascii="Times New Roman" w:eastAsia="Calibri" w:hAnsi="Times New Roman" w:cs="Times New Roman"/>
                <w:color w:val="000000"/>
                <w:sz w:val="24"/>
                <w:szCs w:val="24"/>
              </w:rPr>
              <w:t>социокультурными</w:t>
            </w:r>
            <w:proofErr w:type="spellEnd"/>
            <w:r w:rsidRPr="009C61A6">
              <w:rPr>
                <w:rFonts w:ascii="Times New Roman" w:eastAsia="Calibri" w:hAnsi="Times New Roman" w:cs="Times New Roman"/>
                <w:color w:val="000000"/>
                <w:sz w:val="24"/>
                <w:szCs w:val="24"/>
              </w:rPr>
              <w:t xml:space="preserve"> ценностями, образцами и практиками. Основными характеристиками воспитывающей среды являются ее насыщенность и структурированность.</w:t>
            </w:r>
          </w:p>
          <w:p w:rsidR="003B5D48" w:rsidRPr="009C61A6" w:rsidRDefault="003B5D48" w:rsidP="00C92603">
            <w:pPr>
              <w:jc w:val="both"/>
              <w:rPr>
                <w:rFonts w:ascii="Times New Roman" w:eastAsia="Calibri" w:hAnsi="Times New Roman" w:cs="Times New Roman"/>
                <w:color w:val="000000"/>
                <w:sz w:val="24"/>
                <w:szCs w:val="24"/>
              </w:rPr>
            </w:pPr>
          </w:p>
        </w:tc>
      </w:tr>
      <w:tr w:rsidR="003B5D48" w:rsidRPr="009C61A6" w:rsidTr="00C92603">
        <w:tc>
          <w:tcPr>
            <w:tcW w:w="1667" w:type="pct"/>
            <w:shd w:val="clear" w:color="auto" w:fill="auto"/>
          </w:tcPr>
          <w:p w:rsidR="003B5D48" w:rsidRPr="009C61A6" w:rsidRDefault="003B5D48" w:rsidP="00C92603">
            <w:pPr>
              <w:jc w:val="center"/>
              <w:rPr>
                <w:rFonts w:ascii="Times New Roman" w:eastAsia="Calibri" w:hAnsi="Times New Roman" w:cs="Times New Roman"/>
                <w:b/>
                <w:bCs/>
                <w:color w:val="000000"/>
                <w:sz w:val="24"/>
                <w:szCs w:val="24"/>
                <w:lang w:eastAsia="en-US"/>
              </w:rPr>
            </w:pPr>
            <w:r w:rsidRPr="009C61A6">
              <w:rPr>
                <w:rFonts w:ascii="Times New Roman" w:eastAsia="Calibri" w:hAnsi="Times New Roman" w:cs="Times New Roman"/>
                <w:b/>
                <w:bCs/>
                <w:color w:val="000000"/>
                <w:sz w:val="24"/>
                <w:szCs w:val="24"/>
                <w:lang w:eastAsia="en-US"/>
              </w:rPr>
              <w:t>Общности (сообщества) ДОО</w:t>
            </w:r>
          </w:p>
          <w:p w:rsidR="003B5D48" w:rsidRPr="009C61A6" w:rsidRDefault="003B5D48" w:rsidP="00C92603">
            <w:pPr>
              <w:jc w:val="both"/>
              <w:rPr>
                <w:rFonts w:ascii="Times New Roman" w:eastAsia="Calibri" w:hAnsi="Times New Roman" w:cs="Times New Roman"/>
                <w:color w:val="000000"/>
                <w:sz w:val="24"/>
                <w:szCs w:val="24"/>
              </w:rPr>
            </w:pPr>
          </w:p>
        </w:tc>
        <w:tc>
          <w:tcPr>
            <w:tcW w:w="1667" w:type="pct"/>
            <w:shd w:val="clear" w:color="auto" w:fill="auto"/>
          </w:tcPr>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b/>
                <w:bCs/>
                <w:color w:val="000000"/>
                <w:sz w:val="24"/>
                <w:szCs w:val="24"/>
                <w:lang w:eastAsia="en-US"/>
              </w:rPr>
              <w:t>Профессиональная общность</w:t>
            </w:r>
            <w:r w:rsidRPr="009C61A6">
              <w:rPr>
                <w:rFonts w:ascii="Times New Roman" w:eastAsia="Calibri" w:hAnsi="Times New Roman" w:cs="Times New Roman"/>
                <w:color w:val="000000"/>
                <w:sz w:val="24"/>
                <w:szCs w:val="24"/>
                <w:lang w:eastAsia="en-US"/>
              </w:rPr>
              <w:t xml:space="preserve"> – это единство целей и задач воспитания, реализуемое всеми сотрудниками ДОО. Сами участники общности должны разделять те ценности, которые заложены в основу Программы. Основой эффективности такой общности является рефлексия собственной профессиональной деятельности.</w:t>
            </w:r>
          </w:p>
          <w:p w:rsidR="003B5D48" w:rsidRPr="009C61A6" w:rsidRDefault="003B5D48" w:rsidP="00C92603">
            <w:pPr>
              <w:ind w:firstLine="708"/>
              <w:jc w:val="both"/>
              <w:rPr>
                <w:rFonts w:ascii="Times New Roman" w:eastAsia="Calibri" w:hAnsi="Times New Roman" w:cs="Times New Roman"/>
                <w:b/>
                <w:bCs/>
                <w:color w:val="000000"/>
                <w:sz w:val="24"/>
                <w:szCs w:val="24"/>
                <w:lang w:eastAsia="en-US"/>
              </w:rPr>
            </w:pPr>
            <w:r w:rsidRPr="009C61A6">
              <w:rPr>
                <w:rFonts w:ascii="Times New Roman" w:eastAsia="Calibri" w:hAnsi="Times New Roman" w:cs="Times New Roman"/>
                <w:b/>
                <w:bCs/>
                <w:color w:val="000000"/>
                <w:sz w:val="24"/>
                <w:szCs w:val="24"/>
                <w:lang w:eastAsia="en-US"/>
              </w:rPr>
              <w:t>Воспитатель, а также другие сотрудники должны:</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быть примером в формировании ценностных ориентиров, норм общения и поведения;</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побуждать детей к общению друг с другом, поощрять даже самые незначительные стремления к общению и взаимодействию;</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поощрять детскую дружбу, стараться, чтобы дружба между отдельными детьми внутри группы сверстников принимала общественную направленность;</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заботиться о том, чтобы дети постоянно приобретали опыт общения на основе чувства доброжелательности;</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содействовать проявлению детьми заботы об окружающих, учить проявлять чуткость к сверстникам, побуждать детей сопереживать, беспокоиться, проявлять внимание к заболевшему товарищу;</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учить детей совместной деятельности, насыщать их жизнь событиями, которые сплачивали бы и объединяли ребят;</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воспитывать в детях чувство ответственности перед группой за свое поведение.</w:t>
            </w:r>
          </w:p>
          <w:p w:rsidR="003B5D48" w:rsidRPr="009C61A6" w:rsidRDefault="003B5D48" w:rsidP="00C92603">
            <w:pPr>
              <w:jc w:val="both"/>
              <w:rPr>
                <w:rFonts w:ascii="Times New Roman" w:eastAsia="Calibri" w:hAnsi="Times New Roman" w:cs="Times New Roman"/>
                <w:color w:val="000000"/>
                <w:sz w:val="24"/>
                <w:szCs w:val="24"/>
              </w:rPr>
            </w:pPr>
          </w:p>
        </w:tc>
        <w:tc>
          <w:tcPr>
            <w:tcW w:w="1667" w:type="pct"/>
            <w:shd w:val="clear" w:color="auto" w:fill="auto"/>
          </w:tcPr>
          <w:p w:rsidR="003B5D48" w:rsidRPr="009C61A6" w:rsidRDefault="003B5D48" w:rsidP="00C92603">
            <w:pPr>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b/>
                <w:bCs/>
                <w:color w:val="000000"/>
                <w:sz w:val="24"/>
                <w:szCs w:val="24"/>
                <w:lang w:eastAsia="en-US"/>
              </w:rPr>
              <w:t>Профессионально-родительская общность</w:t>
            </w:r>
            <w:r w:rsidRPr="009C61A6">
              <w:rPr>
                <w:rFonts w:ascii="Times New Roman" w:eastAsia="Calibri" w:hAnsi="Times New Roman" w:cs="Times New Roman"/>
                <w:color w:val="000000"/>
                <w:sz w:val="24"/>
                <w:szCs w:val="24"/>
                <w:lang w:eastAsia="en-US"/>
              </w:rPr>
              <w:t xml:space="preserve"> включает сотрудников ДОО и всех взрослых членов семей воспитанников, которых связывают не только общие ценности, цели развития и воспитания детей, но и уважение друг к другу. Основная задача – объединение усилий по воспитанию ребенка в семье и в ДОО.</w:t>
            </w:r>
          </w:p>
          <w:p w:rsidR="003B5D48" w:rsidRPr="009C61A6" w:rsidRDefault="003B5D48" w:rsidP="00C92603">
            <w:pPr>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b/>
                <w:bCs/>
                <w:color w:val="000000"/>
                <w:sz w:val="24"/>
                <w:szCs w:val="24"/>
                <w:lang w:eastAsia="en-US"/>
              </w:rPr>
              <w:t>Детско-взрослая общность</w:t>
            </w:r>
            <w:r w:rsidRPr="009C61A6">
              <w:rPr>
                <w:rFonts w:ascii="Times New Roman" w:eastAsia="Calibri" w:hAnsi="Times New Roman" w:cs="Times New Roman"/>
                <w:color w:val="000000"/>
                <w:sz w:val="24"/>
                <w:szCs w:val="24"/>
                <w:lang w:eastAsia="en-US"/>
              </w:rPr>
              <w:t xml:space="preserve">. </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xml:space="preserve">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w:t>
            </w:r>
            <w:r w:rsidRPr="009C61A6">
              <w:rPr>
                <w:rFonts w:ascii="Times New Roman" w:eastAsia="Calibri" w:hAnsi="Times New Roman" w:cs="Times New Roman"/>
                <w:color w:val="000000"/>
                <w:sz w:val="24"/>
                <w:szCs w:val="24"/>
                <w:lang w:eastAsia="en-US"/>
              </w:rPr>
              <w:br/>
              <w:t>и становятся его собственными.</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xml:space="preserve">Общность строится и задается системой связей и отношений ее участников. </w:t>
            </w:r>
            <w:r w:rsidRPr="009C61A6">
              <w:rPr>
                <w:rFonts w:ascii="Times New Roman" w:eastAsia="Calibri" w:hAnsi="Times New Roman" w:cs="Times New Roman"/>
                <w:color w:val="000000"/>
                <w:sz w:val="24"/>
                <w:szCs w:val="24"/>
                <w:lang w:eastAsia="en-US"/>
              </w:rPr>
              <w:br/>
              <w:t>В каждом возрасте и каждом случае она будет обладать своей спецификой в зависимости от решаемых воспитательных задач.</w:t>
            </w:r>
          </w:p>
          <w:p w:rsidR="003B5D48" w:rsidRPr="009C61A6" w:rsidRDefault="003B5D48" w:rsidP="00C92603">
            <w:pPr>
              <w:ind w:firstLine="709"/>
              <w:jc w:val="both"/>
              <w:rPr>
                <w:rFonts w:ascii="Times New Roman" w:eastAsia="Calibri" w:hAnsi="Times New Roman" w:cs="Times New Roman"/>
                <w:b/>
                <w:bCs/>
                <w:color w:val="000000"/>
                <w:sz w:val="24"/>
                <w:szCs w:val="24"/>
                <w:lang w:eastAsia="en-US"/>
              </w:rPr>
            </w:pPr>
            <w:r w:rsidRPr="009C61A6">
              <w:rPr>
                <w:rFonts w:ascii="Times New Roman" w:eastAsia="Calibri" w:hAnsi="Times New Roman" w:cs="Times New Roman"/>
                <w:b/>
                <w:bCs/>
                <w:color w:val="000000"/>
                <w:sz w:val="24"/>
                <w:szCs w:val="24"/>
                <w:lang w:eastAsia="en-US"/>
              </w:rPr>
              <w:t xml:space="preserve">Детская общность. </w:t>
            </w:r>
            <w:r w:rsidRPr="009C61A6">
              <w:rPr>
                <w:rFonts w:ascii="Times New Roman" w:eastAsia="Calibri" w:hAnsi="Times New Roman" w:cs="Times New Roman"/>
                <w:color w:val="000000"/>
                <w:sz w:val="24"/>
                <w:szCs w:val="24"/>
                <w:lang w:eastAsia="en-US"/>
              </w:rPr>
              <w:t>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Воспитатель должен воспитывать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создавать в детских взаимоотношениях дух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 xml:space="preserve">Одним из видов детских общностей являются разновозрастные детские общности. В детском саду должна быть обеспечена возможность взаимодействия </w:t>
            </w:r>
            <w:proofErr w:type="gramStart"/>
            <w:r w:rsidRPr="009C61A6">
              <w:rPr>
                <w:rFonts w:ascii="Times New Roman" w:eastAsia="Calibri" w:hAnsi="Times New Roman" w:cs="Times New Roman"/>
                <w:color w:val="000000"/>
                <w:sz w:val="24"/>
                <w:szCs w:val="24"/>
                <w:lang w:eastAsia="en-US"/>
              </w:rPr>
              <w:t>ребенка</w:t>
            </w:r>
            <w:proofErr w:type="gramEnd"/>
            <w:r w:rsidRPr="009C61A6">
              <w:rPr>
                <w:rFonts w:ascii="Times New Roman" w:eastAsia="Calibri" w:hAnsi="Times New Roman" w:cs="Times New Roman"/>
                <w:color w:val="000000"/>
                <w:sz w:val="24"/>
                <w:szCs w:val="24"/>
                <w:lang w:eastAsia="en-US"/>
              </w:rPr>
              <w:t xml:space="preserve">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3B5D48" w:rsidRPr="009C61A6" w:rsidRDefault="003B5D48" w:rsidP="00C92603">
            <w:pPr>
              <w:ind w:firstLine="709"/>
              <w:jc w:val="both"/>
              <w:rPr>
                <w:rFonts w:ascii="Times New Roman" w:eastAsia="Calibri" w:hAnsi="Times New Roman" w:cs="Times New Roman"/>
                <w:color w:val="000000"/>
                <w:sz w:val="24"/>
                <w:szCs w:val="24"/>
                <w:lang w:eastAsia="en-US"/>
              </w:rPr>
            </w:pPr>
            <w:r w:rsidRPr="009C61A6">
              <w:rPr>
                <w:rFonts w:ascii="Times New Roman" w:eastAsia="Calibri" w:hAnsi="Times New Roman" w:cs="Times New Roman"/>
                <w:color w:val="000000"/>
                <w:sz w:val="24"/>
                <w:szCs w:val="24"/>
                <w:lang w:eastAsia="en-US"/>
              </w:rPr>
              <w:t>Организация жизнедеятельности детей дошкольного возраста в разновозрастной группе обладает большим воспитательным потенциалом для инклюзивного образования.</w:t>
            </w:r>
          </w:p>
          <w:p w:rsidR="003B5D48" w:rsidRPr="009C61A6" w:rsidRDefault="003B5D48" w:rsidP="00C92603">
            <w:pPr>
              <w:jc w:val="both"/>
              <w:rPr>
                <w:rFonts w:ascii="Times New Roman" w:eastAsia="Calibri" w:hAnsi="Times New Roman" w:cs="Times New Roman"/>
                <w:color w:val="000000"/>
                <w:sz w:val="24"/>
                <w:szCs w:val="24"/>
              </w:rPr>
            </w:pPr>
          </w:p>
        </w:tc>
      </w:tr>
    </w:tbl>
    <w:p w:rsidR="003B5D48" w:rsidRPr="009C61A6" w:rsidRDefault="003B5D48" w:rsidP="003B5D48">
      <w:pPr>
        <w:jc w:val="right"/>
        <w:rPr>
          <w:rFonts w:ascii="Times New Roman" w:eastAsia="Calibri" w:hAnsi="Times New Roman" w:cs="Times New Roman"/>
          <w:sz w:val="24"/>
          <w:szCs w:val="24"/>
          <w:lang w:eastAsia="en-US"/>
        </w:rPr>
      </w:pPr>
    </w:p>
    <w:p w:rsidR="003B5D48" w:rsidRPr="009C61A6" w:rsidRDefault="003B5D48" w:rsidP="003B5D48">
      <w:pPr>
        <w:jc w:val="both"/>
        <w:rPr>
          <w:rFonts w:ascii="Times New Roman" w:eastAsia="Calibri" w:hAnsi="Times New Roman" w:cs="Times New Roman"/>
          <w:sz w:val="24"/>
          <w:szCs w:val="24"/>
          <w:lang w:eastAsia="en-US"/>
        </w:rPr>
        <w:sectPr w:rsidR="003B5D48" w:rsidRPr="009C61A6" w:rsidSect="00854A7F">
          <w:pgSz w:w="11906" w:h="16838"/>
          <w:pgMar w:top="1134" w:right="850" w:bottom="1134" w:left="1701" w:header="720" w:footer="720" w:gutter="0"/>
          <w:cols w:space="720"/>
          <w:titlePg/>
          <w:docGrid w:linePitch="360"/>
        </w:sectPr>
      </w:pPr>
    </w:p>
    <w:p w:rsidR="003B5D48" w:rsidRPr="009C61A6" w:rsidRDefault="003B5D48" w:rsidP="003B5D48">
      <w:pPr>
        <w:spacing w:line="360" w:lineRule="auto"/>
        <w:ind w:firstLine="709"/>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Матрица воспитательных задач (модель воспитательной работы) на день (с привязкой к режиму дня) (</w:t>
      </w:r>
      <w:r w:rsidRPr="009C61A6">
        <w:rPr>
          <w:rFonts w:ascii="Times New Roman" w:eastAsia="Calibri" w:hAnsi="Times New Roman" w:cs="Times New Roman"/>
          <w:i/>
          <w:iCs/>
          <w:sz w:val="24"/>
          <w:szCs w:val="24"/>
          <w:lang w:eastAsia="en-US"/>
        </w:rPr>
        <w:t xml:space="preserve">О.А. </w:t>
      </w:r>
      <w:proofErr w:type="spellStart"/>
      <w:r w:rsidRPr="009C61A6">
        <w:rPr>
          <w:rFonts w:ascii="Times New Roman" w:eastAsia="Calibri" w:hAnsi="Times New Roman" w:cs="Times New Roman"/>
          <w:i/>
          <w:iCs/>
          <w:sz w:val="24"/>
          <w:szCs w:val="24"/>
          <w:lang w:eastAsia="en-US"/>
        </w:rPr>
        <w:t>Скоролупова</w:t>
      </w:r>
      <w:proofErr w:type="spellEnd"/>
      <w:r w:rsidRPr="009C61A6">
        <w:rPr>
          <w:rFonts w:ascii="Times New Roman" w:eastAsia="Calibri" w:hAnsi="Times New Roman" w:cs="Times New Roman"/>
          <w:b/>
          <w:bCs/>
          <w:sz w:val="24"/>
          <w:szCs w:val="24"/>
          <w:lang w:eastAsia="en-US"/>
        </w:rPr>
        <w:t>)</w:t>
      </w:r>
    </w:p>
    <w:tbl>
      <w:tblPr>
        <w:tblW w:w="14376" w:type="dxa"/>
        <w:tblInd w:w="936" w:type="dxa"/>
        <w:tblLook w:val="04A0"/>
      </w:tblPr>
      <w:tblGrid>
        <w:gridCol w:w="336"/>
        <w:gridCol w:w="712"/>
        <w:gridCol w:w="712"/>
        <w:gridCol w:w="5653"/>
        <w:gridCol w:w="336"/>
        <w:gridCol w:w="6627"/>
      </w:tblGrid>
      <w:tr w:rsidR="003B5D48" w:rsidRPr="009C61A6" w:rsidTr="00C92603">
        <w:tc>
          <w:tcPr>
            <w:tcW w:w="336" w:type="dxa"/>
            <w:shd w:val="clear" w:color="auto" w:fill="auto"/>
          </w:tcPr>
          <w:p w:rsidR="003B5D48" w:rsidRPr="009C61A6" w:rsidRDefault="003B5D48" w:rsidP="00C92603">
            <w:pPr>
              <w:jc w:val="center"/>
              <w:rPr>
                <w:rFonts w:ascii="Times New Roman" w:eastAsia="Calibri" w:hAnsi="Times New Roman" w:cs="Times New Roman"/>
                <w:noProof/>
                <w:sz w:val="24"/>
                <w:szCs w:val="24"/>
              </w:rPr>
            </w:pPr>
            <w:r w:rsidRPr="009C61A6">
              <w:rPr>
                <w:rFonts w:ascii="Times New Roman" w:eastAsia="Calibri" w:hAnsi="Times New Roman" w:cs="Times New Roman"/>
                <w:noProof/>
                <w:sz w:val="24"/>
                <w:szCs w:val="24"/>
              </w:rPr>
              <w:t>1</w:t>
            </w:r>
          </w:p>
        </w:tc>
        <w:tc>
          <w:tcPr>
            <w:tcW w:w="712" w:type="dxa"/>
          </w:tcPr>
          <w:p w:rsidR="003B5D48" w:rsidRPr="009C61A6" w:rsidRDefault="003B5D48" w:rsidP="00C92603">
            <w:pPr>
              <w:jc w:val="center"/>
              <w:rPr>
                <w:rFonts w:ascii="Times New Roman" w:eastAsia="Calibri" w:hAnsi="Times New Roman" w:cs="Times New Roman"/>
                <w:noProof/>
                <w:sz w:val="24"/>
                <w:szCs w:val="24"/>
              </w:rPr>
            </w:pPr>
          </w:p>
        </w:tc>
        <w:tc>
          <w:tcPr>
            <w:tcW w:w="712" w:type="dxa"/>
          </w:tcPr>
          <w:p w:rsidR="003B5D48" w:rsidRPr="009C61A6" w:rsidRDefault="003B5D48" w:rsidP="00C92603">
            <w:pPr>
              <w:jc w:val="center"/>
              <w:rPr>
                <w:rFonts w:ascii="Times New Roman" w:eastAsia="Calibri" w:hAnsi="Times New Roman" w:cs="Times New Roman"/>
                <w:noProof/>
                <w:sz w:val="24"/>
                <w:szCs w:val="24"/>
              </w:rPr>
            </w:pPr>
          </w:p>
        </w:tc>
        <w:tc>
          <w:tcPr>
            <w:tcW w:w="5653" w:type="dxa"/>
            <w:shd w:val="clear" w:color="auto" w:fill="auto"/>
          </w:tcPr>
          <w:p w:rsidR="003B5D48" w:rsidRPr="009C61A6" w:rsidRDefault="003B5D48" w:rsidP="00C92603">
            <w:pPr>
              <w:jc w:val="center"/>
              <w:rPr>
                <w:rFonts w:ascii="Times New Roman" w:eastAsia="Calibri" w:hAnsi="Times New Roman" w:cs="Times New Roman"/>
                <w:sz w:val="24"/>
                <w:szCs w:val="24"/>
                <w:lang w:eastAsia="en-US"/>
              </w:rPr>
            </w:pPr>
            <w:r w:rsidRPr="009C61A6">
              <w:rPr>
                <w:rFonts w:ascii="Times New Roman" w:eastAsia="Calibri" w:hAnsi="Times New Roman" w:cs="Times New Roman"/>
                <w:noProof/>
                <w:sz w:val="24"/>
                <w:szCs w:val="24"/>
              </w:rPr>
              <w:drawing>
                <wp:inline distT="0" distB="0" distL="0" distR="0">
                  <wp:extent cx="3352800" cy="181800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srcRect/>
                          <a:stretch>
                            <a:fillRect/>
                          </a:stretch>
                        </pic:blipFill>
                        <pic:spPr bwMode="auto">
                          <a:xfrm>
                            <a:off x="0" y="0"/>
                            <a:ext cx="3352800" cy="1818005"/>
                          </a:xfrm>
                          <a:prstGeom prst="rect">
                            <a:avLst/>
                          </a:prstGeom>
                          <a:noFill/>
                          <a:ln w="9525">
                            <a:noFill/>
                            <a:miter lim="800000"/>
                            <a:headEnd/>
                            <a:tailEnd/>
                          </a:ln>
                        </pic:spPr>
                      </pic:pic>
                    </a:graphicData>
                  </a:graphic>
                </wp:inline>
              </w:drawing>
            </w:r>
          </w:p>
        </w:tc>
        <w:tc>
          <w:tcPr>
            <w:tcW w:w="336" w:type="dxa"/>
            <w:shd w:val="clear" w:color="auto" w:fill="auto"/>
          </w:tcPr>
          <w:p w:rsidR="003B5D48" w:rsidRPr="009C61A6" w:rsidRDefault="003B5D48" w:rsidP="00C92603">
            <w:pPr>
              <w:jc w:val="center"/>
              <w:rPr>
                <w:rFonts w:ascii="Times New Roman" w:eastAsia="Calibri" w:hAnsi="Times New Roman" w:cs="Times New Roman"/>
                <w:noProof/>
                <w:sz w:val="24"/>
                <w:szCs w:val="24"/>
              </w:rPr>
            </w:pPr>
            <w:r w:rsidRPr="009C61A6">
              <w:rPr>
                <w:rFonts w:ascii="Times New Roman" w:eastAsia="Calibri" w:hAnsi="Times New Roman" w:cs="Times New Roman"/>
                <w:noProof/>
                <w:sz w:val="24"/>
                <w:szCs w:val="24"/>
              </w:rPr>
              <w:t>3</w:t>
            </w:r>
          </w:p>
        </w:tc>
        <w:tc>
          <w:tcPr>
            <w:tcW w:w="6627" w:type="dxa"/>
            <w:shd w:val="clear" w:color="auto" w:fill="auto"/>
          </w:tcPr>
          <w:p w:rsidR="003B5D48" w:rsidRPr="009C61A6" w:rsidRDefault="003B5D48" w:rsidP="00C92603">
            <w:pPr>
              <w:jc w:val="center"/>
              <w:rPr>
                <w:rFonts w:ascii="Times New Roman" w:eastAsia="Calibri" w:hAnsi="Times New Roman" w:cs="Times New Roman"/>
                <w:sz w:val="24"/>
                <w:szCs w:val="24"/>
                <w:lang w:eastAsia="en-US"/>
              </w:rPr>
            </w:pPr>
            <w:r w:rsidRPr="009C61A6">
              <w:rPr>
                <w:rFonts w:ascii="Times New Roman" w:eastAsia="Calibri" w:hAnsi="Times New Roman" w:cs="Times New Roman"/>
                <w:noProof/>
                <w:sz w:val="24"/>
                <w:szCs w:val="24"/>
              </w:rPr>
              <w:drawing>
                <wp:inline distT="0" distB="0" distL="0" distR="0">
                  <wp:extent cx="3878580" cy="1765935"/>
                  <wp:effectExtent l="19050" t="0" r="762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3"/>
                          <a:srcRect/>
                          <a:stretch>
                            <a:fillRect/>
                          </a:stretch>
                        </pic:blipFill>
                        <pic:spPr bwMode="auto">
                          <a:xfrm>
                            <a:off x="0" y="0"/>
                            <a:ext cx="3878580" cy="1765935"/>
                          </a:xfrm>
                          <a:prstGeom prst="rect">
                            <a:avLst/>
                          </a:prstGeom>
                          <a:noFill/>
                          <a:ln w="9525">
                            <a:noFill/>
                            <a:miter lim="800000"/>
                            <a:headEnd/>
                            <a:tailEnd/>
                          </a:ln>
                        </pic:spPr>
                      </pic:pic>
                    </a:graphicData>
                  </a:graphic>
                </wp:inline>
              </w:drawing>
            </w:r>
          </w:p>
        </w:tc>
      </w:tr>
      <w:tr w:rsidR="003B5D48" w:rsidRPr="009C61A6" w:rsidTr="00C92603">
        <w:tc>
          <w:tcPr>
            <w:tcW w:w="336" w:type="dxa"/>
            <w:shd w:val="clear" w:color="auto" w:fill="auto"/>
          </w:tcPr>
          <w:p w:rsidR="003B5D48" w:rsidRPr="009C61A6" w:rsidRDefault="003B5D48" w:rsidP="00C92603">
            <w:pPr>
              <w:jc w:val="center"/>
              <w:rPr>
                <w:rFonts w:ascii="Times New Roman" w:eastAsia="Calibri" w:hAnsi="Times New Roman" w:cs="Times New Roman"/>
                <w:noProof/>
                <w:sz w:val="24"/>
                <w:szCs w:val="24"/>
              </w:rPr>
            </w:pPr>
            <w:r w:rsidRPr="009C61A6">
              <w:rPr>
                <w:rFonts w:ascii="Times New Roman" w:eastAsia="Calibri" w:hAnsi="Times New Roman" w:cs="Times New Roman"/>
                <w:noProof/>
                <w:sz w:val="24"/>
                <w:szCs w:val="24"/>
              </w:rPr>
              <w:t>2</w:t>
            </w:r>
          </w:p>
        </w:tc>
        <w:tc>
          <w:tcPr>
            <w:tcW w:w="712" w:type="dxa"/>
          </w:tcPr>
          <w:p w:rsidR="003B5D48" w:rsidRPr="009C61A6" w:rsidRDefault="003B5D48" w:rsidP="00C92603">
            <w:pPr>
              <w:jc w:val="center"/>
              <w:rPr>
                <w:rFonts w:ascii="Times New Roman" w:eastAsia="Calibri" w:hAnsi="Times New Roman" w:cs="Times New Roman"/>
                <w:noProof/>
                <w:sz w:val="24"/>
                <w:szCs w:val="24"/>
              </w:rPr>
            </w:pPr>
          </w:p>
        </w:tc>
        <w:tc>
          <w:tcPr>
            <w:tcW w:w="712" w:type="dxa"/>
          </w:tcPr>
          <w:p w:rsidR="003B5D48" w:rsidRPr="009C61A6" w:rsidRDefault="003B5D48" w:rsidP="00C92603">
            <w:pPr>
              <w:jc w:val="center"/>
              <w:rPr>
                <w:rFonts w:ascii="Times New Roman" w:eastAsia="Calibri" w:hAnsi="Times New Roman" w:cs="Times New Roman"/>
                <w:noProof/>
                <w:sz w:val="24"/>
                <w:szCs w:val="24"/>
              </w:rPr>
            </w:pPr>
          </w:p>
        </w:tc>
        <w:tc>
          <w:tcPr>
            <w:tcW w:w="5653" w:type="dxa"/>
            <w:shd w:val="clear" w:color="auto" w:fill="auto"/>
          </w:tcPr>
          <w:p w:rsidR="003B5D48" w:rsidRPr="009C61A6" w:rsidRDefault="003B5D48" w:rsidP="00C92603">
            <w:pPr>
              <w:jc w:val="center"/>
              <w:rPr>
                <w:rFonts w:ascii="Times New Roman" w:eastAsia="Calibri" w:hAnsi="Times New Roman" w:cs="Times New Roman"/>
                <w:sz w:val="24"/>
                <w:szCs w:val="24"/>
                <w:lang w:eastAsia="en-US"/>
              </w:rPr>
            </w:pPr>
            <w:r w:rsidRPr="009C61A6">
              <w:rPr>
                <w:rFonts w:ascii="Times New Roman" w:eastAsia="Calibri" w:hAnsi="Times New Roman" w:cs="Times New Roman"/>
                <w:noProof/>
                <w:sz w:val="24"/>
                <w:szCs w:val="24"/>
              </w:rPr>
              <w:drawing>
                <wp:inline distT="0" distB="0" distL="0" distR="0">
                  <wp:extent cx="3426460" cy="1786890"/>
                  <wp:effectExtent l="19050" t="0" r="254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a:srcRect/>
                          <a:stretch>
                            <a:fillRect/>
                          </a:stretch>
                        </pic:blipFill>
                        <pic:spPr bwMode="auto">
                          <a:xfrm>
                            <a:off x="0" y="0"/>
                            <a:ext cx="3426460" cy="1786890"/>
                          </a:xfrm>
                          <a:prstGeom prst="rect">
                            <a:avLst/>
                          </a:prstGeom>
                          <a:noFill/>
                          <a:ln w="9525">
                            <a:noFill/>
                            <a:miter lim="800000"/>
                            <a:headEnd/>
                            <a:tailEnd/>
                          </a:ln>
                        </pic:spPr>
                      </pic:pic>
                    </a:graphicData>
                  </a:graphic>
                </wp:inline>
              </w:drawing>
            </w:r>
          </w:p>
        </w:tc>
        <w:tc>
          <w:tcPr>
            <w:tcW w:w="336" w:type="dxa"/>
            <w:shd w:val="clear" w:color="auto" w:fill="auto"/>
          </w:tcPr>
          <w:p w:rsidR="003B5D48" w:rsidRPr="009C61A6" w:rsidRDefault="003B5D48" w:rsidP="00C92603">
            <w:pPr>
              <w:jc w:val="center"/>
              <w:rPr>
                <w:rFonts w:ascii="Times New Roman" w:eastAsia="Calibri" w:hAnsi="Times New Roman" w:cs="Times New Roman"/>
                <w:noProof/>
                <w:sz w:val="24"/>
                <w:szCs w:val="24"/>
              </w:rPr>
            </w:pPr>
            <w:r w:rsidRPr="009C61A6">
              <w:rPr>
                <w:rFonts w:ascii="Times New Roman" w:eastAsia="Calibri" w:hAnsi="Times New Roman" w:cs="Times New Roman"/>
                <w:noProof/>
                <w:sz w:val="24"/>
                <w:szCs w:val="24"/>
              </w:rPr>
              <w:t>4</w:t>
            </w:r>
          </w:p>
        </w:tc>
        <w:tc>
          <w:tcPr>
            <w:tcW w:w="6627" w:type="dxa"/>
            <w:shd w:val="clear" w:color="auto" w:fill="auto"/>
          </w:tcPr>
          <w:p w:rsidR="003B5D48" w:rsidRPr="009C61A6" w:rsidRDefault="003B5D48" w:rsidP="00C92603">
            <w:pPr>
              <w:jc w:val="center"/>
              <w:rPr>
                <w:rFonts w:ascii="Times New Roman" w:eastAsia="Calibri" w:hAnsi="Times New Roman" w:cs="Times New Roman"/>
                <w:sz w:val="24"/>
                <w:szCs w:val="24"/>
                <w:lang w:eastAsia="en-US"/>
              </w:rPr>
            </w:pPr>
            <w:r w:rsidRPr="009C61A6">
              <w:rPr>
                <w:rFonts w:ascii="Times New Roman" w:eastAsia="Calibri" w:hAnsi="Times New Roman" w:cs="Times New Roman"/>
                <w:noProof/>
                <w:sz w:val="24"/>
                <w:szCs w:val="24"/>
              </w:rPr>
              <w:drawing>
                <wp:inline distT="0" distB="0" distL="0" distR="0">
                  <wp:extent cx="4004310" cy="1755140"/>
                  <wp:effectExtent l="19050" t="0" r="0" b="0"/>
                  <wp:docPr id="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5"/>
                          <a:srcRect/>
                          <a:stretch>
                            <a:fillRect/>
                          </a:stretch>
                        </pic:blipFill>
                        <pic:spPr bwMode="auto">
                          <a:xfrm>
                            <a:off x="0" y="0"/>
                            <a:ext cx="4004310" cy="1755140"/>
                          </a:xfrm>
                          <a:prstGeom prst="rect">
                            <a:avLst/>
                          </a:prstGeom>
                          <a:noFill/>
                          <a:ln w="9525">
                            <a:noFill/>
                            <a:miter lim="800000"/>
                            <a:headEnd/>
                            <a:tailEnd/>
                          </a:ln>
                        </pic:spPr>
                      </pic:pic>
                    </a:graphicData>
                  </a:graphic>
                </wp:inline>
              </w:drawing>
            </w:r>
          </w:p>
        </w:tc>
      </w:tr>
      <w:tr w:rsidR="003B5D48" w:rsidRPr="009C61A6" w:rsidTr="00C92603">
        <w:tc>
          <w:tcPr>
            <w:tcW w:w="336" w:type="dxa"/>
            <w:shd w:val="clear" w:color="auto" w:fill="auto"/>
          </w:tcPr>
          <w:p w:rsidR="003B5D48" w:rsidRPr="009C61A6" w:rsidRDefault="003B5D48" w:rsidP="00C92603">
            <w:pPr>
              <w:jc w:val="center"/>
              <w:rPr>
                <w:rFonts w:ascii="Times New Roman" w:eastAsia="Calibri" w:hAnsi="Times New Roman" w:cs="Times New Roman"/>
                <w:noProof/>
                <w:sz w:val="24"/>
                <w:szCs w:val="24"/>
              </w:rPr>
            </w:pPr>
            <w:r w:rsidRPr="009C61A6">
              <w:rPr>
                <w:rFonts w:ascii="Times New Roman" w:eastAsia="Calibri" w:hAnsi="Times New Roman" w:cs="Times New Roman"/>
                <w:noProof/>
                <w:sz w:val="24"/>
                <w:szCs w:val="24"/>
              </w:rPr>
              <w:t>5</w:t>
            </w:r>
          </w:p>
        </w:tc>
        <w:tc>
          <w:tcPr>
            <w:tcW w:w="712" w:type="dxa"/>
          </w:tcPr>
          <w:p w:rsidR="003B5D48" w:rsidRPr="009C61A6" w:rsidRDefault="003B5D48" w:rsidP="00C92603">
            <w:pPr>
              <w:jc w:val="center"/>
              <w:rPr>
                <w:rFonts w:ascii="Times New Roman" w:eastAsia="Calibri" w:hAnsi="Times New Roman" w:cs="Times New Roman"/>
                <w:noProof/>
                <w:sz w:val="24"/>
                <w:szCs w:val="24"/>
              </w:rPr>
            </w:pPr>
          </w:p>
        </w:tc>
        <w:tc>
          <w:tcPr>
            <w:tcW w:w="712" w:type="dxa"/>
          </w:tcPr>
          <w:p w:rsidR="003B5D48" w:rsidRPr="009C61A6" w:rsidRDefault="003B5D48" w:rsidP="00C92603">
            <w:pPr>
              <w:jc w:val="center"/>
              <w:rPr>
                <w:rFonts w:ascii="Times New Roman" w:eastAsia="Calibri" w:hAnsi="Times New Roman" w:cs="Times New Roman"/>
                <w:noProof/>
                <w:sz w:val="24"/>
                <w:szCs w:val="24"/>
              </w:rPr>
            </w:pPr>
          </w:p>
        </w:tc>
        <w:tc>
          <w:tcPr>
            <w:tcW w:w="12616" w:type="dxa"/>
            <w:gridSpan w:val="3"/>
            <w:shd w:val="clear" w:color="auto" w:fill="auto"/>
          </w:tcPr>
          <w:p w:rsidR="003B5D48" w:rsidRPr="009C61A6" w:rsidRDefault="003B5D48" w:rsidP="00C92603">
            <w:pPr>
              <w:jc w:val="center"/>
              <w:rPr>
                <w:rFonts w:ascii="Times New Roman" w:eastAsia="Calibri" w:hAnsi="Times New Roman" w:cs="Times New Roman"/>
                <w:sz w:val="24"/>
                <w:szCs w:val="24"/>
                <w:lang w:eastAsia="en-US"/>
              </w:rPr>
            </w:pPr>
            <w:r w:rsidRPr="009C61A6">
              <w:rPr>
                <w:rFonts w:ascii="Times New Roman" w:eastAsia="Calibri" w:hAnsi="Times New Roman" w:cs="Times New Roman"/>
                <w:noProof/>
                <w:sz w:val="24"/>
                <w:szCs w:val="24"/>
              </w:rPr>
              <w:drawing>
                <wp:inline distT="0" distB="0" distL="0" distR="0">
                  <wp:extent cx="3174365" cy="1713230"/>
                  <wp:effectExtent l="19050" t="0" r="6985" b="0"/>
                  <wp:docPr id="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6"/>
                          <a:srcRect/>
                          <a:stretch>
                            <a:fillRect/>
                          </a:stretch>
                        </pic:blipFill>
                        <pic:spPr bwMode="auto">
                          <a:xfrm>
                            <a:off x="0" y="0"/>
                            <a:ext cx="3174365" cy="1713230"/>
                          </a:xfrm>
                          <a:prstGeom prst="rect">
                            <a:avLst/>
                          </a:prstGeom>
                          <a:noFill/>
                          <a:ln w="9525">
                            <a:noFill/>
                            <a:miter lim="800000"/>
                            <a:headEnd/>
                            <a:tailEnd/>
                          </a:ln>
                        </pic:spPr>
                      </pic:pic>
                    </a:graphicData>
                  </a:graphic>
                </wp:inline>
              </w:drawing>
            </w:r>
          </w:p>
        </w:tc>
      </w:tr>
    </w:tbl>
    <w:p w:rsidR="003B5D48" w:rsidRPr="009C61A6" w:rsidRDefault="003B5D48" w:rsidP="003B5D48">
      <w:pPr>
        <w:spacing w:line="480" w:lineRule="auto"/>
        <w:rPr>
          <w:rFonts w:ascii="Times New Roman" w:hAnsi="Times New Roman" w:cs="Times New Roman"/>
          <w:b/>
          <w:bCs/>
          <w:color w:val="000000"/>
          <w:sz w:val="24"/>
          <w:szCs w:val="24"/>
        </w:rPr>
      </w:pPr>
    </w:p>
    <w:p w:rsidR="003B5D48" w:rsidRPr="009C61A6" w:rsidRDefault="003B5D48" w:rsidP="003B5D48">
      <w:pPr>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Календарно-тематический план воспитательной работы</w:t>
      </w:r>
    </w:p>
    <w:p w:rsidR="003B5D48" w:rsidRPr="009C61A6" w:rsidRDefault="003B5D48" w:rsidP="003B5D48">
      <w:pPr>
        <w:ind w:firstLine="709"/>
        <w:jc w:val="center"/>
        <w:rPr>
          <w:rFonts w:ascii="Times New Roman" w:hAnsi="Times New Roman" w:cs="Times New Roman"/>
          <w:b/>
          <w:bCs/>
          <w:color w:val="000000"/>
          <w:sz w:val="24"/>
          <w:szCs w:val="24"/>
        </w:rPr>
      </w:pPr>
      <w:r w:rsidRPr="009C61A6">
        <w:rPr>
          <w:rFonts w:ascii="Times New Roman" w:hAnsi="Times New Roman" w:cs="Times New Roman"/>
          <w:b/>
          <w:bCs/>
          <w:color w:val="000000"/>
          <w:sz w:val="24"/>
          <w:szCs w:val="24"/>
        </w:rPr>
        <w:t>Муниципального бюджетного дошкольного образовательного учреждения «Детский сад</w:t>
      </w:r>
      <w:r w:rsidR="00902335" w:rsidRPr="00902335">
        <w:rPr>
          <w:rFonts w:ascii="Times New Roman" w:hAnsi="Times New Roman" w:cs="Times New Roman"/>
          <w:b/>
          <w:color w:val="000000"/>
          <w:kern w:val="2"/>
          <w:sz w:val="24"/>
          <w:szCs w:val="24"/>
          <w:lang w:eastAsia="ko-KR"/>
        </w:rPr>
        <w:t>№54 «Звёздочка» с</w:t>
      </w:r>
      <w:proofErr w:type="gramStart"/>
      <w:r w:rsidR="00902335" w:rsidRPr="00902335">
        <w:rPr>
          <w:rFonts w:ascii="Times New Roman" w:hAnsi="Times New Roman" w:cs="Times New Roman"/>
          <w:b/>
          <w:color w:val="000000"/>
          <w:kern w:val="2"/>
          <w:sz w:val="24"/>
          <w:szCs w:val="24"/>
          <w:lang w:eastAsia="ko-KR"/>
        </w:rPr>
        <w:t>.О</w:t>
      </w:r>
      <w:proofErr w:type="gramEnd"/>
      <w:r w:rsidR="00902335" w:rsidRPr="00902335">
        <w:rPr>
          <w:rFonts w:ascii="Times New Roman" w:hAnsi="Times New Roman" w:cs="Times New Roman"/>
          <w:b/>
          <w:color w:val="000000"/>
          <w:kern w:val="2"/>
          <w:sz w:val="24"/>
          <w:szCs w:val="24"/>
          <w:lang w:eastAsia="ko-KR"/>
        </w:rPr>
        <w:t>синово</w:t>
      </w:r>
      <w:r w:rsidRPr="009C61A6">
        <w:rPr>
          <w:rFonts w:ascii="Times New Roman" w:hAnsi="Times New Roman" w:cs="Times New Roman"/>
          <w:b/>
          <w:bCs/>
          <w:color w:val="000000"/>
          <w:sz w:val="24"/>
          <w:szCs w:val="24"/>
        </w:rPr>
        <w:t xml:space="preserve"> </w:t>
      </w:r>
      <w:proofErr w:type="spellStart"/>
      <w:r w:rsidRPr="009C61A6">
        <w:rPr>
          <w:rFonts w:ascii="Times New Roman" w:hAnsi="Times New Roman" w:cs="Times New Roman"/>
          <w:b/>
          <w:bCs/>
          <w:color w:val="000000"/>
          <w:sz w:val="24"/>
          <w:szCs w:val="24"/>
        </w:rPr>
        <w:t>Зеленодольского</w:t>
      </w:r>
      <w:proofErr w:type="spellEnd"/>
      <w:r w:rsidRPr="009C61A6">
        <w:rPr>
          <w:rFonts w:ascii="Times New Roman" w:hAnsi="Times New Roman" w:cs="Times New Roman"/>
          <w:b/>
          <w:bCs/>
          <w:color w:val="000000"/>
          <w:sz w:val="24"/>
          <w:szCs w:val="24"/>
        </w:rPr>
        <w:t xml:space="preserve"> муниципального района Республики Татарстан» </w:t>
      </w:r>
    </w:p>
    <w:p w:rsidR="003B5D48" w:rsidRPr="009C61A6" w:rsidRDefault="003B5D48" w:rsidP="003B5D48">
      <w:pPr>
        <w:ind w:firstLine="709"/>
        <w:jc w:val="center"/>
        <w:rPr>
          <w:rFonts w:ascii="Times New Roman" w:hAnsi="Times New Roman" w:cs="Times New Roman"/>
          <w:b/>
          <w:bCs/>
          <w:color w:val="000000"/>
          <w:sz w:val="24"/>
          <w:szCs w:val="24"/>
        </w:rPr>
      </w:pPr>
    </w:p>
    <w:p w:rsidR="003B5D48" w:rsidRPr="009C61A6" w:rsidRDefault="003B5D48" w:rsidP="003B5D48">
      <w:pPr>
        <w:ind w:firstLine="709"/>
        <w:jc w:val="both"/>
        <w:rPr>
          <w:rFonts w:ascii="Times New Roman" w:hAnsi="Times New Roman" w:cs="Times New Roman"/>
          <w:b/>
          <w:bCs/>
          <w:color w:val="000000"/>
          <w:sz w:val="24"/>
          <w:szCs w:val="24"/>
        </w:rPr>
      </w:pPr>
      <w:r w:rsidRPr="009C61A6">
        <w:rPr>
          <w:rFonts w:ascii="Times New Roman" w:hAnsi="Times New Roman" w:cs="Times New Roman"/>
          <w:bCs/>
          <w:color w:val="000000"/>
          <w:sz w:val="24"/>
          <w:szCs w:val="24"/>
        </w:rPr>
        <w:t>На</w:t>
      </w:r>
      <w:r w:rsidRPr="009C61A6">
        <w:rPr>
          <w:rFonts w:ascii="Times New Roman" w:hAnsi="Times New Roman" w:cs="Times New Roman"/>
          <w:color w:val="000000"/>
          <w:sz w:val="24"/>
          <w:szCs w:val="24"/>
        </w:rPr>
        <w:t xml:space="preserve"> основе рабочей программы воспитания </w:t>
      </w:r>
      <w:r w:rsidRPr="009C61A6">
        <w:rPr>
          <w:rFonts w:ascii="Times New Roman" w:hAnsi="Times New Roman" w:cs="Times New Roman"/>
          <w:sz w:val="24"/>
          <w:szCs w:val="24"/>
        </w:rPr>
        <w:t xml:space="preserve">Муниципального бюджетного дошкольного образовательного учреждения «Детский сад </w:t>
      </w:r>
      <w:r w:rsidR="00902335" w:rsidRPr="00EF2366">
        <w:rPr>
          <w:rFonts w:ascii="Times New Roman" w:hAnsi="Times New Roman" w:cs="Times New Roman"/>
          <w:color w:val="000000"/>
          <w:kern w:val="2"/>
          <w:sz w:val="24"/>
          <w:szCs w:val="24"/>
          <w:lang w:eastAsia="ko-KR"/>
        </w:rPr>
        <w:t>№54 «Звёздочка» с</w:t>
      </w:r>
      <w:proofErr w:type="gramStart"/>
      <w:r w:rsidR="00902335" w:rsidRPr="00EF2366">
        <w:rPr>
          <w:rFonts w:ascii="Times New Roman" w:hAnsi="Times New Roman" w:cs="Times New Roman"/>
          <w:color w:val="000000"/>
          <w:kern w:val="2"/>
          <w:sz w:val="24"/>
          <w:szCs w:val="24"/>
          <w:lang w:eastAsia="ko-KR"/>
        </w:rPr>
        <w:t>.О</w:t>
      </w:r>
      <w:proofErr w:type="gramEnd"/>
      <w:r w:rsidR="00902335" w:rsidRPr="00EF2366">
        <w:rPr>
          <w:rFonts w:ascii="Times New Roman" w:hAnsi="Times New Roman" w:cs="Times New Roman"/>
          <w:color w:val="000000"/>
          <w:kern w:val="2"/>
          <w:sz w:val="24"/>
          <w:szCs w:val="24"/>
          <w:lang w:eastAsia="ko-KR"/>
        </w:rPr>
        <w:t>синово</w:t>
      </w:r>
      <w:r w:rsidR="00902335">
        <w:rPr>
          <w:rFonts w:ascii="Times New Roman" w:hAnsi="Times New Roman" w:cs="Times New Roman"/>
          <w:b/>
          <w:color w:val="000000"/>
          <w:kern w:val="2"/>
          <w:sz w:val="28"/>
          <w:szCs w:val="28"/>
          <w:lang w:eastAsia="ko-KR"/>
        </w:rPr>
        <w:t xml:space="preserve"> </w:t>
      </w:r>
      <w:proofErr w:type="spellStart"/>
      <w:r w:rsidRPr="009C61A6">
        <w:rPr>
          <w:rFonts w:ascii="Times New Roman" w:hAnsi="Times New Roman" w:cs="Times New Roman"/>
          <w:sz w:val="24"/>
          <w:szCs w:val="24"/>
        </w:rPr>
        <w:t>Зеленодольского</w:t>
      </w:r>
      <w:proofErr w:type="spellEnd"/>
      <w:r w:rsidRPr="009C61A6">
        <w:rPr>
          <w:rFonts w:ascii="Times New Roman" w:hAnsi="Times New Roman" w:cs="Times New Roman"/>
          <w:sz w:val="24"/>
          <w:szCs w:val="24"/>
        </w:rPr>
        <w:t xml:space="preserve"> муниципального района Республики Татарстан» с</w:t>
      </w:r>
      <w:r w:rsidRPr="009C61A6">
        <w:rPr>
          <w:rFonts w:ascii="Times New Roman" w:hAnsi="Times New Roman" w:cs="Times New Roman"/>
          <w:color w:val="000000"/>
          <w:sz w:val="24"/>
          <w:szCs w:val="24"/>
        </w:rPr>
        <w:t>оставляется примерный</w:t>
      </w:r>
      <w:r w:rsidRPr="009C61A6">
        <w:rPr>
          <w:rFonts w:ascii="Times New Roman" w:hAnsi="Times New Roman" w:cs="Times New Roman"/>
          <w:b/>
          <w:color w:val="000000"/>
          <w:sz w:val="24"/>
          <w:szCs w:val="24"/>
        </w:rPr>
        <w:t xml:space="preserve"> календарный тематический план воспитательной работы</w:t>
      </w:r>
      <w:r w:rsidRPr="009C61A6">
        <w:rPr>
          <w:rFonts w:ascii="Times New Roman" w:hAnsi="Times New Roman" w:cs="Times New Roman"/>
          <w:color w:val="000000"/>
          <w:sz w:val="24"/>
          <w:szCs w:val="24"/>
        </w:rPr>
        <w:t>.</w:t>
      </w:r>
    </w:p>
    <w:p w:rsidR="003B5D48" w:rsidRPr="009C61A6" w:rsidRDefault="003B5D48" w:rsidP="003B5D48">
      <w:pPr>
        <w:ind w:firstLine="709"/>
        <w:jc w:val="both"/>
        <w:rPr>
          <w:rFonts w:ascii="Times New Roman" w:hAnsi="Times New Roman" w:cs="Times New Roman"/>
          <w:b/>
          <w:bCs/>
          <w:sz w:val="24"/>
          <w:szCs w:val="24"/>
        </w:rPr>
      </w:pPr>
      <w:r w:rsidRPr="009C61A6">
        <w:rPr>
          <w:rFonts w:ascii="Times New Roman" w:hAnsi="Times New Roman" w:cs="Times New Roman"/>
          <w:b/>
          <w:bCs/>
          <w:color w:val="000000"/>
          <w:sz w:val="24"/>
          <w:szCs w:val="24"/>
        </w:rPr>
        <w:t>Примерный план воспитательной работы строится на основе базовых ценностей по следующим этапам:</w:t>
      </w:r>
    </w:p>
    <w:p w:rsidR="003B5D48" w:rsidRPr="009C61A6" w:rsidRDefault="003B5D48" w:rsidP="003B5D48">
      <w:pPr>
        <w:numPr>
          <w:ilvl w:val="0"/>
          <w:numId w:val="28"/>
        </w:numPr>
        <w:tabs>
          <w:tab w:val="left" w:pos="993"/>
        </w:tabs>
        <w:suppressAutoHyphens/>
        <w:spacing w:after="0"/>
        <w:jc w:val="both"/>
        <w:rPr>
          <w:rFonts w:ascii="Times New Roman" w:hAnsi="Times New Roman" w:cs="Times New Roman"/>
          <w:sz w:val="24"/>
          <w:szCs w:val="24"/>
        </w:rPr>
      </w:pPr>
      <w:r w:rsidRPr="009C61A6">
        <w:rPr>
          <w:rFonts w:ascii="Times New Roman" w:hAnsi="Times New Roman" w:cs="Times New Roman"/>
          <w:b/>
          <w:bCs/>
          <w:color w:val="000000"/>
          <w:sz w:val="24"/>
          <w:szCs w:val="24"/>
        </w:rPr>
        <w:t>погружение-знакомство</w:t>
      </w:r>
      <w:r w:rsidRPr="009C61A6">
        <w:rPr>
          <w:rFonts w:ascii="Times New Roman" w:hAnsi="Times New Roman" w:cs="Times New Roman"/>
          <w:color w:val="000000"/>
          <w:sz w:val="24"/>
          <w:szCs w:val="24"/>
        </w:rPr>
        <w:t>, которое реализуется в различных формах (чтение, просмотр, экскурсии и пр.);</w:t>
      </w:r>
    </w:p>
    <w:p w:rsidR="003B5D48" w:rsidRPr="009C61A6" w:rsidRDefault="003B5D48" w:rsidP="003B5D48">
      <w:pPr>
        <w:numPr>
          <w:ilvl w:val="0"/>
          <w:numId w:val="28"/>
        </w:numPr>
        <w:tabs>
          <w:tab w:val="left" w:pos="993"/>
        </w:tabs>
        <w:suppressAutoHyphens/>
        <w:spacing w:after="0"/>
        <w:jc w:val="both"/>
        <w:rPr>
          <w:rFonts w:ascii="Times New Roman" w:hAnsi="Times New Roman" w:cs="Times New Roman"/>
          <w:sz w:val="24"/>
          <w:szCs w:val="24"/>
        </w:rPr>
      </w:pPr>
      <w:r w:rsidRPr="009C61A6">
        <w:rPr>
          <w:rFonts w:ascii="Times New Roman" w:hAnsi="Times New Roman" w:cs="Times New Roman"/>
          <w:b/>
          <w:bCs/>
          <w:color w:val="000000"/>
          <w:sz w:val="24"/>
          <w:szCs w:val="24"/>
        </w:rPr>
        <w:t>разработка коллективного проекта</w:t>
      </w:r>
      <w:r w:rsidRPr="009C61A6">
        <w:rPr>
          <w:rFonts w:ascii="Times New Roman" w:hAnsi="Times New Roman" w:cs="Times New Roman"/>
          <w:color w:val="000000"/>
          <w:sz w:val="24"/>
          <w:szCs w:val="24"/>
        </w:rPr>
        <w:t>, в рамках которого создаются творческие продукты;</w:t>
      </w:r>
    </w:p>
    <w:p w:rsidR="003B5D48" w:rsidRPr="009C61A6" w:rsidRDefault="003B5D48" w:rsidP="003B5D48">
      <w:pPr>
        <w:numPr>
          <w:ilvl w:val="0"/>
          <w:numId w:val="28"/>
        </w:numPr>
        <w:tabs>
          <w:tab w:val="left" w:pos="993"/>
        </w:tabs>
        <w:suppressAutoHyphens/>
        <w:spacing w:after="0"/>
        <w:jc w:val="both"/>
        <w:rPr>
          <w:rFonts w:ascii="Times New Roman" w:hAnsi="Times New Roman" w:cs="Times New Roman"/>
          <w:sz w:val="24"/>
          <w:szCs w:val="24"/>
        </w:rPr>
      </w:pPr>
      <w:r w:rsidRPr="009C61A6">
        <w:rPr>
          <w:rFonts w:ascii="Times New Roman" w:hAnsi="Times New Roman" w:cs="Times New Roman"/>
          <w:b/>
          <w:bCs/>
          <w:color w:val="000000"/>
          <w:sz w:val="24"/>
          <w:szCs w:val="24"/>
        </w:rPr>
        <w:t>организация события</w:t>
      </w:r>
      <w:r w:rsidRPr="009C61A6">
        <w:rPr>
          <w:rFonts w:ascii="Times New Roman" w:hAnsi="Times New Roman" w:cs="Times New Roman"/>
          <w:color w:val="000000"/>
          <w:sz w:val="24"/>
          <w:szCs w:val="24"/>
        </w:rPr>
        <w:t>, которое формирует ценности.</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Данная последовательность является циклом, который при необходимости может повторяться в расширенном, углубленном и соответствующем возрасту варианте неограниченное количество раз. Данный цикл является примерным. На практике цикл может начинаться с яркого события, после которого будет развертываться погружение и приобщение к культурному содержанию на основе ценности.</w:t>
      </w:r>
      <w:r w:rsidRPr="009C61A6">
        <w:rPr>
          <w:rFonts w:ascii="Times New Roman" w:hAnsi="Times New Roman" w:cs="Times New Roman"/>
          <w:sz w:val="24"/>
          <w:szCs w:val="24"/>
        </w:rPr>
        <w:t xml:space="preserve"> </w:t>
      </w:r>
      <w:r w:rsidRPr="009C61A6">
        <w:rPr>
          <w:rFonts w:ascii="Times New Roman" w:hAnsi="Times New Roman" w:cs="Times New Roman"/>
          <w:color w:val="000000"/>
          <w:sz w:val="24"/>
          <w:szCs w:val="24"/>
        </w:rPr>
        <w:t xml:space="preserve">События, формы и методы работы по решению воспитательных задач могут быть интегративными. </w:t>
      </w:r>
    </w:p>
    <w:p w:rsidR="003B5D48" w:rsidRPr="009C61A6" w:rsidRDefault="003B5D48" w:rsidP="003B5D48">
      <w:pPr>
        <w:ind w:firstLine="709"/>
        <w:jc w:val="both"/>
        <w:rPr>
          <w:rFonts w:ascii="Times New Roman" w:hAnsi="Times New Roman" w:cs="Times New Roman"/>
          <w:sz w:val="24"/>
          <w:szCs w:val="24"/>
        </w:rPr>
      </w:pPr>
      <w:r w:rsidRPr="009C61A6">
        <w:rPr>
          <w:rFonts w:ascii="Times New Roman" w:hAnsi="Times New Roman" w:cs="Times New Roman"/>
          <w:color w:val="000000"/>
          <w:sz w:val="24"/>
          <w:szCs w:val="24"/>
        </w:rPr>
        <w:t>Каждый воспитатель разрабатывает конкретные формы реализации воспитательного цикла. В ходе разработки должны быть определены цель и алгоритм действия взрослых, а также задачи и виды деятельности детей в каждой из форм работы.</w:t>
      </w:r>
    </w:p>
    <w:p w:rsidR="003B5D48" w:rsidRPr="009C61A6" w:rsidRDefault="003B5D48" w:rsidP="003B5D48">
      <w:pPr>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 xml:space="preserve">В течение всего года воспитатель осуществляет </w:t>
      </w:r>
      <w:r w:rsidRPr="009C61A6">
        <w:rPr>
          <w:rFonts w:ascii="Times New Roman" w:hAnsi="Times New Roman" w:cs="Times New Roman"/>
          <w:b/>
          <w:color w:val="000000"/>
          <w:sz w:val="24"/>
          <w:szCs w:val="24"/>
        </w:rPr>
        <w:t>педагогическую диагностику</w:t>
      </w:r>
      <w:r w:rsidRPr="009C61A6">
        <w:rPr>
          <w:rFonts w:ascii="Times New Roman" w:hAnsi="Times New Roman" w:cs="Times New Roman"/>
          <w:color w:val="000000"/>
          <w:sz w:val="24"/>
          <w:szCs w:val="24"/>
        </w:rPr>
        <w:t xml:space="preserve"> на основе наблюдения за поведением детей. </w:t>
      </w:r>
    </w:p>
    <w:p w:rsidR="003B5D48" w:rsidRPr="009C61A6" w:rsidRDefault="003B5D48" w:rsidP="003B5D48">
      <w:pPr>
        <w:ind w:firstLine="567"/>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В фокусе педагогической диагностики находится понимание ребенком смысла конкретной ценности и ее проявление в его поведении.</w:t>
      </w:r>
    </w:p>
    <w:p w:rsidR="003B5D48" w:rsidRPr="009C61A6" w:rsidRDefault="003B5D48" w:rsidP="003B5D48">
      <w:pPr>
        <w:jc w:val="both"/>
        <w:rPr>
          <w:rFonts w:ascii="Times New Roman" w:hAnsi="Times New Roman" w:cs="Times New Roman"/>
          <w:color w:val="000000"/>
          <w:sz w:val="24"/>
          <w:szCs w:val="24"/>
        </w:rPr>
      </w:pPr>
      <w:r w:rsidRPr="009C61A6">
        <w:rPr>
          <w:rFonts w:ascii="Times New Roman" w:hAnsi="Times New Roman" w:cs="Times New Roman"/>
          <w:color w:val="000000"/>
          <w:sz w:val="24"/>
          <w:szCs w:val="24"/>
        </w:rPr>
        <w:t>Все ценности обозначенные в примерной программе воспитания</w:t>
      </w:r>
      <w:r w:rsidRPr="009C61A6">
        <w:rPr>
          <w:rFonts w:ascii="Times New Roman" w:eastAsia="Calibri" w:hAnsi="Times New Roman" w:cs="Times New Roman"/>
          <w:b/>
          <w:sz w:val="24"/>
          <w:szCs w:val="24"/>
          <w:lang w:eastAsia="en-US"/>
        </w:rPr>
        <w:t xml:space="preserve"> (ОДОБРЕНА </w:t>
      </w:r>
      <w:r w:rsidRPr="009C61A6">
        <w:rPr>
          <w:rFonts w:ascii="Times New Roman" w:eastAsia="Calibri" w:hAnsi="Times New Roman" w:cs="Times New Roman"/>
          <w:sz w:val="24"/>
          <w:szCs w:val="24"/>
          <w:lang w:eastAsia="en-US"/>
        </w:rPr>
        <w:t>решением федерального учебно-методического</w:t>
      </w:r>
      <w:r w:rsidRPr="009C61A6">
        <w:rPr>
          <w:rFonts w:ascii="Times New Roman" w:eastAsia="Calibri" w:hAnsi="Times New Roman" w:cs="Times New Roman"/>
          <w:b/>
          <w:sz w:val="24"/>
          <w:szCs w:val="24"/>
          <w:lang w:eastAsia="en-US"/>
        </w:rPr>
        <w:t xml:space="preserve"> </w:t>
      </w:r>
      <w:r w:rsidRPr="009C61A6">
        <w:rPr>
          <w:rFonts w:ascii="Times New Roman" w:eastAsia="Calibri" w:hAnsi="Times New Roman" w:cs="Times New Roman"/>
          <w:sz w:val="24"/>
          <w:szCs w:val="24"/>
          <w:lang w:eastAsia="en-US"/>
        </w:rPr>
        <w:t>объединения по общему образованию</w:t>
      </w:r>
      <w:r w:rsidRPr="009C61A6">
        <w:rPr>
          <w:rFonts w:ascii="Times New Roman" w:eastAsia="Calibri" w:hAnsi="Times New Roman" w:cs="Times New Roman"/>
          <w:b/>
          <w:sz w:val="24"/>
          <w:szCs w:val="24"/>
          <w:lang w:eastAsia="en-US"/>
        </w:rPr>
        <w:t xml:space="preserve"> </w:t>
      </w:r>
      <w:r w:rsidRPr="009C61A6">
        <w:rPr>
          <w:rFonts w:ascii="Times New Roman" w:eastAsia="Calibri" w:hAnsi="Times New Roman" w:cs="Times New Roman"/>
          <w:sz w:val="24"/>
          <w:szCs w:val="24"/>
          <w:lang w:eastAsia="en-US"/>
        </w:rPr>
        <w:t>(протокол от «</w:t>
      </w:r>
      <w:r w:rsidRPr="009C61A6">
        <w:rPr>
          <w:rFonts w:ascii="Times New Roman" w:eastAsia="Calibri" w:hAnsi="Times New Roman" w:cs="Times New Roman"/>
          <w:sz w:val="24"/>
          <w:szCs w:val="24"/>
          <w:u w:val="single"/>
          <w:lang w:eastAsia="en-US"/>
        </w:rPr>
        <w:t>01</w:t>
      </w:r>
      <w:r w:rsidRPr="009C61A6">
        <w:rPr>
          <w:rFonts w:ascii="Times New Roman" w:eastAsia="Calibri" w:hAnsi="Times New Roman" w:cs="Times New Roman"/>
          <w:sz w:val="24"/>
          <w:szCs w:val="24"/>
          <w:lang w:eastAsia="en-US"/>
        </w:rPr>
        <w:t xml:space="preserve">» </w:t>
      </w:r>
      <w:r w:rsidRPr="009C61A6">
        <w:rPr>
          <w:rFonts w:ascii="Times New Roman" w:eastAsia="Calibri" w:hAnsi="Times New Roman" w:cs="Times New Roman"/>
          <w:sz w:val="24"/>
          <w:szCs w:val="24"/>
          <w:u w:val="single"/>
          <w:lang w:eastAsia="en-US"/>
        </w:rPr>
        <w:t>июля</w:t>
      </w:r>
      <w:r w:rsidRPr="009C61A6">
        <w:rPr>
          <w:rFonts w:ascii="Times New Roman" w:eastAsia="Calibri" w:hAnsi="Times New Roman" w:cs="Times New Roman"/>
          <w:sz w:val="24"/>
          <w:szCs w:val="24"/>
          <w:lang w:eastAsia="en-US"/>
        </w:rPr>
        <w:t xml:space="preserve"> 2021 № 2/21)</w:t>
      </w:r>
      <w:r w:rsidRPr="009C61A6">
        <w:rPr>
          <w:rFonts w:ascii="Times New Roman" w:eastAsia="Calibri" w:hAnsi="Times New Roman" w:cs="Times New Roman"/>
          <w:b/>
          <w:sz w:val="24"/>
          <w:szCs w:val="24"/>
          <w:lang w:eastAsia="en-US"/>
        </w:rPr>
        <w:t xml:space="preserve"> </w:t>
      </w:r>
      <w:r w:rsidRPr="009C61A6">
        <w:rPr>
          <w:rFonts w:ascii="Times New Roman" w:hAnsi="Times New Roman" w:cs="Times New Roman"/>
          <w:color w:val="000000"/>
          <w:sz w:val="24"/>
          <w:szCs w:val="24"/>
        </w:rPr>
        <w:t>мы распределили в три направлени</w:t>
      </w:r>
      <w:proofErr w:type="gramStart"/>
      <w:r w:rsidRPr="009C61A6">
        <w:rPr>
          <w:rFonts w:ascii="Times New Roman" w:hAnsi="Times New Roman" w:cs="Times New Roman"/>
          <w:color w:val="000000"/>
          <w:sz w:val="24"/>
          <w:szCs w:val="24"/>
        </w:rPr>
        <w:t>я(</w:t>
      </w:r>
      <w:proofErr w:type="gramEnd"/>
      <w:r w:rsidRPr="009C61A6">
        <w:rPr>
          <w:rFonts w:ascii="Times New Roman" w:hAnsi="Times New Roman" w:cs="Times New Roman"/>
          <w:color w:val="000000"/>
          <w:sz w:val="24"/>
          <w:szCs w:val="24"/>
        </w:rPr>
        <w:t>модуля)</w:t>
      </w:r>
    </w:p>
    <w:p w:rsidR="003B5D48" w:rsidRPr="009C61A6" w:rsidRDefault="003B5D48" w:rsidP="003B5D48">
      <w:pPr>
        <w:jc w:val="both"/>
        <w:rPr>
          <w:rFonts w:ascii="Times New Roman" w:eastAsia="Calibri" w:hAnsi="Times New Roman" w:cs="Times New Roman"/>
          <w:b/>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787"/>
        <w:gridCol w:w="4787"/>
      </w:tblGrid>
      <w:tr w:rsidR="003B5D48" w:rsidRPr="009C61A6" w:rsidTr="00C92603">
        <w:tc>
          <w:tcPr>
            <w:tcW w:w="4786" w:type="dxa"/>
            <w:shd w:val="clear" w:color="auto" w:fill="auto"/>
          </w:tcPr>
          <w:p w:rsidR="003B5D48" w:rsidRPr="009C61A6" w:rsidRDefault="003B5D48" w:rsidP="00C92603">
            <w:pPr>
              <w:jc w:val="both"/>
              <w:rPr>
                <w:rFonts w:ascii="Times New Roman" w:eastAsia="Calibri" w:hAnsi="Times New Roman" w:cs="Times New Roman"/>
                <w:color w:val="000000"/>
                <w:sz w:val="24"/>
                <w:szCs w:val="24"/>
              </w:rPr>
            </w:pPr>
            <w:r w:rsidRPr="009C61A6">
              <w:rPr>
                <w:rFonts w:ascii="Times New Roman" w:eastAsia="Calibri" w:hAnsi="Times New Roman" w:cs="Times New Roman"/>
                <w:b/>
                <w:bCs/>
                <w:sz w:val="24"/>
                <w:szCs w:val="24"/>
                <w:lang w:eastAsia="en-US"/>
              </w:rPr>
              <w:t>Окружающий мир</w:t>
            </w:r>
            <w:r w:rsidRPr="009C61A6">
              <w:rPr>
                <w:rFonts w:ascii="Times New Roman" w:eastAsia="Calibri" w:hAnsi="Times New Roman" w:cs="Times New Roman"/>
                <w:sz w:val="24"/>
                <w:szCs w:val="24"/>
                <w:lang w:eastAsia="en-US"/>
              </w:rPr>
              <w:t xml:space="preserve"> </w:t>
            </w:r>
            <w:r w:rsidRPr="009C61A6">
              <w:rPr>
                <w:rFonts w:ascii="Times New Roman" w:eastAsia="Calibri" w:hAnsi="Times New Roman" w:cs="Times New Roman"/>
                <w:b/>
                <w:bCs/>
                <w:sz w:val="24"/>
                <w:szCs w:val="24"/>
                <w:lang w:eastAsia="en-US"/>
              </w:rPr>
              <w:t>на основе знаков и символов культуры, социума и чувства принадлежности к мировому сообществу</w:t>
            </w:r>
          </w:p>
        </w:tc>
        <w:tc>
          <w:tcPr>
            <w:tcW w:w="4787" w:type="dxa"/>
            <w:shd w:val="clear" w:color="auto" w:fill="auto"/>
          </w:tcPr>
          <w:p w:rsidR="003B5D48" w:rsidRPr="009C61A6" w:rsidRDefault="003B5D48" w:rsidP="00C92603">
            <w:pPr>
              <w:jc w:val="both"/>
              <w:rPr>
                <w:rFonts w:ascii="Times New Roman" w:eastAsia="Calibri" w:hAnsi="Times New Roman" w:cs="Times New Roman"/>
                <w:color w:val="000000"/>
                <w:sz w:val="24"/>
                <w:szCs w:val="24"/>
              </w:rPr>
            </w:pPr>
            <w:r w:rsidRPr="009C61A6">
              <w:rPr>
                <w:rFonts w:ascii="Times New Roman" w:eastAsia="Calibri" w:hAnsi="Times New Roman" w:cs="Times New Roman"/>
                <w:b/>
                <w:bCs/>
                <w:sz w:val="24"/>
                <w:szCs w:val="24"/>
                <w:lang w:eastAsia="en-US"/>
              </w:rPr>
              <w:t>Формирование семейной, гражданской принадлежности, патриотических чувств</w:t>
            </w:r>
          </w:p>
        </w:tc>
        <w:tc>
          <w:tcPr>
            <w:tcW w:w="4787" w:type="dxa"/>
            <w:shd w:val="clear" w:color="auto" w:fill="auto"/>
          </w:tcPr>
          <w:p w:rsidR="003B5D48" w:rsidRPr="009C61A6" w:rsidRDefault="003B5D48" w:rsidP="00C92603">
            <w:pPr>
              <w:jc w:val="both"/>
              <w:rPr>
                <w:rFonts w:ascii="Times New Roman" w:eastAsia="Calibri" w:hAnsi="Times New Roman" w:cs="Times New Roman"/>
                <w:b/>
                <w:bCs/>
                <w:sz w:val="24"/>
                <w:szCs w:val="24"/>
                <w:lang w:eastAsia="en-US"/>
              </w:rPr>
            </w:pPr>
            <w:r w:rsidRPr="009C61A6">
              <w:rPr>
                <w:rFonts w:ascii="Times New Roman" w:eastAsia="Calibri" w:hAnsi="Times New Roman" w:cs="Times New Roman"/>
                <w:b/>
                <w:bCs/>
                <w:sz w:val="24"/>
                <w:szCs w:val="24"/>
                <w:lang w:eastAsia="en-US"/>
              </w:rPr>
              <w:t>Трудовое воспитание и поведение в природе</w:t>
            </w:r>
          </w:p>
        </w:tc>
      </w:tr>
      <w:tr w:rsidR="003B5D48" w:rsidRPr="009C61A6" w:rsidTr="00C92603">
        <w:tc>
          <w:tcPr>
            <w:tcW w:w="4786" w:type="dxa"/>
            <w:shd w:val="clear" w:color="auto" w:fill="auto"/>
          </w:tcPr>
          <w:p w:rsidR="003B5D48" w:rsidRPr="009C61A6" w:rsidRDefault="003B5D48" w:rsidP="00C92603">
            <w:pPr>
              <w:jc w:val="both"/>
              <w:rPr>
                <w:rFonts w:ascii="Times New Roman" w:eastAsia="Calibri" w:hAnsi="Times New Roman" w:cs="Times New Roman"/>
                <w:color w:val="000000"/>
                <w:sz w:val="24"/>
                <w:szCs w:val="24"/>
              </w:rPr>
            </w:pPr>
            <w:r w:rsidRPr="009C61A6">
              <w:rPr>
                <w:rFonts w:ascii="Times New Roman" w:eastAsia="Calibri" w:hAnsi="Times New Roman" w:cs="Times New Roman"/>
                <w:color w:val="000000"/>
                <w:sz w:val="24"/>
                <w:szCs w:val="24"/>
              </w:rPr>
              <w:t>Ценности знания, здоровья, культуры и красоты, нравственные ценности.</w:t>
            </w:r>
          </w:p>
          <w:p w:rsidR="003B5D48" w:rsidRPr="009C61A6" w:rsidRDefault="003B5D48" w:rsidP="00C92603">
            <w:pPr>
              <w:spacing w:after="160" w:line="259" w:lineRule="auto"/>
              <w:rPr>
                <w:rFonts w:ascii="Times New Roman" w:eastAsia="Calibri" w:hAnsi="Times New Roman" w:cs="Times New Roman"/>
                <w:color w:val="000000"/>
                <w:sz w:val="24"/>
                <w:szCs w:val="24"/>
              </w:rPr>
            </w:pPr>
            <w:r w:rsidRPr="009C61A6">
              <w:rPr>
                <w:rFonts w:ascii="Times New Roman" w:eastAsia="Calibri" w:hAnsi="Times New Roman" w:cs="Times New Roman"/>
                <w:color w:val="000000"/>
                <w:sz w:val="24"/>
                <w:szCs w:val="24"/>
              </w:rPr>
              <w:t>Мой родной край. Место, в котором я живу. Достопримечательности родного края (города, района, села): история края, культура края.</w:t>
            </w:r>
          </w:p>
          <w:p w:rsidR="003B5D48" w:rsidRPr="009C61A6" w:rsidRDefault="003B5D48" w:rsidP="00C92603">
            <w:pPr>
              <w:spacing w:after="160" w:line="259" w:lineRule="auto"/>
              <w:rPr>
                <w:rFonts w:ascii="Times New Roman" w:eastAsia="Calibri" w:hAnsi="Times New Roman" w:cs="Times New Roman"/>
                <w:color w:val="000000"/>
                <w:sz w:val="24"/>
                <w:szCs w:val="24"/>
              </w:rPr>
            </w:pPr>
          </w:p>
        </w:tc>
        <w:tc>
          <w:tcPr>
            <w:tcW w:w="4787" w:type="dxa"/>
            <w:shd w:val="clear" w:color="auto" w:fill="auto"/>
          </w:tcPr>
          <w:p w:rsidR="003B5D48" w:rsidRPr="009C61A6" w:rsidRDefault="003B5D48" w:rsidP="00C92603">
            <w:pPr>
              <w:jc w:val="both"/>
              <w:rPr>
                <w:rFonts w:ascii="Times New Roman" w:eastAsia="Calibri" w:hAnsi="Times New Roman" w:cs="Times New Roman"/>
                <w:sz w:val="24"/>
                <w:szCs w:val="24"/>
              </w:rPr>
            </w:pPr>
            <w:r w:rsidRPr="009C61A6">
              <w:rPr>
                <w:rFonts w:ascii="Times New Roman" w:eastAsia="Calibri" w:hAnsi="Times New Roman" w:cs="Times New Roman"/>
                <w:color w:val="000000"/>
                <w:sz w:val="24"/>
                <w:szCs w:val="24"/>
              </w:rPr>
              <w:t>Ценности человека, семьи, дружбы.</w:t>
            </w:r>
            <w:r w:rsidRPr="009C61A6">
              <w:rPr>
                <w:rFonts w:ascii="Times New Roman" w:eastAsia="Calibri" w:hAnsi="Times New Roman" w:cs="Times New Roman"/>
                <w:sz w:val="24"/>
                <w:szCs w:val="24"/>
              </w:rPr>
              <w:t xml:space="preserve"> Моя семья. Мои самые близкие, родные и любимые люди. Мать и дитя. Образ отца. Братья и сёстры. Бабушки и дедушки. Моя родословная</w:t>
            </w:r>
          </w:p>
          <w:p w:rsidR="003B5D48" w:rsidRPr="009C61A6" w:rsidRDefault="003B5D48" w:rsidP="00C92603">
            <w:pPr>
              <w:jc w:val="both"/>
              <w:rPr>
                <w:rFonts w:ascii="Times New Roman" w:eastAsia="Calibri" w:hAnsi="Times New Roman" w:cs="Times New Roman"/>
                <w:color w:val="333333"/>
                <w:sz w:val="24"/>
                <w:szCs w:val="24"/>
                <w:shd w:val="clear" w:color="auto" w:fill="FFFFFF"/>
              </w:rPr>
            </w:pPr>
            <w:r w:rsidRPr="009C61A6">
              <w:rPr>
                <w:rFonts w:ascii="Times New Roman" w:eastAsia="Calibri" w:hAnsi="Times New Roman" w:cs="Times New Roman"/>
                <w:color w:val="333333"/>
                <w:sz w:val="24"/>
                <w:szCs w:val="24"/>
                <w:shd w:val="clear" w:color="auto" w:fill="FFFFFF"/>
              </w:rPr>
              <w:t>Герои древних времён. Люди, оставившие след в истории родного края. Герои моей семьи в Великой Отечественной войне. Герои современности</w:t>
            </w:r>
          </w:p>
          <w:p w:rsidR="003B5D48" w:rsidRPr="009C61A6" w:rsidRDefault="003B5D48" w:rsidP="00C92603">
            <w:pPr>
              <w:spacing w:after="160" w:line="259" w:lineRule="auto"/>
              <w:rPr>
                <w:rFonts w:ascii="Times New Roman" w:eastAsia="Calibri" w:hAnsi="Times New Roman" w:cs="Times New Roman"/>
                <w:color w:val="000000"/>
                <w:sz w:val="24"/>
                <w:szCs w:val="24"/>
              </w:rPr>
            </w:pPr>
            <w:r w:rsidRPr="009C61A6">
              <w:rPr>
                <w:rFonts w:ascii="Times New Roman" w:eastAsia="Calibri" w:hAnsi="Times New Roman" w:cs="Times New Roman"/>
                <w:color w:val="333333"/>
                <w:sz w:val="24"/>
                <w:szCs w:val="24"/>
                <w:shd w:val="clear" w:color="auto" w:fill="FFFFFF"/>
              </w:rPr>
              <w:t>Герои древних времён. Люди, оставившие след в истории родного края. Герои моей семьи в Великой Отечественной войне. Герои современности</w:t>
            </w:r>
          </w:p>
        </w:tc>
        <w:tc>
          <w:tcPr>
            <w:tcW w:w="4787" w:type="dxa"/>
            <w:shd w:val="clear" w:color="auto" w:fill="auto"/>
          </w:tcPr>
          <w:p w:rsidR="003B5D48" w:rsidRPr="009C61A6" w:rsidRDefault="003B5D48" w:rsidP="00C92603">
            <w:pPr>
              <w:jc w:val="both"/>
              <w:rPr>
                <w:rFonts w:ascii="Times New Roman" w:eastAsia="Calibri" w:hAnsi="Times New Roman" w:cs="Times New Roman"/>
                <w:color w:val="000000"/>
                <w:sz w:val="24"/>
                <w:szCs w:val="24"/>
              </w:rPr>
            </w:pPr>
            <w:r w:rsidRPr="009C61A6">
              <w:rPr>
                <w:rFonts w:ascii="Times New Roman" w:eastAsia="Calibri" w:hAnsi="Times New Roman" w:cs="Times New Roman"/>
                <w:color w:val="000000"/>
                <w:sz w:val="24"/>
                <w:szCs w:val="24"/>
              </w:rPr>
              <w:t>Ценности Родины и природы, ценности труда</w:t>
            </w:r>
          </w:p>
          <w:p w:rsidR="003B5D48" w:rsidRPr="009C61A6" w:rsidRDefault="003B5D48" w:rsidP="00C92603">
            <w:pPr>
              <w:jc w:val="both"/>
              <w:rPr>
                <w:rFonts w:ascii="Times New Roman" w:eastAsia="Calibri" w:hAnsi="Times New Roman" w:cs="Times New Roman"/>
                <w:color w:val="000000"/>
                <w:sz w:val="24"/>
                <w:szCs w:val="24"/>
              </w:rPr>
            </w:pPr>
            <w:r w:rsidRPr="009C61A6">
              <w:rPr>
                <w:rFonts w:ascii="Times New Roman" w:eastAsia="Calibri" w:hAnsi="Times New Roman" w:cs="Times New Roman"/>
                <w:color w:val="333333"/>
                <w:sz w:val="24"/>
                <w:szCs w:val="24"/>
                <w:shd w:val="clear" w:color="auto" w:fill="FFFFFF"/>
              </w:rPr>
              <w:t>Самообслуживание. Хозяйственно-бытовой труд. Труд в природе. Ручной труд</w:t>
            </w:r>
            <w:r w:rsidRPr="009C61A6">
              <w:rPr>
                <w:rFonts w:ascii="Times New Roman" w:eastAsia="Calibri" w:hAnsi="Times New Roman" w:cs="Times New Roman"/>
                <w:sz w:val="24"/>
                <w:szCs w:val="24"/>
              </w:rPr>
              <w:t>.</w:t>
            </w:r>
            <w:r w:rsidRPr="009C61A6">
              <w:rPr>
                <w:rFonts w:ascii="Times New Roman" w:eastAsia="Calibri" w:hAnsi="Times New Roman" w:cs="Times New Roman"/>
                <w:color w:val="000000"/>
                <w:sz w:val="24"/>
                <w:szCs w:val="24"/>
              </w:rPr>
              <w:t xml:space="preserve"> Природа края.</w:t>
            </w:r>
          </w:p>
        </w:tc>
      </w:tr>
    </w:tbl>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p w:rsidR="003B5D48" w:rsidRPr="009C61A6" w:rsidRDefault="003B5D48" w:rsidP="003B5D48">
      <w:pPr>
        <w:jc w:val="both"/>
        <w:rPr>
          <w:rFonts w:ascii="Times New Roman" w:hAnsi="Times New Roman" w:cs="Times New Roman"/>
          <w:sz w:val="24"/>
          <w:szCs w:val="24"/>
        </w:rPr>
      </w:pPr>
    </w:p>
    <w:sectPr w:rsidR="003B5D48" w:rsidRPr="009C61A6" w:rsidSect="00C03785">
      <w:pgSz w:w="16838" w:h="11906" w:orient="landscape"/>
      <w:pgMar w:top="850" w:right="1134" w:bottom="1701"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E29" w:rsidRDefault="00482E29" w:rsidP="00482E29">
      <w:pPr>
        <w:spacing w:after="0" w:line="240" w:lineRule="auto"/>
      </w:pPr>
      <w:r>
        <w:separator/>
      </w:r>
    </w:p>
  </w:endnote>
  <w:endnote w:type="continuationSeparator" w:id="1">
    <w:p w:rsidR="00482E29" w:rsidRDefault="00482E29" w:rsidP="00482E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Arial"/>
    <w:charset w:val="01"/>
    <w:family w:val="swiss"/>
    <w:pitch w:val="default"/>
    <w:sig w:usb0="00000000" w:usb1="00000000" w:usb2="00000000" w:usb3="00000000" w:csb0="00000000" w:csb1="00000000"/>
  </w:font>
  <w:font w:name="Noto Sans Devanagari">
    <w:altName w:val="Times New Roman"/>
    <w:charset w:val="00"/>
    <w:family w:val="roman"/>
    <w:pitch w:val="default"/>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A0C" w:rsidRDefault="004A1C45">
    <w:pPr>
      <w:pStyle w:val="afc"/>
      <w:framePr w:wrap="around" w:vAnchor="text" w:hAnchor="margin" w:xAlign="center" w:y="1"/>
      <w:tabs>
        <w:tab w:val="center" w:pos="4677"/>
        <w:tab w:val="right" w:pos="9355"/>
      </w:tabs>
      <w:rPr>
        <w:rStyle w:val="aff2"/>
      </w:rPr>
    </w:pPr>
    <w:r>
      <w:rPr>
        <w:rStyle w:val="aff2"/>
      </w:rPr>
      <w:fldChar w:fldCharType="begin"/>
    </w:r>
    <w:r w:rsidR="00902335">
      <w:rPr>
        <w:rStyle w:val="aff2"/>
      </w:rPr>
      <w:instrText xml:space="preserve">PAGE  </w:instrText>
    </w:r>
    <w:r>
      <w:rPr>
        <w:rStyle w:val="aff2"/>
      </w:rPr>
      <w:fldChar w:fldCharType="end"/>
    </w:r>
  </w:p>
  <w:p w:rsidR="006E0A0C" w:rsidRDefault="00EF7D8A">
    <w:pPr>
      <w:pStyle w:val="afc"/>
      <w:tabs>
        <w:tab w:val="center" w:pos="4677"/>
        <w:tab w:val="right" w:pos="935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A0C" w:rsidRDefault="004A1C45">
    <w:pPr>
      <w:pStyle w:val="afc"/>
      <w:tabs>
        <w:tab w:val="center" w:pos="4677"/>
        <w:tab w:val="right" w:pos="9355"/>
      </w:tabs>
      <w:jc w:val="right"/>
    </w:pPr>
    <w:r>
      <w:fldChar w:fldCharType="begin"/>
    </w:r>
    <w:r w:rsidR="00902335">
      <w:instrText xml:space="preserve"> PAGE   \* MERGEFORMAT </w:instrText>
    </w:r>
    <w:r>
      <w:fldChar w:fldCharType="separate"/>
    </w:r>
    <w:r w:rsidR="00EF7D8A">
      <w:rPr>
        <w:noProof/>
        <w:lang w:eastAsia="ru-RU"/>
      </w:rPr>
      <w:t>74</w:t>
    </w:r>
    <w:r>
      <w:fldChar w:fldCharType="end"/>
    </w:r>
  </w:p>
  <w:p w:rsidR="006E0A0C" w:rsidRDefault="00EF7D8A">
    <w:pPr>
      <w:pStyle w:val="afc"/>
      <w:tabs>
        <w:tab w:val="center" w:pos="4677"/>
        <w:tab w:val="right" w:pos="935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E29" w:rsidRDefault="00482E29" w:rsidP="00482E29">
      <w:pPr>
        <w:spacing w:after="0" w:line="240" w:lineRule="auto"/>
      </w:pPr>
      <w:r>
        <w:separator/>
      </w:r>
    </w:p>
  </w:footnote>
  <w:footnote w:type="continuationSeparator" w:id="1">
    <w:p w:rsidR="00482E29" w:rsidRDefault="00482E29" w:rsidP="00482E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72B" w:rsidRDefault="004A1C45">
    <w:pPr>
      <w:pStyle w:val="afb"/>
      <w:jc w:val="center"/>
    </w:pPr>
    <w:r>
      <w:fldChar w:fldCharType="begin"/>
    </w:r>
    <w:r w:rsidR="00902335">
      <w:instrText xml:space="preserve"> PAGE </w:instrText>
    </w:r>
    <w:r>
      <w:fldChar w:fldCharType="separate"/>
    </w:r>
    <w:r w:rsidR="00EF7D8A">
      <w:rPr>
        <w:noProof/>
      </w:rPr>
      <w:t>3</w:t>
    </w:r>
    <w:r>
      <w:fldChar w:fldCharType="end"/>
    </w:r>
  </w:p>
  <w:p w:rsidR="0088472B" w:rsidRDefault="00EF7D8A">
    <w:pPr>
      <w:pStyle w:val="a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72B" w:rsidRDefault="00EF7D8A">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501"/>
        </w:tabs>
        <w:ind w:left="-501" w:firstLine="0"/>
      </w:pPr>
    </w:lvl>
    <w:lvl w:ilvl="1">
      <w:start w:val="1"/>
      <w:numFmt w:val="none"/>
      <w:suff w:val="nothing"/>
      <w:lvlText w:val=""/>
      <w:lvlJc w:val="left"/>
      <w:pPr>
        <w:tabs>
          <w:tab w:val="num" w:pos="-501"/>
        </w:tabs>
        <w:ind w:left="-501" w:firstLine="0"/>
      </w:pPr>
    </w:lvl>
    <w:lvl w:ilvl="2">
      <w:start w:val="1"/>
      <w:numFmt w:val="none"/>
      <w:suff w:val="nothing"/>
      <w:lvlText w:val=""/>
      <w:lvlJc w:val="left"/>
      <w:pPr>
        <w:tabs>
          <w:tab w:val="num" w:pos="-501"/>
        </w:tabs>
        <w:ind w:left="-501" w:firstLine="0"/>
      </w:pPr>
    </w:lvl>
    <w:lvl w:ilvl="3">
      <w:start w:val="1"/>
      <w:numFmt w:val="none"/>
      <w:suff w:val="nothing"/>
      <w:lvlText w:val=""/>
      <w:lvlJc w:val="left"/>
      <w:pPr>
        <w:tabs>
          <w:tab w:val="num" w:pos="-501"/>
        </w:tabs>
        <w:ind w:left="-501" w:firstLine="0"/>
      </w:pPr>
    </w:lvl>
    <w:lvl w:ilvl="4">
      <w:start w:val="1"/>
      <w:numFmt w:val="none"/>
      <w:suff w:val="nothing"/>
      <w:lvlText w:val=""/>
      <w:lvlJc w:val="left"/>
      <w:pPr>
        <w:tabs>
          <w:tab w:val="num" w:pos="-501"/>
        </w:tabs>
        <w:ind w:left="-501" w:firstLine="0"/>
      </w:pPr>
    </w:lvl>
    <w:lvl w:ilvl="5">
      <w:start w:val="1"/>
      <w:numFmt w:val="none"/>
      <w:suff w:val="nothing"/>
      <w:lvlText w:val=""/>
      <w:lvlJc w:val="left"/>
      <w:pPr>
        <w:tabs>
          <w:tab w:val="num" w:pos="-501"/>
        </w:tabs>
        <w:ind w:left="-501" w:firstLine="0"/>
      </w:pPr>
    </w:lvl>
    <w:lvl w:ilvl="6">
      <w:start w:val="1"/>
      <w:numFmt w:val="none"/>
      <w:suff w:val="nothing"/>
      <w:lvlText w:val=""/>
      <w:lvlJc w:val="left"/>
      <w:pPr>
        <w:tabs>
          <w:tab w:val="num" w:pos="-501"/>
        </w:tabs>
        <w:ind w:left="-501" w:firstLine="0"/>
      </w:pPr>
    </w:lvl>
    <w:lvl w:ilvl="7">
      <w:start w:val="1"/>
      <w:numFmt w:val="none"/>
      <w:suff w:val="nothing"/>
      <w:lvlText w:val=""/>
      <w:lvlJc w:val="left"/>
      <w:pPr>
        <w:tabs>
          <w:tab w:val="num" w:pos="-501"/>
        </w:tabs>
        <w:ind w:left="-501" w:firstLine="0"/>
      </w:pPr>
    </w:lvl>
    <w:lvl w:ilvl="8">
      <w:start w:val="1"/>
      <w:numFmt w:val="none"/>
      <w:suff w:val="nothing"/>
      <w:lvlText w:val=""/>
      <w:lvlJc w:val="left"/>
      <w:pPr>
        <w:tabs>
          <w:tab w:val="num" w:pos="-501"/>
        </w:tabs>
        <w:ind w:left="-501" w:firstLine="0"/>
      </w:pPr>
    </w:lvl>
  </w:abstractNum>
  <w:abstractNum w:abstractNumId="1">
    <w:nsid w:val="00000002"/>
    <w:multiLevelType w:val="multilevel"/>
    <w:tmpl w:val="00000002"/>
    <w:name w:val="WW8Num3"/>
    <w:lvl w:ilvl="0">
      <w:start w:val="1"/>
      <w:numFmt w:val="decimal"/>
      <w:lvlText w:val="%1)"/>
      <w:lvlJc w:val="left"/>
      <w:pPr>
        <w:tabs>
          <w:tab w:val="num" w:pos="0"/>
        </w:tabs>
        <w:ind w:left="1632" w:hanging="1065"/>
      </w:pPr>
      <w:rPr>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4"/>
    <w:lvl w:ilvl="0">
      <w:start w:val="1"/>
      <w:numFmt w:val="decimal"/>
      <w:lvlText w:val="%1)"/>
      <w:lvlJc w:val="left"/>
      <w:pPr>
        <w:tabs>
          <w:tab w:val="num" w:pos="0"/>
        </w:tabs>
        <w:ind w:left="5322" w:hanging="360"/>
      </w:pPr>
      <w:rPr>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6"/>
    <w:multiLevelType w:val="multilevel"/>
    <w:tmpl w:val="00000006"/>
    <w:name w:val="WW8Num7"/>
    <w:lvl w:ilvl="0">
      <w:start w:val="1"/>
      <w:numFmt w:val="bullet"/>
      <w:lvlText w:val=""/>
      <w:lvlJc w:val="left"/>
      <w:pPr>
        <w:tabs>
          <w:tab w:val="num" w:pos="0"/>
        </w:tabs>
        <w:ind w:left="1429" w:hanging="360"/>
      </w:pPr>
      <w:rPr>
        <w:rFonts w:ascii="Symbol" w:hAnsi="Symbol" w:cs="Symbol"/>
        <w:color w:val="000000"/>
        <w:sz w:val="24"/>
        <w:szCs w:val="24"/>
        <w:lang w:val="ru-RU"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7"/>
    <w:multiLevelType w:val="multilevel"/>
    <w:tmpl w:val="00000007"/>
    <w:name w:val="WW8Num10"/>
    <w:lvl w:ilvl="0">
      <w:start w:val="1"/>
      <w:numFmt w:val="bullet"/>
      <w:lvlText w:val=""/>
      <w:lvlJc w:val="left"/>
      <w:pPr>
        <w:tabs>
          <w:tab w:val="num" w:pos="0"/>
        </w:tabs>
        <w:ind w:left="1429" w:hanging="360"/>
      </w:pPr>
      <w:rPr>
        <w:rFonts w:ascii="Symbol" w:hAnsi="Symbol" w:cs="Symbol"/>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11"/>
    <w:lvl w:ilvl="0">
      <w:start w:val="1"/>
      <w:numFmt w:val="bullet"/>
      <w:lvlText w:val=""/>
      <w:lvlJc w:val="left"/>
      <w:pPr>
        <w:tabs>
          <w:tab w:val="num" w:pos="0"/>
        </w:tabs>
        <w:ind w:left="1429" w:hanging="360"/>
      </w:pPr>
      <w:rPr>
        <w:rFonts w:ascii="Symbol" w:hAnsi="Symbol" w:cs="Symbol"/>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9"/>
    <w:multiLevelType w:val="singleLevel"/>
    <w:tmpl w:val="00000009"/>
    <w:name w:val="WW8Num12"/>
    <w:lvl w:ilvl="0">
      <w:start w:val="1"/>
      <w:numFmt w:val="bullet"/>
      <w:lvlText w:val="-"/>
      <w:lvlJc w:val="left"/>
      <w:pPr>
        <w:tabs>
          <w:tab w:val="num" w:pos="0"/>
        </w:tabs>
        <w:ind w:left="1429" w:hanging="360"/>
      </w:pPr>
      <w:rPr>
        <w:rFonts w:ascii="Symbol" w:hAnsi="Symbol" w:cs="Symbol" w:hint="default"/>
        <w:color w:val="000000"/>
      </w:rPr>
    </w:lvl>
  </w:abstractNum>
  <w:abstractNum w:abstractNumId="7">
    <w:nsid w:val="0000000D"/>
    <w:multiLevelType w:val="multilevel"/>
    <w:tmpl w:val="0000000D"/>
    <w:name w:val="WW8Num16"/>
    <w:lvl w:ilvl="0">
      <w:start w:val="1"/>
      <w:numFmt w:val="decimal"/>
      <w:lvlText w:val="%1)"/>
      <w:lvlJc w:val="left"/>
      <w:pPr>
        <w:tabs>
          <w:tab w:val="num" w:pos="0"/>
        </w:tabs>
        <w:ind w:left="720" w:hanging="360"/>
      </w:pPr>
      <w:rPr>
        <w:color w:val="000000"/>
        <w:sz w:val="24"/>
        <w:szCs w:val="24"/>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A"/>
    <w:multiLevelType w:val="singleLevel"/>
    <w:tmpl w:val="0000001A"/>
    <w:name w:val="WW8Num34"/>
    <w:lvl w:ilvl="0">
      <w:start w:val="1"/>
      <w:numFmt w:val="bullet"/>
      <w:lvlText w:val="-"/>
      <w:lvlJc w:val="left"/>
      <w:pPr>
        <w:tabs>
          <w:tab w:val="num" w:pos="0"/>
        </w:tabs>
        <w:ind w:left="1429" w:hanging="360"/>
      </w:pPr>
      <w:rPr>
        <w:rFonts w:ascii="Symbol" w:hAnsi="Symbol" w:cs="Symbol" w:hint="default"/>
        <w:color w:val="000000"/>
      </w:rPr>
    </w:lvl>
  </w:abstractNum>
  <w:abstractNum w:abstractNumId="9">
    <w:nsid w:val="0000001B"/>
    <w:multiLevelType w:val="singleLevel"/>
    <w:tmpl w:val="0000001B"/>
    <w:name w:val="WW8Num35"/>
    <w:lvl w:ilvl="0">
      <w:start w:val="1"/>
      <w:numFmt w:val="decimal"/>
      <w:lvlText w:val="%1)"/>
      <w:lvlJc w:val="left"/>
      <w:pPr>
        <w:tabs>
          <w:tab w:val="num" w:pos="0"/>
        </w:tabs>
        <w:ind w:left="1429" w:hanging="360"/>
      </w:pPr>
    </w:lvl>
  </w:abstractNum>
  <w:abstractNum w:abstractNumId="10">
    <w:nsid w:val="0000001F"/>
    <w:multiLevelType w:val="singleLevel"/>
    <w:tmpl w:val="0000001F"/>
    <w:name w:val="WW8Num40"/>
    <w:lvl w:ilvl="0">
      <w:start w:val="1"/>
      <w:numFmt w:val="bullet"/>
      <w:lvlText w:val="-"/>
      <w:lvlJc w:val="left"/>
      <w:pPr>
        <w:tabs>
          <w:tab w:val="num" w:pos="0"/>
        </w:tabs>
        <w:ind w:left="720" w:hanging="360"/>
      </w:pPr>
      <w:rPr>
        <w:rFonts w:ascii="Symbol" w:hAnsi="Symbol" w:cs="Symbol" w:hint="default"/>
        <w:color w:val="000000"/>
        <w:sz w:val="24"/>
        <w:szCs w:val="24"/>
      </w:rPr>
    </w:lvl>
  </w:abstractNum>
  <w:abstractNum w:abstractNumId="11">
    <w:nsid w:val="106222F0"/>
    <w:multiLevelType w:val="hybridMultilevel"/>
    <w:tmpl w:val="37A65EF2"/>
    <w:lvl w:ilvl="0" w:tplc="424A6F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D4D58FE"/>
    <w:multiLevelType w:val="hybridMultilevel"/>
    <w:tmpl w:val="B1FA7694"/>
    <w:lvl w:ilvl="0" w:tplc="424A6F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EA131ED"/>
    <w:multiLevelType w:val="multilevel"/>
    <w:tmpl w:val="1EA131ED"/>
    <w:lvl w:ilvl="0">
      <w:start w:val="1"/>
      <w:numFmt w:val="decimal"/>
      <w:lvlText w:val="%1."/>
      <w:lvlJc w:val="left"/>
      <w:pPr>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72E429C"/>
    <w:multiLevelType w:val="hybridMultilevel"/>
    <w:tmpl w:val="7E18C5F4"/>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5">
    <w:nsid w:val="2A314A9C"/>
    <w:multiLevelType w:val="hybridMultilevel"/>
    <w:tmpl w:val="10864D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E2E4429"/>
    <w:multiLevelType w:val="hybridMultilevel"/>
    <w:tmpl w:val="3D8EF85E"/>
    <w:lvl w:ilvl="0" w:tplc="424A6F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F162CA9"/>
    <w:multiLevelType w:val="hybridMultilevel"/>
    <w:tmpl w:val="24984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CD2B54"/>
    <w:multiLevelType w:val="hybridMultilevel"/>
    <w:tmpl w:val="4E80E2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34C1BCA"/>
    <w:multiLevelType w:val="hybridMultilevel"/>
    <w:tmpl w:val="9D428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E94276"/>
    <w:multiLevelType w:val="hybridMultilevel"/>
    <w:tmpl w:val="D6B445AE"/>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7063B6"/>
    <w:multiLevelType w:val="hybridMultilevel"/>
    <w:tmpl w:val="35BCC0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AFC1B56"/>
    <w:multiLevelType w:val="multilevel"/>
    <w:tmpl w:val="3AFC1B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3C73543D"/>
    <w:multiLevelType w:val="hybridMultilevel"/>
    <w:tmpl w:val="5A340268"/>
    <w:lvl w:ilvl="0" w:tplc="A232E34C">
      <w:start w:val="1"/>
      <w:numFmt w:val="bullet"/>
      <w:lvlText w:val=""/>
      <w:lvlJc w:val="left"/>
      <w:pPr>
        <w:ind w:left="720"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074513"/>
    <w:multiLevelType w:val="hybridMultilevel"/>
    <w:tmpl w:val="39C220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F196176"/>
    <w:multiLevelType w:val="hybridMultilevel"/>
    <w:tmpl w:val="B9C66B22"/>
    <w:lvl w:ilvl="0" w:tplc="8A8C89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2050DFF"/>
    <w:multiLevelType w:val="hybridMultilevel"/>
    <w:tmpl w:val="AA6EE3C6"/>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D9471A"/>
    <w:multiLevelType w:val="hybridMultilevel"/>
    <w:tmpl w:val="D706BA8A"/>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7D85AFE"/>
    <w:multiLevelType w:val="hybridMultilevel"/>
    <w:tmpl w:val="3434F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FF46B7"/>
    <w:multiLevelType w:val="multilevel"/>
    <w:tmpl w:val="B01A6CC0"/>
    <w:lvl w:ilvl="0">
      <w:start w:val="1"/>
      <w:numFmt w:val="decimal"/>
      <w:lvlText w:val="%1."/>
      <w:lvlJc w:val="left"/>
      <w:pPr>
        <w:ind w:left="720" w:hanging="360"/>
      </w:pPr>
      <w:rPr>
        <w:rFonts w:hint="default"/>
        <w:b w:val="0"/>
        <w:color w:val="000000"/>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0">
    <w:nsid w:val="4CB918A8"/>
    <w:multiLevelType w:val="multilevel"/>
    <w:tmpl w:val="4CB918A8"/>
    <w:lvl w:ilvl="0">
      <w:start w:val="1"/>
      <w:numFmt w:val="decimal"/>
      <w:lvlText w:val="%1."/>
      <w:lvlJc w:val="left"/>
      <w:pPr>
        <w:tabs>
          <w:tab w:val="num" w:pos="360"/>
        </w:tabs>
        <w:ind w:left="360" w:hanging="360"/>
      </w:pPr>
      <w:rPr>
        <w:rFont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1">
    <w:nsid w:val="52CF1116"/>
    <w:multiLevelType w:val="hybridMultilevel"/>
    <w:tmpl w:val="3252E646"/>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8F673B"/>
    <w:multiLevelType w:val="multilevel"/>
    <w:tmpl w:val="5A8F673B"/>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2871BED"/>
    <w:multiLevelType w:val="hybridMultilevel"/>
    <w:tmpl w:val="F5265EB0"/>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D05ECE"/>
    <w:multiLevelType w:val="hybridMultilevel"/>
    <w:tmpl w:val="854E7BD2"/>
    <w:lvl w:ilvl="0" w:tplc="424A6F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0664697"/>
    <w:multiLevelType w:val="multilevel"/>
    <w:tmpl w:val="70664697"/>
    <w:lvl w:ilvl="0">
      <w:start w:val="1"/>
      <w:numFmt w:val="decimal"/>
      <w:lvlText w:val="%1."/>
      <w:lvlJc w:val="left"/>
      <w:pPr>
        <w:tabs>
          <w:tab w:val="num" w:pos="786"/>
        </w:tabs>
        <w:ind w:left="786" w:hanging="360"/>
      </w:p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36">
    <w:nsid w:val="71D53EC2"/>
    <w:multiLevelType w:val="hybridMultilevel"/>
    <w:tmpl w:val="A0BAA4F0"/>
    <w:lvl w:ilvl="0" w:tplc="424A6F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724A5335"/>
    <w:multiLevelType w:val="hybridMultilevel"/>
    <w:tmpl w:val="3A263F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F711BA"/>
    <w:multiLevelType w:val="hybridMultilevel"/>
    <w:tmpl w:val="75223DD2"/>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904AC2"/>
    <w:multiLevelType w:val="hybridMultilevel"/>
    <w:tmpl w:val="E09C862A"/>
    <w:lvl w:ilvl="0" w:tplc="677C6A14">
      <w:start w:val="1"/>
      <w:numFmt w:val="decimal"/>
      <w:lvlText w:val="%1."/>
      <w:lvlJc w:val="left"/>
      <w:pPr>
        <w:ind w:left="1069" w:hanging="360"/>
      </w:pPr>
      <w:rPr>
        <w:rFonts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9335E2E"/>
    <w:multiLevelType w:val="hybridMultilevel"/>
    <w:tmpl w:val="8B62ADB6"/>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925FE9"/>
    <w:multiLevelType w:val="hybridMultilevel"/>
    <w:tmpl w:val="83A83D5C"/>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9"/>
  </w:num>
  <w:num w:numId="13">
    <w:abstractNumId w:val="14"/>
  </w:num>
  <w:num w:numId="14">
    <w:abstractNumId w:val="37"/>
  </w:num>
  <w:num w:numId="15">
    <w:abstractNumId w:val="25"/>
  </w:num>
  <w:num w:numId="16">
    <w:abstractNumId w:val="29"/>
  </w:num>
  <w:num w:numId="17">
    <w:abstractNumId w:val="27"/>
  </w:num>
  <w:num w:numId="18">
    <w:abstractNumId w:val="33"/>
  </w:num>
  <w:num w:numId="19">
    <w:abstractNumId w:val="38"/>
  </w:num>
  <w:num w:numId="20">
    <w:abstractNumId w:val="41"/>
  </w:num>
  <w:num w:numId="21">
    <w:abstractNumId w:val="26"/>
  </w:num>
  <w:num w:numId="22">
    <w:abstractNumId w:val="20"/>
  </w:num>
  <w:num w:numId="23">
    <w:abstractNumId w:val="40"/>
  </w:num>
  <w:num w:numId="24">
    <w:abstractNumId w:val="31"/>
  </w:num>
  <w:num w:numId="25">
    <w:abstractNumId w:val="28"/>
  </w:num>
  <w:num w:numId="26">
    <w:abstractNumId w:val="24"/>
  </w:num>
  <w:num w:numId="27">
    <w:abstractNumId w:val="19"/>
  </w:num>
  <w:num w:numId="28">
    <w:abstractNumId w:val="21"/>
  </w:num>
  <w:num w:numId="29">
    <w:abstractNumId w:val="17"/>
  </w:num>
  <w:num w:numId="30">
    <w:abstractNumId w:val="18"/>
  </w:num>
  <w:num w:numId="31">
    <w:abstractNumId w:val="32"/>
  </w:num>
  <w:num w:numId="32">
    <w:abstractNumId w:val="35"/>
  </w:num>
  <w:num w:numId="33">
    <w:abstractNumId w:val="13"/>
  </w:num>
  <w:num w:numId="34">
    <w:abstractNumId w:val="22"/>
  </w:num>
  <w:num w:numId="35">
    <w:abstractNumId w:val="30"/>
  </w:num>
  <w:num w:numId="36">
    <w:abstractNumId w:val="36"/>
  </w:num>
  <w:num w:numId="37">
    <w:abstractNumId w:val="11"/>
  </w:num>
  <w:num w:numId="38">
    <w:abstractNumId w:val="12"/>
  </w:num>
  <w:num w:numId="39">
    <w:abstractNumId w:val="34"/>
  </w:num>
  <w:num w:numId="40">
    <w:abstractNumId w:val="16"/>
  </w:num>
  <w:num w:numId="41">
    <w:abstractNumId w:val="23"/>
  </w:num>
  <w:num w:numId="4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useFELayout/>
  </w:compat>
  <w:rsids>
    <w:rsidRoot w:val="003B5D48"/>
    <w:rsid w:val="003B5D48"/>
    <w:rsid w:val="00482E29"/>
    <w:rsid w:val="004A1C45"/>
    <w:rsid w:val="00696769"/>
    <w:rsid w:val="00902335"/>
    <w:rsid w:val="009C61A6"/>
    <w:rsid w:val="00A739F9"/>
    <w:rsid w:val="00B17B02"/>
    <w:rsid w:val="00D86EC3"/>
    <w:rsid w:val="00E14481"/>
    <w:rsid w:val="00EF2366"/>
    <w:rsid w:val="00EF7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E29"/>
  </w:style>
  <w:style w:type="paragraph" w:styleId="1">
    <w:name w:val="heading 1"/>
    <w:basedOn w:val="a"/>
    <w:next w:val="a"/>
    <w:link w:val="10"/>
    <w:qFormat/>
    <w:rsid w:val="003B5D48"/>
    <w:pPr>
      <w:keepNext/>
      <w:keepLines/>
      <w:tabs>
        <w:tab w:val="num" w:pos="-501"/>
      </w:tabs>
      <w:suppressAutoHyphens/>
      <w:spacing w:before="240" w:after="0" w:line="240" w:lineRule="auto"/>
      <w:ind w:left="-501"/>
      <w:outlineLvl w:val="0"/>
    </w:pPr>
    <w:rPr>
      <w:rFonts w:ascii="Calibri Light" w:eastAsia="Times New Roman" w:hAnsi="Calibri Light" w:cs="Calibri Light"/>
      <w:color w:val="2F5496"/>
      <w:sz w:val="32"/>
      <w:szCs w:val="32"/>
      <w:lang w:eastAsia="zh-CN"/>
    </w:rPr>
  </w:style>
  <w:style w:type="paragraph" w:styleId="2">
    <w:name w:val="heading 2"/>
    <w:basedOn w:val="a"/>
    <w:next w:val="a"/>
    <w:link w:val="20"/>
    <w:qFormat/>
    <w:rsid w:val="003B5D48"/>
    <w:pPr>
      <w:keepNext/>
      <w:keepLines/>
      <w:tabs>
        <w:tab w:val="num" w:pos="-501"/>
      </w:tabs>
      <w:suppressAutoHyphens/>
      <w:spacing w:before="40" w:after="0" w:line="240" w:lineRule="auto"/>
      <w:ind w:left="-501"/>
      <w:outlineLvl w:val="1"/>
    </w:pPr>
    <w:rPr>
      <w:rFonts w:ascii="Calibri Light" w:eastAsia="Times New Roman" w:hAnsi="Calibri Light" w:cs="Calibri Light"/>
      <w:color w:val="2F5496"/>
      <w:sz w:val="26"/>
      <w:szCs w:val="26"/>
      <w:lang w:eastAsia="zh-CN"/>
    </w:rPr>
  </w:style>
  <w:style w:type="paragraph" w:styleId="3">
    <w:name w:val="heading 3"/>
    <w:basedOn w:val="a"/>
    <w:next w:val="a"/>
    <w:link w:val="30"/>
    <w:qFormat/>
    <w:rsid w:val="003B5D48"/>
    <w:pPr>
      <w:keepNext/>
      <w:keepLines/>
      <w:tabs>
        <w:tab w:val="num" w:pos="-501"/>
      </w:tabs>
      <w:suppressAutoHyphens/>
      <w:spacing w:before="40" w:after="0" w:line="240" w:lineRule="auto"/>
      <w:ind w:left="-501"/>
      <w:outlineLvl w:val="2"/>
    </w:pPr>
    <w:rPr>
      <w:rFonts w:ascii="Calibri Light" w:eastAsia="Times New Roman" w:hAnsi="Calibri Light" w:cs="Calibri Light"/>
      <w:color w:val="1F3763"/>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5D48"/>
    <w:rPr>
      <w:rFonts w:ascii="Calibri Light" w:eastAsia="Times New Roman" w:hAnsi="Calibri Light" w:cs="Calibri Light"/>
      <w:color w:val="2F5496"/>
      <w:sz w:val="32"/>
      <w:szCs w:val="32"/>
      <w:lang w:eastAsia="zh-CN"/>
    </w:rPr>
  </w:style>
  <w:style w:type="character" w:customStyle="1" w:styleId="20">
    <w:name w:val="Заголовок 2 Знак"/>
    <w:basedOn w:val="a0"/>
    <w:link w:val="2"/>
    <w:rsid w:val="003B5D48"/>
    <w:rPr>
      <w:rFonts w:ascii="Calibri Light" w:eastAsia="Times New Roman" w:hAnsi="Calibri Light" w:cs="Calibri Light"/>
      <w:color w:val="2F5496"/>
      <w:sz w:val="26"/>
      <w:szCs w:val="26"/>
      <w:lang w:eastAsia="zh-CN"/>
    </w:rPr>
  </w:style>
  <w:style w:type="character" w:customStyle="1" w:styleId="30">
    <w:name w:val="Заголовок 3 Знак"/>
    <w:basedOn w:val="a0"/>
    <w:link w:val="3"/>
    <w:rsid w:val="003B5D48"/>
    <w:rPr>
      <w:rFonts w:ascii="Calibri Light" w:eastAsia="Times New Roman" w:hAnsi="Calibri Light" w:cs="Calibri Light"/>
      <w:color w:val="1F3763"/>
      <w:sz w:val="20"/>
      <w:szCs w:val="20"/>
      <w:lang w:eastAsia="zh-CN"/>
    </w:rPr>
  </w:style>
  <w:style w:type="character" w:customStyle="1" w:styleId="WW8Num1z0">
    <w:name w:val="WW8Num1z0"/>
    <w:rsid w:val="003B5D48"/>
  </w:style>
  <w:style w:type="character" w:customStyle="1" w:styleId="WW8Num1z1">
    <w:name w:val="WW8Num1z1"/>
    <w:rsid w:val="003B5D48"/>
  </w:style>
  <w:style w:type="character" w:customStyle="1" w:styleId="WW8Num1z2">
    <w:name w:val="WW8Num1z2"/>
    <w:rsid w:val="003B5D48"/>
  </w:style>
  <w:style w:type="character" w:customStyle="1" w:styleId="WW8Num1z3">
    <w:name w:val="WW8Num1z3"/>
    <w:rsid w:val="003B5D48"/>
  </w:style>
  <w:style w:type="character" w:customStyle="1" w:styleId="WW8Num1z4">
    <w:name w:val="WW8Num1z4"/>
    <w:rsid w:val="003B5D48"/>
  </w:style>
  <w:style w:type="character" w:customStyle="1" w:styleId="WW8Num1z5">
    <w:name w:val="WW8Num1z5"/>
    <w:rsid w:val="003B5D48"/>
  </w:style>
  <w:style w:type="character" w:customStyle="1" w:styleId="WW8Num1z6">
    <w:name w:val="WW8Num1z6"/>
    <w:rsid w:val="003B5D48"/>
  </w:style>
  <w:style w:type="character" w:customStyle="1" w:styleId="WW8Num1z7">
    <w:name w:val="WW8Num1z7"/>
    <w:rsid w:val="003B5D48"/>
  </w:style>
  <w:style w:type="character" w:customStyle="1" w:styleId="WW8Num1z8">
    <w:name w:val="WW8Num1z8"/>
    <w:rsid w:val="003B5D48"/>
  </w:style>
  <w:style w:type="character" w:customStyle="1" w:styleId="WW8Num2z0">
    <w:name w:val="WW8Num2z0"/>
    <w:rsid w:val="003B5D48"/>
  </w:style>
  <w:style w:type="character" w:customStyle="1" w:styleId="WW8Num2z1">
    <w:name w:val="WW8Num2z1"/>
    <w:rsid w:val="003B5D48"/>
  </w:style>
  <w:style w:type="character" w:customStyle="1" w:styleId="WW8Num2z2">
    <w:name w:val="WW8Num2z2"/>
    <w:rsid w:val="003B5D48"/>
  </w:style>
  <w:style w:type="character" w:customStyle="1" w:styleId="WW8Num2z3">
    <w:name w:val="WW8Num2z3"/>
    <w:rsid w:val="003B5D48"/>
  </w:style>
  <w:style w:type="character" w:customStyle="1" w:styleId="WW8Num2z4">
    <w:name w:val="WW8Num2z4"/>
    <w:rsid w:val="003B5D48"/>
  </w:style>
  <w:style w:type="character" w:customStyle="1" w:styleId="WW8Num2z5">
    <w:name w:val="WW8Num2z5"/>
    <w:rsid w:val="003B5D48"/>
  </w:style>
  <w:style w:type="character" w:customStyle="1" w:styleId="WW8Num2z6">
    <w:name w:val="WW8Num2z6"/>
    <w:rsid w:val="003B5D48"/>
  </w:style>
  <w:style w:type="character" w:customStyle="1" w:styleId="WW8Num2z7">
    <w:name w:val="WW8Num2z7"/>
    <w:rsid w:val="003B5D48"/>
  </w:style>
  <w:style w:type="character" w:customStyle="1" w:styleId="WW8Num2z8">
    <w:name w:val="WW8Num2z8"/>
    <w:rsid w:val="003B5D48"/>
  </w:style>
  <w:style w:type="character" w:customStyle="1" w:styleId="WW8Num3z0">
    <w:name w:val="WW8Num3z0"/>
    <w:rsid w:val="003B5D48"/>
    <w:rPr>
      <w:color w:val="000000"/>
      <w:sz w:val="24"/>
      <w:szCs w:val="24"/>
    </w:rPr>
  </w:style>
  <w:style w:type="character" w:customStyle="1" w:styleId="WW8Num3z1">
    <w:name w:val="WW8Num3z1"/>
    <w:rsid w:val="003B5D48"/>
  </w:style>
  <w:style w:type="character" w:customStyle="1" w:styleId="WW8Num3z2">
    <w:name w:val="WW8Num3z2"/>
    <w:rsid w:val="003B5D48"/>
  </w:style>
  <w:style w:type="character" w:customStyle="1" w:styleId="WW8Num3z3">
    <w:name w:val="WW8Num3z3"/>
    <w:rsid w:val="003B5D48"/>
  </w:style>
  <w:style w:type="character" w:customStyle="1" w:styleId="WW8Num3z4">
    <w:name w:val="WW8Num3z4"/>
    <w:rsid w:val="003B5D48"/>
  </w:style>
  <w:style w:type="character" w:customStyle="1" w:styleId="WW8Num3z5">
    <w:name w:val="WW8Num3z5"/>
    <w:rsid w:val="003B5D48"/>
  </w:style>
  <w:style w:type="character" w:customStyle="1" w:styleId="WW8Num3z6">
    <w:name w:val="WW8Num3z6"/>
    <w:rsid w:val="003B5D48"/>
  </w:style>
  <w:style w:type="character" w:customStyle="1" w:styleId="WW8Num3z7">
    <w:name w:val="WW8Num3z7"/>
    <w:rsid w:val="003B5D48"/>
  </w:style>
  <w:style w:type="character" w:customStyle="1" w:styleId="WW8Num3z8">
    <w:name w:val="WW8Num3z8"/>
    <w:rsid w:val="003B5D48"/>
  </w:style>
  <w:style w:type="character" w:customStyle="1" w:styleId="WW8Num4z0">
    <w:name w:val="WW8Num4z0"/>
    <w:rsid w:val="003B5D48"/>
    <w:rPr>
      <w:color w:val="000000"/>
      <w:sz w:val="24"/>
      <w:szCs w:val="24"/>
    </w:rPr>
  </w:style>
  <w:style w:type="character" w:customStyle="1" w:styleId="WW8Num4z1">
    <w:name w:val="WW8Num4z1"/>
    <w:rsid w:val="003B5D48"/>
  </w:style>
  <w:style w:type="character" w:customStyle="1" w:styleId="WW8Num4z2">
    <w:name w:val="WW8Num4z2"/>
    <w:rsid w:val="003B5D48"/>
  </w:style>
  <w:style w:type="character" w:customStyle="1" w:styleId="WW8Num4z3">
    <w:name w:val="WW8Num4z3"/>
    <w:rsid w:val="003B5D48"/>
  </w:style>
  <w:style w:type="character" w:customStyle="1" w:styleId="WW8Num4z4">
    <w:name w:val="WW8Num4z4"/>
    <w:rsid w:val="003B5D48"/>
  </w:style>
  <w:style w:type="character" w:customStyle="1" w:styleId="WW8Num4z5">
    <w:name w:val="WW8Num4z5"/>
    <w:rsid w:val="003B5D48"/>
  </w:style>
  <w:style w:type="character" w:customStyle="1" w:styleId="WW8Num4z6">
    <w:name w:val="WW8Num4z6"/>
    <w:rsid w:val="003B5D48"/>
  </w:style>
  <w:style w:type="character" w:customStyle="1" w:styleId="WW8Num4z7">
    <w:name w:val="WW8Num4z7"/>
    <w:rsid w:val="003B5D48"/>
  </w:style>
  <w:style w:type="character" w:customStyle="1" w:styleId="WW8Num4z8">
    <w:name w:val="WW8Num4z8"/>
    <w:rsid w:val="003B5D48"/>
  </w:style>
  <w:style w:type="character" w:customStyle="1" w:styleId="WW8Num5z0">
    <w:name w:val="WW8Num5z0"/>
    <w:rsid w:val="003B5D48"/>
    <w:rPr>
      <w:rFonts w:ascii="Symbol" w:hAnsi="Symbol" w:cs="Symbol"/>
      <w:color w:val="000000"/>
    </w:rPr>
  </w:style>
  <w:style w:type="character" w:customStyle="1" w:styleId="WW8Num5z1">
    <w:name w:val="WW8Num5z1"/>
    <w:rsid w:val="003B5D48"/>
  </w:style>
  <w:style w:type="character" w:customStyle="1" w:styleId="WW8Num5z2">
    <w:name w:val="WW8Num5z2"/>
    <w:rsid w:val="003B5D48"/>
  </w:style>
  <w:style w:type="character" w:customStyle="1" w:styleId="WW8Num5z3">
    <w:name w:val="WW8Num5z3"/>
    <w:rsid w:val="003B5D48"/>
  </w:style>
  <w:style w:type="character" w:customStyle="1" w:styleId="WW8Num5z4">
    <w:name w:val="WW8Num5z4"/>
    <w:rsid w:val="003B5D48"/>
  </w:style>
  <w:style w:type="character" w:customStyle="1" w:styleId="WW8Num5z5">
    <w:name w:val="WW8Num5z5"/>
    <w:rsid w:val="003B5D48"/>
  </w:style>
  <w:style w:type="character" w:customStyle="1" w:styleId="WW8Num5z6">
    <w:name w:val="WW8Num5z6"/>
    <w:rsid w:val="003B5D48"/>
  </w:style>
  <w:style w:type="character" w:customStyle="1" w:styleId="WW8Num5z7">
    <w:name w:val="WW8Num5z7"/>
    <w:rsid w:val="003B5D48"/>
  </w:style>
  <w:style w:type="character" w:customStyle="1" w:styleId="WW8Num5z8">
    <w:name w:val="WW8Num5z8"/>
    <w:rsid w:val="003B5D48"/>
  </w:style>
  <w:style w:type="character" w:customStyle="1" w:styleId="WW8Num6z0">
    <w:name w:val="WW8Num6z0"/>
    <w:rsid w:val="003B5D48"/>
    <w:rPr>
      <w:rFonts w:ascii="Symbol" w:hAnsi="Symbol" w:cs="Symbol"/>
      <w:color w:val="000000"/>
    </w:rPr>
  </w:style>
  <w:style w:type="character" w:customStyle="1" w:styleId="WW8Num6z1">
    <w:name w:val="WW8Num6z1"/>
    <w:rsid w:val="003B5D48"/>
  </w:style>
  <w:style w:type="character" w:customStyle="1" w:styleId="WW8Num6z2">
    <w:name w:val="WW8Num6z2"/>
    <w:rsid w:val="003B5D48"/>
  </w:style>
  <w:style w:type="character" w:customStyle="1" w:styleId="WW8Num6z3">
    <w:name w:val="WW8Num6z3"/>
    <w:rsid w:val="003B5D48"/>
  </w:style>
  <w:style w:type="character" w:customStyle="1" w:styleId="WW8Num6z4">
    <w:name w:val="WW8Num6z4"/>
    <w:rsid w:val="003B5D48"/>
  </w:style>
  <w:style w:type="character" w:customStyle="1" w:styleId="WW8Num6z5">
    <w:name w:val="WW8Num6z5"/>
    <w:rsid w:val="003B5D48"/>
  </w:style>
  <w:style w:type="character" w:customStyle="1" w:styleId="WW8Num6z6">
    <w:name w:val="WW8Num6z6"/>
    <w:rsid w:val="003B5D48"/>
  </w:style>
  <w:style w:type="character" w:customStyle="1" w:styleId="WW8Num6z7">
    <w:name w:val="WW8Num6z7"/>
    <w:rsid w:val="003B5D48"/>
  </w:style>
  <w:style w:type="character" w:customStyle="1" w:styleId="WW8Num6z8">
    <w:name w:val="WW8Num6z8"/>
    <w:rsid w:val="003B5D48"/>
  </w:style>
  <w:style w:type="character" w:customStyle="1" w:styleId="WW8Num7z0">
    <w:name w:val="WW8Num7z0"/>
    <w:rsid w:val="003B5D48"/>
    <w:rPr>
      <w:rFonts w:ascii="Symbol" w:eastAsia="Calibri" w:hAnsi="Symbol" w:cs="Symbol"/>
      <w:color w:val="000000"/>
      <w:sz w:val="24"/>
      <w:szCs w:val="24"/>
      <w:lang w:val="ru-RU" w:eastAsia="en-US"/>
    </w:rPr>
  </w:style>
  <w:style w:type="character" w:customStyle="1" w:styleId="WW8Num7z1">
    <w:name w:val="WW8Num7z1"/>
    <w:rsid w:val="003B5D48"/>
  </w:style>
  <w:style w:type="character" w:customStyle="1" w:styleId="WW8Num7z2">
    <w:name w:val="WW8Num7z2"/>
    <w:rsid w:val="003B5D48"/>
  </w:style>
  <w:style w:type="character" w:customStyle="1" w:styleId="WW8Num7z3">
    <w:name w:val="WW8Num7z3"/>
    <w:rsid w:val="003B5D48"/>
  </w:style>
  <w:style w:type="character" w:customStyle="1" w:styleId="WW8Num7z4">
    <w:name w:val="WW8Num7z4"/>
    <w:rsid w:val="003B5D48"/>
  </w:style>
  <w:style w:type="character" w:customStyle="1" w:styleId="WW8Num7z5">
    <w:name w:val="WW8Num7z5"/>
    <w:rsid w:val="003B5D48"/>
  </w:style>
  <w:style w:type="character" w:customStyle="1" w:styleId="WW8Num7z6">
    <w:name w:val="WW8Num7z6"/>
    <w:rsid w:val="003B5D48"/>
  </w:style>
  <w:style w:type="character" w:customStyle="1" w:styleId="WW8Num7z7">
    <w:name w:val="WW8Num7z7"/>
    <w:rsid w:val="003B5D48"/>
  </w:style>
  <w:style w:type="character" w:customStyle="1" w:styleId="WW8Num7z8">
    <w:name w:val="WW8Num7z8"/>
    <w:rsid w:val="003B5D48"/>
  </w:style>
  <w:style w:type="character" w:customStyle="1" w:styleId="WW8Num8z0">
    <w:name w:val="WW8Num8z0"/>
    <w:rsid w:val="003B5D48"/>
    <w:rPr>
      <w:rFonts w:ascii="Symbol" w:hAnsi="Symbol" w:cs="Symbol"/>
      <w:color w:val="000000"/>
      <w:sz w:val="24"/>
      <w:szCs w:val="24"/>
    </w:rPr>
  </w:style>
  <w:style w:type="character" w:customStyle="1" w:styleId="WW8Num8z1">
    <w:name w:val="WW8Num8z1"/>
    <w:rsid w:val="003B5D48"/>
  </w:style>
  <w:style w:type="character" w:customStyle="1" w:styleId="WW8Num8z2">
    <w:name w:val="WW8Num8z2"/>
    <w:rsid w:val="003B5D48"/>
  </w:style>
  <w:style w:type="character" w:customStyle="1" w:styleId="WW8Num8z3">
    <w:name w:val="WW8Num8z3"/>
    <w:rsid w:val="003B5D48"/>
  </w:style>
  <w:style w:type="character" w:customStyle="1" w:styleId="WW8Num8z4">
    <w:name w:val="WW8Num8z4"/>
    <w:rsid w:val="003B5D48"/>
  </w:style>
  <w:style w:type="character" w:customStyle="1" w:styleId="WW8Num8z5">
    <w:name w:val="WW8Num8z5"/>
    <w:rsid w:val="003B5D48"/>
  </w:style>
  <w:style w:type="character" w:customStyle="1" w:styleId="WW8Num8z6">
    <w:name w:val="WW8Num8z6"/>
    <w:rsid w:val="003B5D48"/>
  </w:style>
  <w:style w:type="character" w:customStyle="1" w:styleId="WW8Num8z7">
    <w:name w:val="WW8Num8z7"/>
    <w:rsid w:val="003B5D48"/>
  </w:style>
  <w:style w:type="character" w:customStyle="1" w:styleId="WW8Num8z8">
    <w:name w:val="WW8Num8z8"/>
    <w:rsid w:val="003B5D48"/>
  </w:style>
  <w:style w:type="character" w:customStyle="1" w:styleId="WW8Num9z0">
    <w:name w:val="WW8Num9z0"/>
    <w:rsid w:val="003B5D48"/>
    <w:rPr>
      <w:sz w:val="24"/>
      <w:szCs w:val="24"/>
      <w:lang w:val="ru-RU"/>
    </w:rPr>
  </w:style>
  <w:style w:type="character" w:customStyle="1" w:styleId="WW8Num9z1">
    <w:name w:val="WW8Num9z1"/>
    <w:rsid w:val="003B5D48"/>
  </w:style>
  <w:style w:type="character" w:customStyle="1" w:styleId="WW8Num9z2">
    <w:name w:val="WW8Num9z2"/>
    <w:rsid w:val="003B5D48"/>
  </w:style>
  <w:style w:type="character" w:customStyle="1" w:styleId="WW8Num9z3">
    <w:name w:val="WW8Num9z3"/>
    <w:rsid w:val="003B5D48"/>
  </w:style>
  <w:style w:type="character" w:customStyle="1" w:styleId="WW8Num9z4">
    <w:name w:val="WW8Num9z4"/>
    <w:rsid w:val="003B5D48"/>
  </w:style>
  <w:style w:type="character" w:customStyle="1" w:styleId="WW8Num9z5">
    <w:name w:val="WW8Num9z5"/>
    <w:rsid w:val="003B5D48"/>
  </w:style>
  <w:style w:type="character" w:customStyle="1" w:styleId="WW8Num9z6">
    <w:name w:val="WW8Num9z6"/>
    <w:rsid w:val="003B5D48"/>
  </w:style>
  <w:style w:type="character" w:customStyle="1" w:styleId="WW8Num9z7">
    <w:name w:val="WW8Num9z7"/>
    <w:rsid w:val="003B5D48"/>
  </w:style>
  <w:style w:type="character" w:customStyle="1" w:styleId="WW8Num9z8">
    <w:name w:val="WW8Num9z8"/>
    <w:rsid w:val="003B5D48"/>
  </w:style>
  <w:style w:type="character" w:customStyle="1" w:styleId="WW8Num10z0">
    <w:name w:val="WW8Num10z0"/>
    <w:rsid w:val="003B5D48"/>
    <w:rPr>
      <w:rFonts w:ascii="Symbol" w:hAnsi="Symbol" w:cs="Symbol"/>
      <w:color w:val="000000"/>
      <w:sz w:val="24"/>
      <w:szCs w:val="24"/>
    </w:rPr>
  </w:style>
  <w:style w:type="character" w:customStyle="1" w:styleId="WW8Num10z1">
    <w:name w:val="WW8Num10z1"/>
    <w:rsid w:val="003B5D48"/>
  </w:style>
  <w:style w:type="character" w:customStyle="1" w:styleId="WW8Num10z2">
    <w:name w:val="WW8Num10z2"/>
    <w:rsid w:val="003B5D48"/>
  </w:style>
  <w:style w:type="character" w:customStyle="1" w:styleId="WW8Num10z3">
    <w:name w:val="WW8Num10z3"/>
    <w:rsid w:val="003B5D48"/>
  </w:style>
  <w:style w:type="character" w:customStyle="1" w:styleId="WW8Num10z4">
    <w:name w:val="WW8Num10z4"/>
    <w:rsid w:val="003B5D48"/>
  </w:style>
  <w:style w:type="character" w:customStyle="1" w:styleId="WW8Num10z5">
    <w:name w:val="WW8Num10z5"/>
    <w:rsid w:val="003B5D48"/>
  </w:style>
  <w:style w:type="character" w:customStyle="1" w:styleId="WW8Num10z6">
    <w:name w:val="WW8Num10z6"/>
    <w:rsid w:val="003B5D48"/>
  </w:style>
  <w:style w:type="character" w:customStyle="1" w:styleId="WW8Num10z7">
    <w:name w:val="WW8Num10z7"/>
    <w:rsid w:val="003B5D48"/>
  </w:style>
  <w:style w:type="character" w:customStyle="1" w:styleId="WW8Num10z8">
    <w:name w:val="WW8Num10z8"/>
    <w:rsid w:val="003B5D48"/>
  </w:style>
  <w:style w:type="character" w:customStyle="1" w:styleId="WW8Num11z0">
    <w:name w:val="WW8Num11z0"/>
    <w:rsid w:val="003B5D48"/>
    <w:rPr>
      <w:rFonts w:ascii="Symbol" w:hAnsi="Symbol" w:cs="Symbol"/>
      <w:color w:val="000000"/>
      <w:sz w:val="24"/>
      <w:szCs w:val="24"/>
    </w:rPr>
  </w:style>
  <w:style w:type="character" w:customStyle="1" w:styleId="WW8Num11z1">
    <w:name w:val="WW8Num11z1"/>
    <w:rsid w:val="003B5D48"/>
  </w:style>
  <w:style w:type="character" w:customStyle="1" w:styleId="WW8Num11z2">
    <w:name w:val="WW8Num11z2"/>
    <w:rsid w:val="003B5D48"/>
  </w:style>
  <w:style w:type="character" w:customStyle="1" w:styleId="WW8Num11z3">
    <w:name w:val="WW8Num11z3"/>
    <w:rsid w:val="003B5D48"/>
  </w:style>
  <w:style w:type="character" w:customStyle="1" w:styleId="WW8Num11z4">
    <w:name w:val="WW8Num11z4"/>
    <w:rsid w:val="003B5D48"/>
  </w:style>
  <w:style w:type="character" w:customStyle="1" w:styleId="WW8Num11z5">
    <w:name w:val="WW8Num11z5"/>
    <w:rsid w:val="003B5D48"/>
  </w:style>
  <w:style w:type="character" w:customStyle="1" w:styleId="WW8Num11z6">
    <w:name w:val="WW8Num11z6"/>
    <w:rsid w:val="003B5D48"/>
  </w:style>
  <w:style w:type="character" w:customStyle="1" w:styleId="WW8Num11z7">
    <w:name w:val="WW8Num11z7"/>
    <w:rsid w:val="003B5D48"/>
  </w:style>
  <w:style w:type="character" w:customStyle="1" w:styleId="WW8Num11z8">
    <w:name w:val="WW8Num11z8"/>
    <w:rsid w:val="003B5D48"/>
  </w:style>
  <w:style w:type="character" w:customStyle="1" w:styleId="WW8Num12z0">
    <w:name w:val="WW8Num12z0"/>
    <w:rsid w:val="003B5D48"/>
    <w:rPr>
      <w:rFonts w:ascii="Symbol" w:hAnsi="Symbol" w:cs="Symbol" w:hint="default"/>
      <w:color w:val="000000"/>
    </w:rPr>
  </w:style>
  <w:style w:type="character" w:customStyle="1" w:styleId="WW8Num12z1">
    <w:name w:val="WW8Num12z1"/>
    <w:rsid w:val="003B5D48"/>
    <w:rPr>
      <w:rFonts w:ascii="Courier New" w:hAnsi="Courier New" w:cs="Courier New" w:hint="default"/>
    </w:rPr>
  </w:style>
  <w:style w:type="character" w:customStyle="1" w:styleId="WW8Num12z2">
    <w:name w:val="WW8Num12z2"/>
    <w:rsid w:val="003B5D48"/>
    <w:rPr>
      <w:rFonts w:ascii="Wingdings" w:hAnsi="Wingdings" w:cs="Wingdings" w:hint="default"/>
    </w:rPr>
  </w:style>
  <w:style w:type="character" w:customStyle="1" w:styleId="WW8Num13z0">
    <w:name w:val="WW8Num13z0"/>
    <w:rsid w:val="003B5D48"/>
    <w:rPr>
      <w:rFonts w:ascii="Symbol" w:hAnsi="Symbol" w:cs="Symbol" w:hint="default"/>
    </w:rPr>
  </w:style>
  <w:style w:type="character" w:customStyle="1" w:styleId="WW8Num13z1">
    <w:name w:val="WW8Num13z1"/>
    <w:rsid w:val="003B5D48"/>
    <w:rPr>
      <w:rFonts w:ascii="Courier New" w:hAnsi="Courier New" w:cs="Courier New" w:hint="default"/>
    </w:rPr>
  </w:style>
  <w:style w:type="character" w:customStyle="1" w:styleId="WW8Num13z2">
    <w:name w:val="WW8Num13z2"/>
    <w:rsid w:val="003B5D48"/>
    <w:rPr>
      <w:rFonts w:ascii="Wingdings" w:hAnsi="Wingdings" w:cs="Wingdings" w:hint="default"/>
    </w:rPr>
  </w:style>
  <w:style w:type="character" w:customStyle="1" w:styleId="WW8Num14z0">
    <w:name w:val="WW8Num14z0"/>
    <w:rsid w:val="003B5D48"/>
    <w:rPr>
      <w:rFonts w:ascii="Symbol" w:hAnsi="Symbol" w:cs="Symbol" w:hint="default"/>
      <w:color w:val="000000"/>
    </w:rPr>
  </w:style>
  <w:style w:type="character" w:customStyle="1" w:styleId="WW8Num14z1">
    <w:name w:val="WW8Num14z1"/>
    <w:rsid w:val="003B5D48"/>
    <w:rPr>
      <w:rFonts w:ascii="Courier New" w:hAnsi="Courier New" w:cs="Courier New" w:hint="default"/>
    </w:rPr>
  </w:style>
  <w:style w:type="character" w:customStyle="1" w:styleId="WW8Num14z2">
    <w:name w:val="WW8Num14z2"/>
    <w:rsid w:val="003B5D48"/>
    <w:rPr>
      <w:rFonts w:ascii="Wingdings" w:hAnsi="Wingdings" w:cs="Wingdings" w:hint="default"/>
    </w:rPr>
  </w:style>
  <w:style w:type="character" w:customStyle="1" w:styleId="WW8Num15z0">
    <w:name w:val="WW8Num15z0"/>
    <w:rsid w:val="003B5D48"/>
    <w:rPr>
      <w:rFonts w:ascii="Symbol" w:hAnsi="Symbol" w:cs="Symbol" w:hint="default"/>
    </w:rPr>
  </w:style>
  <w:style w:type="character" w:customStyle="1" w:styleId="WW8Num15z1">
    <w:name w:val="WW8Num15z1"/>
    <w:rsid w:val="003B5D48"/>
    <w:rPr>
      <w:rFonts w:ascii="Courier New" w:hAnsi="Courier New" w:cs="Courier New" w:hint="default"/>
    </w:rPr>
  </w:style>
  <w:style w:type="character" w:customStyle="1" w:styleId="WW8Num15z2">
    <w:name w:val="WW8Num15z2"/>
    <w:rsid w:val="003B5D48"/>
    <w:rPr>
      <w:rFonts w:ascii="Wingdings" w:hAnsi="Wingdings" w:cs="Wingdings" w:hint="default"/>
    </w:rPr>
  </w:style>
  <w:style w:type="character" w:customStyle="1" w:styleId="WW8Num16z0">
    <w:name w:val="WW8Num16z0"/>
    <w:rsid w:val="003B5D48"/>
    <w:rPr>
      <w:color w:val="000000"/>
      <w:sz w:val="24"/>
      <w:szCs w:val="24"/>
      <w:lang w:val="ru-RU"/>
    </w:rPr>
  </w:style>
  <w:style w:type="character" w:customStyle="1" w:styleId="WW8Num16z1">
    <w:name w:val="WW8Num16z1"/>
    <w:rsid w:val="003B5D48"/>
  </w:style>
  <w:style w:type="character" w:customStyle="1" w:styleId="WW8Num16z2">
    <w:name w:val="WW8Num16z2"/>
    <w:rsid w:val="003B5D48"/>
  </w:style>
  <w:style w:type="character" w:customStyle="1" w:styleId="WW8Num16z3">
    <w:name w:val="WW8Num16z3"/>
    <w:rsid w:val="003B5D48"/>
  </w:style>
  <w:style w:type="character" w:customStyle="1" w:styleId="WW8Num16z4">
    <w:name w:val="WW8Num16z4"/>
    <w:rsid w:val="003B5D48"/>
  </w:style>
  <w:style w:type="character" w:customStyle="1" w:styleId="WW8Num16z5">
    <w:name w:val="WW8Num16z5"/>
    <w:rsid w:val="003B5D48"/>
  </w:style>
  <w:style w:type="character" w:customStyle="1" w:styleId="WW8Num16z6">
    <w:name w:val="WW8Num16z6"/>
    <w:rsid w:val="003B5D48"/>
  </w:style>
  <w:style w:type="character" w:customStyle="1" w:styleId="WW8Num16z7">
    <w:name w:val="WW8Num16z7"/>
    <w:rsid w:val="003B5D48"/>
  </w:style>
  <w:style w:type="character" w:customStyle="1" w:styleId="WW8Num16z8">
    <w:name w:val="WW8Num16z8"/>
    <w:rsid w:val="003B5D48"/>
  </w:style>
  <w:style w:type="character" w:customStyle="1" w:styleId="WW8Num17z0">
    <w:name w:val="WW8Num17z0"/>
    <w:rsid w:val="003B5D48"/>
  </w:style>
  <w:style w:type="character" w:customStyle="1" w:styleId="WW8Num17z1">
    <w:name w:val="WW8Num17z1"/>
    <w:rsid w:val="003B5D48"/>
  </w:style>
  <w:style w:type="character" w:customStyle="1" w:styleId="WW8Num17z2">
    <w:name w:val="WW8Num17z2"/>
    <w:rsid w:val="003B5D48"/>
  </w:style>
  <w:style w:type="character" w:customStyle="1" w:styleId="WW8Num17z3">
    <w:name w:val="WW8Num17z3"/>
    <w:rsid w:val="003B5D48"/>
  </w:style>
  <w:style w:type="character" w:customStyle="1" w:styleId="WW8Num17z4">
    <w:name w:val="WW8Num17z4"/>
    <w:rsid w:val="003B5D48"/>
  </w:style>
  <w:style w:type="character" w:customStyle="1" w:styleId="WW8Num17z5">
    <w:name w:val="WW8Num17z5"/>
    <w:rsid w:val="003B5D48"/>
  </w:style>
  <w:style w:type="character" w:customStyle="1" w:styleId="WW8Num17z6">
    <w:name w:val="WW8Num17z6"/>
    <w:rsid w:val="003B5D48"/>
  </w:style>
  <w:style w:type="character" w:customStyle="1" w:styleId="WW8Num17z7">
    <w:name w:val="WW8Num17z7"/>
    <w:rsid w:val="003B5D48"/>
  </w:style>
  <w:style w:type="character" w:customStyle="1" w:styleId="WW8Num17z8">
    <w:name w:val="WW8Num17z8"/>
    <w:rsid w:val="003B5D48"/>
  </w:style>
  <w:style w:type="character" w:customStyle="1" w:styleId="WW8Num18z0">
    <w:name w:val="WW8Num18z0"/>
    <w:rsid w:val="003B5D48"/>
    <w:rPr>
      <w:rFonts w:hint="default"/>
    </w:rPr>
  </w:style>
  <w:style w:type="character" w:customStyle="1" w:styleId="WW8Num18z1">
    <w:name w:val="WW8Num18z1"/>
    <w:rsid w:val="003B5D48"/>
  </w:style>
  <w:style w:type="character" w:customStyle="1" w:styleId="WW8Num18z2">
    <w:name w:val="WW8Num18z2"/>
    <w:rsid w:val="003B5D48"/>
  </w:style>
  <w:style w:type="character" w:customStyle="1" w:styleId="WW8Num18z3">
    <w:name w:val="WW8Num18z3"/>
    <w:rsid w:val="003B5D48"/>
  </w:style>
  <w:style w:type="character" w:customStyle="1" w:styleId="WW8Num18z4">
    <w:name w:val="WW8Num18z4"/>
    <w:rsid w:val="003B5D48"/>
  </w:style>
  <w:style w:type="character" w:customStyle="1" w:styleId="WW8Num18z5">
    <w:name w:val="WW8Num18z5"/>
    <w:rsid w:val="003B5D48"/>
  </w:style>
  <w:style w:type="character" w:customStyle="1" w:styleId="WW8Num18z6">
    <w:name w:val="WW8Num18z6"/>
    <w:rsid w:val="003B5D48"/>
  </w:style>
  <w:style w:type="character" w:customStyle="1" w:styleId="WW8Num18z7">
    <w:name w:val="WW8Num18z7"/>
    <w:rsid w:val="003B5D48"/>
  </w:style>
  <w:style w:type="character" w:customStyle="1" w:styleId="WW8Num18z8">
    <w:name w:val="WW8Num18z8"/>
    <w:rsid w:val="003B5D48"/>
  </w:style>
  <w:style w:type="character" w:customStyle="1" w:styleId="WW8Num19z0">
    <w:name w:val="WW8Num19z0"/>
    <w:rsid w:val="003B5D48"/>
  </w:style>
  <w:style w:type="character" w:customStyle="1" w:styleId="WW8Num19z1">
    <w:name w:val="WW8Num19z1"/>
    <w:rsid w:val="003B5D48"/>
  </w:style>
  <w:style w:type="character" w:customStyle="1" w:styleId="WW8Num19z2">
    <w:name w:val="WW8Num19z2"/>
    <w:rsid w:val="003B5D48"/>
  </w:style>
  <w:style w:type="character" w:customStyle="1" w:styleId="WW8Num19z3">
    <w:name w:val="WW8Num19z3"/>
    <w:rsid w:val="003B5D48"/>
  </w:style>
  <w:style w:type="character" w:customStyle="1" w:styleId="WW8Num19z4">
    <w:name w:val="WW8Num19z4"/>
    <w:rsid w:val="003B5D48"/>
  </w:style>
  <w:style w:type="character" w:customStyle="1" w:styleId="WW8Num19z5">
    <w:name w:val="WW8Num19z5"/>
    <w:rsid w:val="003B5D48"/>
  </w:style>
  <w:style w:type="character" w:customStyle="1" w:styleId="WW8Num19z6">
    <w:name w:val="WW8Num19z6"/>
    <w:rsid w:val="003B5D48"/>
  </w:style>
  <w:style w:type="character" w:customStyle="1" w:styleId="WW8Num19z7">
    <w:name w:val="WW8Num19z7"/>
    <w:rsid w:val="003B5D48"/>
  </w:style>
  <w:style w:type="character" w:customStyle="1" w:styleId="WW8Num19z8">
    <w:name w:val="WW8Num19z8"/>
    <w:rsid w:val="003B5D48"/>
  </w:style>
  <w:style w:type="character" w:customStyle="1" w:styleId="WW8Num20z0">
    <w:name w:val="WW8Num20z0"/>
    <w:rsid w:val="003B5D48"/>
    <w:rPr>
      <w:rFonts w:cs="Symbol"/>
      <w:color w:val="000000"/>
    </w:rPr>
  </w:style>
  <w:style w:type="character" w:customStyle="1" w:styleId="WW8Num20z1">
    <w:name w:val="WW8Num20z1"/>
    <w:rsid w:val="003B5D48"/>
  </w:style>
  <w:style w:type="character" w:customStyle="1" w:styleId="WW8Num20z2">
    <w:name w:val="WW8Num20z2"/>
    <w:rsid w:val="003B5D48"/>
  </w:style>
  <w:style w:type="character" w:customStyle="1" w:styleId="WW8Num20z3">
    <w:name w:val="WW8Num20z3"/>
    <w:rsid w:val="003B5D48"/>
  </w:style>
  <w:style w:type="character" w:customStyle="1" w:styleId="WW8Num20z4">
    <w:name w:val="WW8Num20z4"/>
    <w:rsid w:val="003B5D48"/>
  </w:style>
  <w:style w:type="character" w:customStyle="1" w:styleId="WW8Num20z5">
    <w:name w:val="WW8Num20z5"/>
    <w:rsid w:val="003B5D48"/>
  </w:style>
  <w:style w:type="character" w:customStyle="1" w:styleId="WW8Num20z6">
    <w:name w:val="WW8Num20z6"/>
    <w:rsid w:val="003B5D48"/>
  </w:style>
  <w:style w:type="character" w:customStyle="1" w:styleId="WW8Num20z7">
    <w:name w:val="WW8Num20z7"/>
    <w:rsid w:val="003B5D48"/>
  </w:style>
  <w:style w:type="character" w:customStyle="1" w:styleId="WW8Num20z8">
    <w:name w:val="WW8Num20z8"/>
    <w:rsid w:val="003B5D48"/>
  </w:style>
  <w:style w:type="character" w:customStyle="1" w:styleId="WW8Num21z0">
    <w:name w:val="WW8Num21z0"/>
    <w:rsid w:val="003B5D48"/>
    <w:rPr>
      <w:rFonts w:hint="default"/>
    </w:rPr>
  </w:style>
  <w:style w:type="character" w:customStyle="1" w:styleId="WW8Num21z1">
    <w:name w:val="WW8Num21z1"/>
    <w:rsid w:val="003B5D48"/>
  </w:style>
  <w:style w:type="character" w:customStyle="1" w:styleId="WW8Num21z2">
    <w:name w:val="WW8Num21z2"/>
    <w:rsid w:val="003B5D48"/>
  </w:style>
  <w:style w:type="character" w:customStyle="1" w:styleId="WW8Num21z3">
    <w:name w:val="WW8Num21z3"/>
    <w:rsid w:val="003B5D48"/>
  </w:style>
  <w:style w:type="character" w:customStyle="1" w:styleId="WW8Num21z4">
    <w:name w:val="WW8Num21z4"/>
    <w:rsid w:val="003B5D48"/>
  </w:style>
  <w:style w:type="character" w:customStyle="1" w:styleId="WW8Num21z5">
    <w:name w:val="WW8Num21z5"/>
    <w:rsid w:val="003B5D48"/>
  </w:style>
  <w:style w:type="character" w:customStyle="1" w:styleId="WW8Num21z6">
    <w:name w:val="WW8Num21z6"/>
    <w:rsid w:val="003B5D48"/>
  </w:style>
  <w:style w:type="character" w:customStyle="1" w:styleId="WW8Num21z7">
    <w:name w:val="WW8Num21z7"/>
    <w:rsid w:val="003B5D48"/>
  </w:style>
  <w:style w:type="character" w:customStyle="1" w:styleId="WW8Num21z8">
    <w:name w:val="WW8Num21z8"/>
    <w:rsid w:val="003B5D48"/>
  </w:style>
  <w:style w:type="character" w:customStyle="1" w:styleId="WW8Num22z0">
    <w:name w:val="WW8Num22z0"/>
    <w:rsid w:val="003B5D48"/>
    <w:rPr>
      <w:rFonts w:ascii="Symbol" w:hAnsi="Symbol" w:cs="Symbol" w:hint="default"/>
    </w:rPr>
  </w:style>
  <w:style w:type="character" w:customStyle="1" w:styleId="WW8Num22z1">
    <w:name w:val="WW8Num22z1"/>
    <w:rsid w:val="003B5D48"/>
  </w:style>
  <w:style w:type="character" w:customStyle="1" w:styleId="WW8Num22z2">
    <w:name w:val="WW8Num22z2"/>
    <w:rsid w:val="003B5D48"/>
  </w:style>
  <w:style w:type="character" w:customStyle="1" w:styleId="WW8Num22z3">
    <w:name w:val="WW8Num22z3"/>
    <w:rsid w:val="003B5D48"/>
  </w:style>
  <w:style w:type="character" w:customStyle="1" w:styleId="WW8Num22z4">
    <w:name w:val="WW8Num22z4"/>
    <w:rsid w:val="003B5D48"/>
  </w:style>
  <w:style w:type="character" w:customStyle="1" w:styleId="WW8Num22z5">
    <w:name w:val="WW8Num22z5"/>
    <w:rsid w:val="003B5D48"/>
  </w:style>
  <w:style w:type="character" w:customStyle="1" w:styleId="WW8Num22z6">
    <w:name w:val="WW8Num22z6"/>
    <w:rsid w:val="003B5D48"/>
  </w:style>
  <w:style w:type="character" w:customStyle="1" w:styleId="WW8Num22z7">
    <w:name w:val="WW8Num22z7"/>
    <w:rsid w:val="003B5D48"/>
  </w:style>
  <w:style w:type="character" w:customStyle="1" w:styleId="WW8Num22z8">
    <w:name w:val="WW8Num22z8"/>
    <w:rsid w:val="003B5D48"/>
  </w:style>
  <w:style w:type="character" w:customStyle="1" w:styleId="WW8Num23z0">
    <w:name w:val="WW8Num23z0"/>
    <w:rsid w:val="003B5D48"/>
    <w:rPr>
      <w:color w:val="000000"/>
    </w:rPr>
  </w:style>
  <w:style w:type="character" w:customStyle="1" w:styleId="WW8Num23z1">
    <w:name w:val="WW8Num23z1"/>
    <w:rsid w:val="003B5D48"/>
  </w:style>
  <w:style w:type="character" w:customStyle="1" w:styleId="WW8Num23z2">
    <w:name w:val="WW8Num23z2"/>
    <w:rsid w:val="003B5D48"/>
  </w:style>
  <w:style w:type="character" w:customStyle="1" w:styleId="WW8Num23z3">
    <w:name w:val="WW8Num23z3"/>
    <w:rsid w:val="003B5D48"/>
  </w:style>
  <w:style w:type="character" w:customStyle="1" w:styleId="WW8Num23z4">
    <w:name w:val="WW8Num23z4"/>
    <w:rsid w:val="003B5D48"/>
  </w:style>
  <w:style w:type="character" w:customStyle="1" w:styleId="WW8Num23z5">
    <w:name w:val="WW8Num23z5"/>
    <w:rsid w:val="003B5D48"/>
  </w:style>
  <w:style w:type="character" w:customStyle="1" w:styleId="WW8Num23z6">
    <w:name w:val="WW8Num23z6"/>
    <w:rsid w:val="003B5D48"/>
  </w:style>
  <w:style w:type="character" w:customStyle="1" w:styleId="WW8Num23z7">
    <w:name w:val="WW8Num23z7"/>
    <w:rsid w:val="003B5D48"/>
  </w:style>
  <w:style w:type="character" w:customStyle="1" w:styleId="WW8Num23z8">
    <w:name w:val="WW8Num23z8"/>
    <w:rsid w:val="003B5D48"/>
  </w:style>
  <w:style w:type="character" w:customStyle="1" w:styleId="WW8Num24z0">
    <w:name w:val="WW8Num24z0"/>
    <w:rsid w:val="003B5D48"/>
    <w:rPr>
      <w:rFonts w:hint="default"/>
    </w:rPr>
  </w:style>
  <w:style w:type="character" w:customStyle="1" w:styleId="WW8Num25z0">
    <w:name w:val="WW8Num25z0"/>
    <w:rsid w:val="003B5D48"/>
    <w:rPr>
      <w:rFonts w:hint="default"/>
    </w:rPr>
  </w:style>
  <w:style w:type="character" w:customStyle="1" w:styleId="WW8Num25z1">
    <w:name w:val="WW8Num25z1"/>
    <w:rsid w:val="003B5D48"/>
  </w:style>
  <w:style w:type="character" w:customStyle="1" w:styleId="WW8Num25z2">
    <w:name w:val="WW8Num25z2"/>
    <w:rsid w:val="003B5D48"/>
  </w:style>
  <w:style w:type="character" w:customStyle="1" w:styleId="WW8Num25z3">
    <w:name w:val="WW8Num25z3"/>
    <w:rsid w:val="003B5D48"/>
  </w:style>
  <w:style w:type="character" w:customStyle="1" w:styleId="WW8Num25z4">
    <w:name w:val="WW8Num25z4"/>
    <w:rsid w:val="003B5D48"/>
  </w:style>
  <w:style w:type="character" w:customStyle="1" w:styleId="WW8Num25z5">
    <w:name w:val="WW8Num25z5"/>
    <w:rsid w:val="003B5D48"/>
  </w:style>
  <w:style w:type="character" w:customStyle="1" w:styleId="WW8Num25z6">
    <w:name w:val="WW8Num25z6"/>
    <w:rsid w:val="003B5D48"/>
  </w:style>
  <w:style w:type="character" w:customStyle="1" w:styleId="WW8Num25z7">
    <w:name w:val="WW8Num25z7"/>
    <w:rsid w:val="003B5D48"/>
  </w:style>
  <w:style w:type="character" w:customStyle="1" w:styleId="WW8Num25z8">
    <w:name w:val="WW8Num25z8"/>
    <w:rsid w:val="003B5D48"/>
  </w:style>
  <w:style w:type="character" w:customStyle="1" w:styleId="WW8Num26z0">
    <w:name w:val="WW8Num26z0"/>
    <w:rsid w:val="003B5D48"/>
    <w:rPr>
      <w:rFonts w:ascii="Symbol" w:hAnsi="Symbol" w:cs="Symbol" w:hint="default"/>
      <w:color w:val="000000"/>
      <w:shd w:val="clear" w:color="auto" w:fill="FFFFFF"/>
    </w:rPr>
  </w:style>
  <w:style w:type="character" w:customStyle="1" w:styleId="WW8Num26z1">
    <w:name w:val="WW8Num26z1"/>
    <w:rsid w:val="003B5D48"/>
    <w:rPr>
      <w:rFonts w:ascii="Courier New" w:hAnsi="Courier New" w:cs="Courier New" w:hint="default"/>
    </w:rPr>
  </w:style>
  <w:style w:type="character" w:customStyle="1" w:styleId="WW8Num26z2">
    <w:name w:val="WW8Num26z2"/>
    <w:rsid w:val="003B5D48"/>
    <w:rPr>
      <w:rFonts w:ascii="Wingdings" w:hAnsi="Wingdings" w:cs="Wingdings" w:hint="default"/>
    </w:rPr>
  </w:style>
  <w:style w:type="character" w:customStyle="1" w:styleId="WW8Num27z0">
    <w:name w:val="WW8Num27z0"/>
    <w:rsid w:val="003B5D48"/>
    <w:rPr>
      <w:rFonts w:ascii="Symbol" w:hAnsi="Symbol" w:cs="Symbol" w:hint="default"/>
      <w:color w:val="000000"/>
    </w:rPr>
  </w:style>
  <w:style w:type="character" w:customStyle="1" w:styleId="WW8Num27z1">
    <w:name w:val="WW8Num27z1"/>
    <w:rsid w:val="003B5D48"/>
    <w:rPr>
      <w:rFonts w:ascii="Courier New" w:hAnsi="Courier New" w:cs="Courier New" w:hint="default"/>
    </w:rPr>
  </w:style>
  <w:style w:type="character" w:customStyle="1" w:styleId="WW8Num27z2">
    <w:name w:val="WW8Num27z2"/>
    <w:rsid w:val="003B5D48"/>
    <w:rPr>
      <w:rFonts w:ascii="Wingdings" w:hAnsi="Wingdings" w:cs="Wingdings" w:hint="default"/>
    </w:rPr>
  </w:style>
  <w:style w:type="character" w:customStyle="1" w:styleId="WW8Num28z0">
    <w:name w:val="WW8Num28z0"/>
    <w:rsid w:val="003B5D48"/>
    <w:rPr>
      <w:rFonts w:ascii="Symbol" w:hAnsi="Symbol" w:cs="Symbol" w:hint="default"/>
      <w:color w:val="000000"/>
    </w:rPr>
  </w:style>
  <w:style w:type="character" w:customStyle="1" w:styleId="WW8Num28z1">
    <w:name w:val="WW8Num28z1"/>
    <w:rsid w:val="003B5D48"/>
    <w:rPr>
      <w:rFonts w:ascii="Courier New" w:hAnsi="Courier New" w:cs="Courier New" w:hint="default"/>
    </w:rPr>
  </w:style>
  <w:style w:type="character" w:customStyle="1" w:styleId="WW8Num28z2">
    <w:name w:val="WW8Num28z2"/>
    <w:rsid w:val="003B5D48"/>
    <w:rPr>
      <w:rFonts w:ascii="Wingdings" w:hAnsi="Wingdings" w:cs="Wingdings" w:hint="default"/>
    </w:rPr>
  </w:style>
  <w:style w:type="character" w:customStyle="1" w:styleId="WW8Num29z0">
    <w:name w:val="WW8Num29z0"/>
    <w:rsid w:val="003B5D48"/>
    <w:rPr>
      <w:rFonts w:ascii="Times New Roman" w:eastAsia="Times New Roman" w:hAnsi="Times New Roman" w:cs="Times New Roman" w:hint="default"/>
      <w:color w:val="000000"/>
      <w:sz w:val="24"/>
      <w:szCs w:val="24"/>
    </w:rPr>
  </w:style>
  <w:style w:type="character" w:customStyle="1" w:styleId="WW8Num29z1">
    <w:name w:val="WW8Num29z1"/>
    <w:rsid w:val="003B5D48"/>
    <w:rPr>
      <w:rFonts w:ascii="Courier New" w:hAnsi="Courier New" w:cs="Courier New" w:hint="default"/>
    </w:rPr>
  </w:style>
  <w:style w:type="character" w:customStyle="1" w:styleId="WW8Num29z2">
    <w:name w:val="WW8Num29z2"/>
    <w:rsid w:val="003B5D48"/>
    <w:rPr>
      <w:rFonts w:ascii="Wingdings" w:hAnsi="Wingdings" w:cs="Wingdings" w:hint="default"/>
    </w:rPr>
  </w:style>
  <w:style w:type="character" w:customStyle="1" w:styleId="WW8Num29z3">
    <w:name w:val="WW8Num29z3"/>
    <w:rsid w:val="003B5D48"/>
    <w:rPr>
      <w:rFonts w:ascii="Symbol" w:hAnsi="Symbol" w:cs="Symbol" w:hint="default"/>
    </w:rPr>
  </w:style>
  <w:style w:type="character" w:customStyle="1" w:styleId="WW8Num30z0">
    <w:name w:val="WW8Num30z0"/>
    <w:rsid w:val="003B5D48"/>
    <w:rPr>
      <w:rFonts w:ascii="Symbol" w:hAnsi="Symbol" w:cs="Symbol" w:hint="default"/>
      <w:color w:val="000000"/>
      <w:spacing w:val="-2"/>
    </w:rPr>
  </w:style>
  <w:style w:type="character" w:customStyle="1" w:styleId="WW8Num30z1">
    <w:name w:val="WW8Num30z1"/>
    <w:rsid w:val="003B5D48"/>
    <w:rPr>
      <w:rFonts w:ascii="Courier New" w:hAnsi="Courier New" w:cs="Courier New" w:hint="default"/>
    </w:rPr>
  </w:style>
  <w:style w:type="character" w:customStyle="1" w:styleId="WW8Num30z2">
    <w:name w:val="WW8Num30z2"/>
    <w:rsid w:val="003B5D48"/>
    <w:rPr>
      <w:rFonts w:ascii="Wingdings" w:hAnsi="Wingdings" w:cs="Wingdings" w:hint="default"/>
    </w:rPr>
  </w:style>
  <w:style w:type="character" w:customStyle="1" w:styleId="WW8Num31z0">
    <w:name w:val="WW8Num31z0"/>
    <w:rsid w:val="003B5D48"/>
    <w:rPr>
      <w:rFonts w:ascii="Symbol" w:hAnsi="Symbol" w:cs="Symbol" w:hint="default"/>
      <w:color w:val="000000"/>
    </w:rPr>
  </w:style>
  <w:style w:type="character" w:customStyle="1" w:styleId="WW8Num31z1">
    <w:name w:val="WW8Num31z1"/>
    <w:rsid w:val="003B5D48"/>
    <w:rPr>
      <w:rFonts w:ascii="Courier New" w:hAnsi="Courier New" w:cs="Courier New" w:hint="default"/>
    </w:rPr>
  </w:style>
  <w:style w:type="character" w:customStyle="1" w:styleId="WW8Num31z2">
    <w:name w:val="WW8Num31z2"/>
    <w:rsid w:val="003B5D48"/>
    <w:rPr>
      <w:rFonts w:ascii="Wingdings" w:hAnsi="Wingdings" w:cs="Wingdings" w:hint="default"/>
    </w:rPr>
  </w:style>
  <w:style w:type="character" w:customStyle="1" w:styleId="WW8Num32z0">
    <w:name w:val="WW8Num32z0"/>
    <w:rsid w:val="003B5D48"/>
  </w:style>
  <w:style w:type="character" w:customStyle="1" w:styleId="WW8Num32z1">
    <w:name w:val="WW8Num32z1"/>
    <w:rsid w:val="003B5D48"/>
  </w:style>
  <w:style w:type="character" w:customStyle="1" w:styleId="WW8Num32z2">
    <w:name w:val="WW8Num32z2"/>
    <w:rsid w:val="003B5D48"/>
  </w:style>
  <w:style w:type="character" w:customStyle="1" w:styleId="WW8Num32z3">
    <w:name w:val="WW8Num32z3"/>
    <w:rsid w:val="003B5D48"/>
  </w:style>
  <w:style w:type="character" w:customStyle="1" w:styleId="WW8Num32z4">
    <w:name w:val="WW8Num32z4"/>
    <w:rsid w:val="003B5D48"/>
  </w:style>
  <w:style w:type="character" w:customStyle="1" w:styleId="WW8Num32z5">
    <w:name w:val="WW8Num32z5"/>
    <w:rsid w:val="003B5D48"/>
  </w:style>
  <w:style w:type="character" w:customStyle="1" w:styleId="WW8Num32z6">
    <w:name w:val="WW8Num32z6"/>
    <w:rsid w:val="003B5D48"/>
  </w:style>
  <w:style w:type="character" w:customStyle="1" w:styleId="WW8Num32z7">
    <w:name w:val="WW8Num32z7"/>
    <w:rsid w:val="003B5D48"/>
  </w:style>
  <w:style w:type="character" w:customStyle="1" w:styleId="WW8Num32z8">
    <w:name w:val="WW8Num32z8"/>
    <w:rsid w:val="003B5D48"/>
  </w:style>
  <w:style w:type="character" w:customStyle="1" w:styleId="WW8Num33z0">
    <w:name w:val="WW8Num33z0"/>
    <w:rsid w:val="003B5D48"/>
    <w:rPr>
      <w:rFonts w:ascii="Symbol" w:hAnsi="Symbol" w:cs="Symbol" w:hint="default"/>
    </w:rPr>
  </w:style>
  <w:style w:type="character" w:customStyle="1" w:styleId="WW8Num33z1">
    <w:name w:val="WW8Num33z1"/>
    <w:rsid w:val="003B5D48"/>
    <w:rPr>
      <w:rFonts w:ascii="Courier New" w:hAnsi="Courier New" w:cs="Courier New" w:hint="default"/>
    </w:rPr>
  </w:style>
  <w:style w:type="character" w:customStyle="1" w:styleId="WW8Num33z2">
    <w:name w:val="WW8Num33z2"/>
    <w:rsid w:val="003B5D48"/>
    <w:rPr>
      <w:rFonts w:ascii="Wingdings" w:hAnsi="Wingdings" w:cs="Wingdings" w:hint="default"/>
    </w:rPr>
  </w:style>
  <w:style w:type="character" w:customStyle="1" w:styleId="WW8Num34z0">
    <w:name w:val="WW8Num34z0"/>
    <w:rsid w:val="003B5D48"/>
    <w:rPr>
      <w:rFonts w:ascii="Symbol" w:hAnsi="Symbol" w:cs="Symbol" w:hint="default"/>
      <w:color w:val="000000"/>
    </w:rPr>
  </w:style>
  <w:style w:type="character" w:customStyle="1" w:styleId="WW8Num34z1">
    <w:name w:val="WW8Num34z1"/>
    <w:rsid w:val="003B5D48"/>
    <w:rPr>
      <w:rFonts w:ascii="Courier New" w:hAnsi="Courier New" w:cs="Courier New" w:hint="default"/>
    </w:rPr>
  </w:style>
  <w:style w:type="character" w:customStyle="1" w:styleId="WW8Num34z2">
    <w:name w:val="WW8Num34z2"/>
    <w:rsid w:val="003B5D48"/>
    <w:rPr>
      <w:rFonts w:ascii="Wingdings" w:hAnsi="Wingdings" w:cs="Wingdings" w:hint="default"/>
    </w:rPr>
  </w:style>
  <w:style w:type="character" w:customStyle="1" w:styleId="WW8Num35z0">
    <w:name w:val="WW8Num35z0"/>
    <w:rsid w:val="003B5D48"/>
  </w:style>
  <w:style w:type="character" w:customStyle="1" w:styleId="WW8Num35z1">
    <w:name w:val="WW8Num35z1"/>
    <w:rsid w:val="003B5D48"/>
  </w:style>
  <w:style w:type="character" w:customStyle="1" w:styleId="WW8Num35z2">
    <w:name w:val="WW8Num35z2"/>
    <w:rsid w:val="003B5D48"/>
  </w:style>
  <w:style w:type="character" w:customStyle="1" w:styleId="WW8Num35z3">
    <w:name w:val="WW8Num35z3"/>
    <w:rsid w:val="003B5D48"/>
  </w:style>
  <w:style w:type="character" w:customStyle="1" w:styleId="WW8Num35z4">
    <w:name w:val="WW8Num35z4"/>
    <w:rsid w:val="003B5D48"/>
  </w:style>
  <w:style w:type="character" w:customStyle="1" w:styleId="WW8Num35z5">
    <w:name w:val="WW8Num35z5"/>
    <w:rsid w:val="003B5D48"/>
  </w:style>
  <w:style w:type="character" w:customStyle="1" w:styleId="WW8Num35z6">
    <w:name w:val="WW8Num35z6"/>
    <w:rsid w:val="003B5D48"/>
  </w:style>
  <w:style w:type="character" w:customStyle="1" w:styleId="WW8Num35z7">
    <w:name w:val="WW8Num35z7"/>
    <w:rsid w:val="003B5D48"/>
  </w:style>
  <w:style w:type="character" w:customStyle="1" w:styleId="WW8Num35z8">
    <w:name w:val="WW8Num35z8"/>
    <w:rsid w:val="003B5D48"/>
  </w:style>
  <w:style w:type="character" w:customStyle="1" w:styleId="WW8Num36z0">
    <w:name w:val="WW8Num36z0"/>
    <w:rsid w:val="003B5D48"/>
    <w:rPr>
      <w:rFonts w:ascii="Symbol" w:eastAsia="Calibri" w:hAnsi="Symbol" w:cs="Symbol" w:hint="default"/>
      <w:color w:val="000000"/>
      <w:lang w:eastAsia="en-US"/>
    </w:rPr>
  </w:style>
  <w:style w:type="character" w:customStyle="1" w:styleId="WW8Num36z1">
    <w:name w:val="WW8Num36z1"/>
    <w:rsid w:val="003B5D48"/>
    <w:rPr>
      <w:rFonts w:ascii="Courier New" w:hAnsi="Courier New" w:cs="Courier New" w:hint="default"/>
    </w:rPr>
  </w:style>
  <w:style w:type="character" w:customStyle="1" w:styleId="WW8Num36z2">
    <w:name w:val="WW8Num36z2"/>
    <w:rsid w:val="003B5D48"/>
    <w:rPr>
      <w:rFonts w:ascii="Wingdings" w:hAnsi="Wingdings" w:cs="Wingdings" w:hint="default"/>
    </w:rPr>
  </w:style>
  <w:style w:type="character" w:customStyle="1" w:styleId="WW8Num37z0">
    <w:name w:val="WW8Num37z0"/>
    <w:rsid w:val="003B5D48"/>
    <w:rPr>
      <w:color w:val="000000"/>
    </w:rPr>
  </w:style>
  <w:style w:type="character" w:customStyle="1" w:styleId="WW8Num37z1">
    <w:name w:val="WW8Num37z1"/>
    <w:rsid w:val="003B5D48"/>
  </w:style>
  <w:style w:type="character" w:customStyle="1" w:styleId="WW8Num37z2">
    <w:name w:val="WW8Num37z2"/>
    <w:rsid w:val="003B5D48"/>
  </w:style>
  <w:style w:type="character" w:customStyle="1" w:styleId="WW8Num37z3">
    <w:name w:val="WW8Num37z3"/>
    <w:rsid w:val="003B5D48"/>
  </w:style>
  <w:style w:type="character" w:customStyle="1" w:styleId="WW8Num37z4">
    <w:name w:val="WW8Num37z4"/>
    <w:rsid w:val="003B5D48"/>
  </w:style>
  <w:style w:type="character" w:customStyle="1" w:styleId="WW8Num37z5">
    <w:name w:val="WW8Num37z5"/>
    <w:rsid w:val="003B5D48"/>
  </w:style>
  <w:style w:type="character" w:customStyle="1" w:styleId="WW8Num37z6">
    <w:name w:val="WW8Num37z6"/>
    <w:rsid w:val="003B5D48"/>
  </w:style>
  <w:style w:type="character" w:customStyle="1" w:styleId="WW8Num37z7">
    <w:name w:val="WW8Num37z7"/>
    <w:rsid w:val="003B5D48"/>
  </w:style>
  <w:style w:type="character" w:customStyle="1" w:styleId="WW8Num37z8">
    <w:name w:val="WW8Num37z8"/>
    <w:rsid w:val="003B5D48"/>
  </w:style>
  <w:style w:type="character" w:customStyle="1" w:styleId="WW8Num38z0">
    <w:name w:val="WW8Num38z0"/>
    <w:rsid w:val="003B5D48"/>
    <w:rPr>
      <w:rFonts w:ascii="Symbol" w:hAnsi="Symbol" w:cs="Symbol" w:hint="default"/>
      <w:color w:val="000000"/>
      <w:spacing w:val="-2"/>
    </w:rPr>
  </w:style>
  <w:style w:type="character" w:customStyle="1" w:styleId="WW8Num38z1">
    <w:name w:val="WW8Num38z1"/>
    <w:rsid w:val="003B5D48"/>
    <w:rPr>
      <w:rFonts w:ascii="Courier New" w:hAnsi="Courier New" w:cs="Courier New" w:hint="default"/>
    </w:rPr>
  </w:style>
  <w:style w:type="character" w:customStyle="1" w:styleId="WW8Num38z2">
    <w:name w:val="WW8Num38z2"/>
    <w:rsid w:val="003B5D48"/>
    <w:rPr>
      <w:rFonts w:ascii="Wingdings" w:hAnsi="Wingdings" w:cs="Wingdings" w:hint="default"/>
    </w:rPr>
  </w:style>
  <w:style w:type="character" w:customStyle="1" w:styleId="WW8Num39z0">
    <w:name w:val="WW8Num39z0"/>
    <w:rsid w:val="003B5D48"/>
    <w:rPr>
      <w:rFonts w:ascii="Symbol" w:hAnsi="Symbol" w:cs="Symbol" w:hint="default"/>
    </w:rPr>
  </w:style>
  <w:style w:type="character" w:customStyle="1" w:styleId="WW8Num39z1">
    <w:name w:val="WW8Num39z1"/>
    <w:rsid w:val="003B5D48"/>
    <w:rPr>
      <w:rFonts w:ascii="Courier New" w:hAnsi="Courier New" w:cs="Courier New" w:hint="default"/>
    </w:rPr>
  </w:style>
  <w:style w:type="character" w:customStyle="1" w:styleId="WW8Num39z2">
    <w:name w:val="WW8Num39z2"/>
    <w:rsid w:val="003B5D48"/>
    <w:rPr>
      <w:rFonts w:ascii="Wingdings" w:hAnsi="Wingdings" w:cs="Wingdings" w:hint="default"/>
    </w:rPr>
  </w:style>
  <w:style w:type="character" w:customStyle="1" w:styleId="WW8Num40z0">
    <w:name w:val="WW8Num40z0"/>
    <w:rsid w:val="003B5D48"/>
    <w:rPr>
      <w:rFonts w:ascii="Symbol" w:hAnsi="Symbol" w:cs="Symbol" w:hint="default"/>
      <w:color w:val="000000"/>
      <w:sz w:val="24"/>
      <w:szCs w:val="24"/>
    </w:rPr>
  </w:style>
  <w:style w:type="character" w:customStyle="1" w:styleId="WW8Num40z1">
    <w:name w:val="WW8Num40z1"/>
    <w:rsid w:val="003B5D48"/>
    <w:rPr>
      <w:rFonts w:ascii="Courier New" w:hAnsi="Courier New" w:cs="Courier New" w:hint="default"/>
    </w:rPr>
  </w:style>
  <w:style w:type="character" w:customStyle="1" w:styleId="WW8Num40z2">
    <w:name w:val="WW8Num40z2"/>
    <w:rsid w:val="003B5D48"/>
    <w:rPr>
      <w:rFonts w:ascii="Wingdings" w:hAnsi="Wingdings" w:cs="Wingdings" w:hint="default"/>
    </w:rPr>
  </w:style>
  <w:style w:type="character" w:customStyle="1" w:styleId="WW8Num41z0">
    <w:name w:val="WW8Num41z0"/>
    <w:rsid w:val="003B5D48"/>
    <w:rPr>
      <w:rFonts w:ascii="Symbol" w:hAnsi="Symbol" w:cs="Symbol" w:hint="default"/>
    </w:rPr>
  </w:style>
  <w:style w:type="character" w:customStyle="1" w:styleId="WW8Num41z1">
    <w:name w:val="WW8Num41z1"/>
    <w:rsid w:val="003B5D48"/>
    <w:rPr>
      <w:rFonts w:ascii="Courier New" w:hAnsi="Courier New" w:cs="Courier New" w:hint="default"/>
    </w:rPr>
  </w:style>
  <w:style w:type="character" w:customStyle="1" w:styleId="WW8Num41z2">
    <w:name w:val="WW8Num41z2"/>
    <w:rsid w:val="003B5D48"/>
    <w:rPr>
      <w:rFonts w:ascii="Wingdings" w:hAnsi="Wingdings" w:cs="Wingdings" w:hint="default"/>
    </w:rPr>
  </w:style>
  <w:style w:type="character" w:customStyle="1" w:styleId="WW8Num42z0">
    <w:name w:val="WW8Num42z0"/>
    <w:rsid w:val="003B5D48"/>
    <w:rPr>
      <w:rFonts w:ascii="Symbol" w:hAnsi="Symbol" w:cs="Symbol" w:hint="default"/>
    </w:rPr>
  </w:style>
  <w:style w:type="character" w:customStyle="1" w:styleId="WW8Num42z1">
    <w:name w:val="WW8Num42z1"/>
    <w:rsid w:val="003B5D48"/>
    <w:rPr>
      <w:rFonts w:ascii="Courier New" w:hAnsi="Courier New" w:cs="Courier New" w:hint="default"/>
    </w:rPr>
  </w:style>
  <w:style w:type="character" w:customStyle="1" w:styleId="WW8Num42z2">
    <w:name w:val="WW8Num42z2"/>
    <w:rsid w:val="003B5D48"/>
    <w:rPr>
      <w:rFonts w:ascii="Wingdings" w:hAnsi="Wingdings" w:cs="Wingdings" w:hint="default"/>
    </w:rPr>
  </w:style>
  <w:style w:type="character" w:customStyle="1" w:styleId="4">
    <w:name w:val="Основной шрифт абзаца4"/>
    <w:rsid w:val="003B5D48"/>
  </w:style>
  <w:style w:type="character" w:customStyle="1" w:styleId="11">
    <w:name w:val="Основной шрифт абзаца1"/>
    <w:rsid w:val="003B5D48"/>
  </w:style>
  <w:style w:type="character" w:customStyle="1" w:styleId="31">
    <w:name w:val="Основной шрифт абзаца3"/>
    <w:rsid w:val="003B5D48"/>
  </w:style>
  <w:style w:type="character" w:customStyle="1" w:styleId="21">
    <w:name w:val="Основной шрифт абзаца2"/>
    <w:rsid w:val="003B5D48"/>
  </w:style>
  <w:style w:type="character" w:customStyle="1" w:styleId="12">
    <w:name w:val="Основной шрифт абзаца1"/>
    <w:rsid w:val="003B5D48"/>
  </w:style>
  <w:style w:type="character" w:customStyle="1" w:styleId="a3">
    <w:name w:val="Текст сноски Знак"/>
    <w:rsid w:val="003B5D48"/>
    <w:rPr>
      <w:rFonts w:ascii="Times New Roman" w:eastAsia="Times New Roman" w:hAnsi="Times New Roman" w:cs="Times New Roman"/>
      <w:kern w:val="2"/>
      <w:sz w:val="20"/>
      <w:szCs w:val="20"/>
      <w:lang w:val="en-US" w:eastAsia="ko-KR"/>
    </w:rPr>
  </w:style>
  <w:style w:type="character" w:customStyle="1" w:styleId="a4">
    <w:name w:val="Символ сноски"/>
    <w:rsid w:val="003B5D48"/>
    <w:rPr>
      <w:vertAlign w:val="superscript"/>
    </w:rPr>
  </w:style>
  <w:style w:type="character" w:customStyle="1" w:styleId="13">
    <w:name w:val="Знак примечания1"/>
    <w:rsid w:val="003B5D48"/>
    <w:rPr>
      <w:sz w:val="16"/>
      <w:szCs w:val="16"/>
    </w:rPr>
  </w:style>
  <w:style w:type="character" w:styleId="a5">
    <w:name w:val="Hyperlink"/>
    <w:rsid w:val="003B5D48"/>
    <w:rPr>
      <w:color w:val="0563C1"/>
      <w:u w:val="single"/>
    </w:rPr>
  </w:style>
  <w:style w:type="character" w:customStyle="1" w:styleId="a6">
    <w:name w:val="Основной текст_"/>
    <w:rsid w:val="003B5D48"/>
    <w:rPr>
      <w:shd w:val="clear" w:color="auto" w:fill="FFFFFF"/>
    </w:rPr>
  </w:style>
  <w:style w:type="character" w:customStyle="1" w:styleId="14">
    <w:name w:val="Основной текст1"/>
    <w:rsid w:val="003B5D48"/>
  </w:style>
  <w:style w:type="character" w:customStyle="1" w:styleId="apple-converted-space">
    <w:name w:val="apple-converted-space"/>
    <w:rsid w:val="003B5D48"/>
  </w:style>
  <w:style w:type="character" w:customStyle="1" w:styleId="15">
    <w:name w:val="Строгий1"/>
    <w:rsid w:val="003B5D48"/>
    <w:rPr>
      <w:b/>
      <w:bCs/>
    </w:rPr>
  </w:style>
  <w:style w:type="character" w:styleId="a7">
    <w:name w:val="Emphasis"/>
    <w:qFormat/>
    <w:rsid w:val="003B5D48"/>
    <w:rPr>
      <w:i/>
      <w:iCs/>
    </w:rPr>
  </w:style>
  <w:style w:type="character" w:customStyle="1" w:styleId="a8">
    <w:name w:val="Текст концевой сноски Знак"/>
    <w:rsid w:val="003B5D48"/>
    <w:rPr>
      <w:rFonts w:ascii="Times New Roman" w:eastAsia="Times New Roman" w:hAnsi="Times New Roman" w:cs="Times New Roman"/>
      <w:sz w:val="20"/>
      <w:szCs w:val="20"/>
    </w:rPr>
  </w:style>
  <w:style w:type="character" w:customStyle="1" w:styleId="a9">
    <w:name w:val="Символ концевой сноски"/>
    <w:rsid w:val="003B5D48"/>
    <w:rPr>
      <w:vertAlign w:val="superscript"/>
    </w:rPr>
  </w:style>
  <w:style w:type="character" w:customStyle="1" w:styleId="aa">
    <w:name w:val="Верхний колонтитул Знак"/>
    <w:rsid w:val="003B5D48"/>
    <w:rPr>
      <w:rFonts w:ascii="Times New Roman" w:eastAsia="Times New Roman" w:hAnsi="Times New Roman" w:cs="Times New Roman"/>
    </w:rPr>
  </w:style>
  <w:style w:type="character" w:customStyle="1" w:styleId="ab">
    <w:name w:val="Нижний колонтитул Знак"/>
    <w:rsid w:val="003B5D48"/>
    <w:rPr>
      <w:rFonts w:ascii="Times New Roman" w:eastAsia="Times New Roman" w:hAnsi="Times New Roman" w:cs="Times New Roman"/>
    </w:rPr>
  </w:style>
  <w:style w:type="character" w:customStyle="1" w:styleId="CharAttribute502">
    <w:name w:val="CharAttribute502"/>
    <w:rsid w:val="003B5D48"/>
    <w:rPr>
      <w:rFonts w:ascii="Times New Roman" w:eastAsia="Times New Roman" w:hAnsi="Times New Roman" w:cs="Times New Roman"/>
      <w:i/>
      <w:sz w:val="28"/>
    </w:rPr>
  </w:style>
  <w:style w:type="character" w:customStyle="1" w:styleId="ac">
    <w:name w:val="Абзац списка Знак"/>
    <w:link w:val="ad"/>
    <w:uiPriority w:val="34"/>
    <w:qFormat/>
    <w:rsid w:val="003B5D48"/>
    <w:rPr>
      <w:rFonts w:ascii="Times New Roman" w:eastAsia="Times New Roman" w:hAnsi="Times New Roman" w:cs="Times New Roman"/>
    </w:rPr>
  </w:style>
  <w:style w:type="character" w:customStyle="1" w:styleId="16">
    <w:name w:val="Просмотренная гиперссылка1"/>
    <w:rsid w:val="003B5D48"/>
    <w:rPr>
      <w:color w:val="954F72"/>
      <w:u w:val="single"/>
    </w:rPr>
  </w:style>
  <w:style w:type="character" w:customStyle="1" w:styleId="ae">
    <w:name w:val="Текст выноски Знак"/>
    <w:rsid w:val="003B5D48"/>
    <w:rPr>
      <w:rFonts w:ascii="Tahoma" w:eastAsia="Times New Roman" w:hAnsi="Tahoma" w:cs="Tahoma"/>
      <w:sz w:val="16"/>
      <w:szCs w:val="16"/>
    </w:rPr>
  </w:style>
  <w:style w:type="character" w:customStyle="1" w:styleId="af">
    <w:name w:val="Текст примечания Знак"/>
    <w:rsid w:val="003B5D48"/>
    <w:rPr>
      <w:rFonts w:ascii="Times New Roman" w:eastAsia="Times New Roman" w:hAnsi="Times New Roman" w:cs="Times New Roman"/>
    </w:rPr>
  </w:style>
  <w:style w:type="character" w:customStyle="1" w:styleId="af0">
    <w:name w:val="Тема примечания Знак"/>
    <w:rsid w:val="003B5D48"/>
    <w:rPr>
      <w:rFonts w:ascii="Times New Roman" w:eastAsia="Times New Roman" w:hAnsi="Times New Roman" w:cs="Times New Roman"/>
      <w:b/>
      <w:bCs/>
    </w:rPr>
  </w:style>
  <w:style w:type="character" w:customStyle="1" w:styleId="s6">
    <w:name w:val="s6"/>
    <w:basedOn w:val="12"/>
    <w:rsid w:val="003B5D48"/>
  </w:style>
  <w:style w:type="character" w:customStyle="1" w:styleId="s16">
    <w:name w:val="s16"/>
    <w:basedOn w:val="12"/>
    <w:rsid w:val="003B5D48"/>
  </w:style>
  <w:style w:type="character" w:customStyle="1" w:styleId="s34">
    <w:name w:val="s34"/>
    <w:basedOn w:val="12"/>
    <w:rsid w:val="003B5D48"/>
  </w:style>
  <w:style w:type="character" w:customStyle="1" w:styleId="s19">
    <w:name w:val="s19"/>
    <w:basedOn w:val="12"/>
    <w:rsid w:val="003B5D48"/>
  </w:style>
  <w:style w:type="character" w:customStyle="1" w:styleId="s18">
    <w:name w:val="s18"/>
    <w:basedOn w:val="12"/>
    <w:rsid w:val="003B5D48"/>
  </w:style>
  <w:style w:type="character" w:customStyle="1" w:styleId="s37">
    <w:name w:val="s37"/>
    <w:basedOn w:val="12"/>
    <w:rsid w:val="003B5D48"/>
  </w:style>
  <w:style w:type="character" w:customStyle="1" w:styleId="s44">
    <w:name w:val="s44"/>
    <w:basedOn w:val="12"/>
    <w:rsid w:val="003B5D48"/>
  </w:style>
  <w:style w:type="character" w:customStyle="1" w:styleId="s14">
    <w:name w:val="s14"/>
    <w:basedOn w:val="12"/>
    <w:rsid w:val="003B5D48"/>
  </w:style>
  <w:style w:type="character" w:customStyle="1" w:styleId="s47">
    <w:name w:val="s47"/>
    <w:basedOn w:val="12"/>
    <w:rsid w:val="003B5D48"/>
  </w:style>
  <w:style w:type="character" w:customStyle="1" w:styleId="s52">
    <w:name w:val="s52"/>
    <w:basedOn w:val="12"/>
    <w:rsid w:val="003B5D48"/>
  </w:style>
  <w:style w:type="character" w:customStyle="1" w:styleId="s53">
    <w:name w:val="s53"/>
    <w:basedOn w:val="12"/>
    <w:rsid w:val="003B5D48"/>
  </w:style>
  <w:style w:type="character" w:customStyle="1" w:styleId="s28">
    <w:name w:val="s28"/>
    <w:basedOn w:val="12"/>
    <w:rsid w:val="003B5D48"/>
  </w:style>
  <w:style w:type="character" w:customStyle="1" w:styleId="s54">
    <w:name w:val="s54"/>
    <w:basedOn w:val="12"/>
    <w:rsid w:val="003B5D48"/>
  </w:style>
  <w:style w:type="character" w:customStyle="1" w:styleId="s17">
    <w:name w:val="s17"/>
    <w:basedOn w:val="12"/>
    <w:rsid w:val="003B5D48"/>
  </w:style>
  <w:style w:type="character" w:customStyle="1" w:styleId="s63">
    <w:name w:val="s63"/>
    <w:basedOn w:val="12"/>
    <w:rsid w:val="003B5D48"/>
  </w:style>
  <w:style w:type="character" w:customStyle="1" w:styleId="s64">
    <w:name w:val="s64"/>
    <w:basedOn w:val="12"/>
    <w:rsid w:val="003B5D48"/>
  </w:style>
  <w:style w:type="character" w:customStyle="1" w:styleId="s65">
    <w:name w:val="s65"/>
    <w:basedOn w:val="12"/>
    <w:rsid w:val="003B5D48"/>
  </w:style>
  <w:style w:type="character" w:customStyle="1" w:styleId="s66">
    <w:name w:val="s66"/>
    <w:basedOn w:val="12"/>
    <w:rsid w:val="003B5D48"/>
  </w:style>
  <w:style w:type="character" w:customStyle="1" w:styleId="s67">
    <w:name w:val="s67"/>
    <w:basedOn w:val="12"/>
    <w:rsid w:val="003B5D48"/>
  </w:style>
  <w:style w:type="character" w:customStyle="1" w:styleId="17">
    <w:name w:val="Знак сноски1"/>
    <w:rsid w:val="003B5D48"/>
    <w:rPr>
      <w:vertAlign w:val="superscript"/>
    </w:rPr>
  </w:style>
  <w:style w:type="character" w:customStyle="1" w:styleId="18">
    <w:name w:val="Знак концевой сноски1"/>
    <w:rsid w:val="003B5D48"/>
    <w:rPr>
      <w:vertAlign w:val="superscript"/>
    </w:rPr>
  </w:style>
  <w:style w:type="character" w:customStyle="1" w:styleId="22">
    <w:name w:val="Знак сноски2"/>
    <w:rsid w:val="003B5D48"/>
    <w:rPr>
      <w:vertAlign w:val="superscript"/>
    </w:rPr>
  </w:style>
  <w:style w:type="character" w:customStyle="1" w:styleId="23">
    <w:name w:val="Знак концевой сноски2"/>
    <w:rsid w:val="003B5D48"/>
    <w:rPr>
      <w:vertAlign w:val="superscript"/>
    </w:rPr>
  </w:style>
  <w:style w:type="character" w:customStyle="1" w:styleId="32">
    <w:name w:val="Знак сноски3"/>
    <w:rsid w:val="003B5D48"/>
    <w:rPr>
      <w:vertAlign w:val="superscript"/>
    </w:rPr>
  </w:style>
  <w:style w:type="character" w:customStyle="1" w:styleId="FootnoteCharacters">
    <w:name w:val="Footnote Characters"/>
    <w:rsid w:val="003B5D48"/>
    <w:rPr>
      <w:vertAlign w:val="superscript"/>
    </w:rPr>
  </w:style>
  <w:style w:type="character" w:customStyle="1" w:styleId="33">
    <w:name w:val="Знак концевой сноски3"/>
    <w:rsid w:val="003B5D48"/>
    <w:rPr>
      <w:vertAlign w:val="superscript"/>
    </w:rPr>
  </w:style>
  <w:style w:type="character" w:customStyle="1" w:styleId="EndnoteCharacters">
    <w:name w:val="Endnote Characters"/>
    <w:rsid w:val="003B5D48"/>
    <w:rPr>
      <w:vertAlign w:val="superscript"/>
    </w:rPr>
  </w:style>
  <w:style w:type="character" w:customStyle="1" w:styleId="ListLabel1">
    <w:name w:val="ListLabel 1"/>
    <w:rsid w:val="003B5D48"/>
    <w:rPr>
      <w:sz w:val="24"/>
      <w:szCs w:val="24"/>
    </w:rPr>
  </w:style>
  <w:style w:type="character" w:customStyle="1" w:styleId="ListLabel2">
    <w:name w:val="ListLabel 2"/>
    <w:rsid w:val="003B5D48"/>
    <w:rPr>
      <w:sz w:val="24"/>
      <w:szCs w:val="24"/>
    </w:rPr>
  </w:style>
  <w:style w:type="character" w:customStyle="1" w:styleId="ListLabel3">
    <w:name w:val="ListLabel 3"/>
    <w:rsid w:val="003B5D48"/>
    <w:rPr>
      <w:rFonts w:cs="Symbol"/>
      <w:color w:val="000000"/>
    </w:rPr>
  </w:style>
  <w:style w:type="character" w:customStyle="1" w:styleId="ListLabel4">
    <w:name w:val="ListLabel 4"/>
    <w:rsid w:val="003B5D48"/>
    <w:rPr>
      <w:rFonts w:cs="Symbol"/>
      <w:color w:val="000000"/>
    </w:rPr>
  </w:style>
  <w:style w:type="character" w:customStyle="1" w:styleId="ListLabel5">
    <w:name w:val="ListLabel 5"/>
    <w:rsid w:val="003B5D48"/>
    <w:rPr>
      <w:rFonts w:cs="Symbol"/>
      <w:color w:val="000000"/>
      <w:sz w:val="24"/>
      <w:szCs w:val="24"/>
    </w:rPr>
  </w:style>
  <w:style w:type="character" w:customStyle="1" w:styleId="ListLabel6">
    <w:name w:val="ListLabel 6"/>
    <w:rsid w:val="003B5D48"/>
    <w:rPr>
      <w:rFonts w:cs="Symbol"/>
      <w:color w:val="000000"/>
      <w:sz w:val="24"/>
      <w:szCs w:val="24"/>
    </w:rPr>
  </w:style>
  <w:style w:type="character" w:customStyle="1" w:styleId="ListLabel7">
    <w:name w:val="ListLabel 7"/>
    <w:rsid w:val="003B5D48"/>
    <w:rPr>
      <w:sz w:val="24"/>
      <w:szCs w:val="24"/>
      <w:lang w:val="ru-RU"/>
    </w:rPr>
  </w:style>
  <w:style w:type="character" w:customStyle="1" w:styleId="ListLabel8">
    <w:name w:val="ListLabel 8"/>
    <w:rsid w:val="003B5D48"/>
    <w:rPr>
      <w:rFonts w:cs="Symbol"/>
      <w:color w:val="000000"/>
      <w:sz w:val="24"/>
      <w:szCs w:val="24"/>
    </w:rPr>
  </w:style>
  <w:style w:type="character" w:customStyle="1" w:styleId="ListLabel9">
    <w:name w:val="ListLabel 9"/>
    <w:rsid w:val="003B5D48"/>
    <w:rPr>
      <w:rFonts w:cs="Symbol"/>
      <w:color w:val="000000"/>
      <w:sz w:val="24"/>
      <w:szCs w:val="24"/>
    </w:rPr>
  </w:style>
  <w:style w:type="character" w:customStyle="1" w:styleId="24">
    <w:name w:val="Знак примечания2"/>
    <w:rsid w:val="003B5D48"/>
    <w:rPr>
      <w:sz w:val="16"/>
      <w:szCs w:val="16"/>
    </w:rPr>
  </w:style>
  <w:style w:type="character" w:customStyle="1" w:styleId="19">
    <w:name w:val="Текст примечания Знак1"/>
    <w:rsid w:val="003B5D48"/>
    <w:rPr>
      <w:lang w:eastAsia="zh-CN"/>
    </w:rPr>
  </w:style>
  <w:style w:type="character" w:customStyle="1" w:styleId="ListLabel10">
    <w:name w:val="ListLabel 10"/>
    <w:rsid w:val="003B5D48"/>
    <w:rPr>
      <w:sz w:val="24"/>
      <w:szCs w:val="24"/>
    </w:rPr>
  </w:style>
  <w:style w:type="character" w:customStyle="1" w:styleId="ListLabel11">
    <w:name w:val="ListLabel 11"/>
    <w:rsid w:val="003B5D48"/>
    <w:rPr>
      <w:sz w:val="24"/>
      <w:szCs w:val="24"/>
    </w:rPr>
  </w:style>
  <w:style w:type="character" w:customStyle="1" w:styleId="ListLabel12">
    <w:name w:val="ListLabel 12"/>
    <w:rsid w:val="003B5D48"/>
    <w:rPr>
      <w:rFonts w:cs="Symbol"/>
      <w:color w:val="000000"/>
    </w:rPr>
  </w:style>
  <w:style w:type="character" w:customStyle="1" w:styleId="ListLabel13">
    <w:name w:val="ListLabel 13"/>
    <w:rsid w:val="003B5D48"/>
    <w:rPr>
      <w:rFonts w:cs="Symbol"/>
      <w:color w:val="000000"/>
    </w:rPr>
  </w:style>
  <w:style w:type="character" w:customStyle="1" w:styleId="ListLabel14">
    <w:name w:val="ListLabel 14"/>
    <w:rsid w:val="003B5D48"/>
    <w:rPr>
      <w:rFonts w:cs="Symbol"/>
      <w:color w:val="000000"/>
      <w:sz w:val="24"/>
      <w:szCs w:val="24"/>
    </w:rPr>
  </w:style>
  <w:style w:type="character" w:customStyle="1" w:styleId="ListLabel15">
    <w:name w:val="ListLabel 15"/>
    <w:rsid w:val="003B5D48"/>
    <w:rPr>
      <w:rFonts w:cs="Symbol"/>
      <w:color w:val="000000"/>
      <w:sz w:val="24"/>
      <w:szCs w:val="24"/>
    </w:rPr>
  </w:style>
  <w:style w:type="character" w:customStyle="1" w:styleId="ListLabel16">
    <w:name w:val="ListLabel 16"/>
    <w:rsid w:val="003B5D48"/>
    <w:rPr>
      <w:sz w:val="24"/>
      <w:szCs w:val="24"/>
      <w:lang w:val="ru-RU"/>
    </w:rPr>
  </w:style>
  <w:style w:type="character" w:customStyle="1" w:styleId="ListLabel17">
    <w:name w:val="ListLabel 17"/>
    <w:rsid w:val="003B5D48"/>
    <w:rPr>
      <w:rFonts w:cs="Symbol"/>
      <w:color w:val="000000"/>
      <w:sz w:val="24"/>
      <w:szCs w:val="24"/>
    </w:rPr>
  </w:style>
  <w:style w:type="character" w:customStyle="1" w:styleId="ListLabel18">
    <w:name w:val="ListLabel 18"/>
    <w:rsid w:val="003B5D48"/>
    <w:rPr>
      <w:rFonts w:cs="Symbol"/>
      <w:color w:val="000000"/>
      <w:sz w:val="24"/>
      <w:szCs w:val="24"/>
    </w:rPr>
  </w:style>
  <w:style w:type="character" w:customStyle="1" w:styleId="1a">
    <w:name w:val="Текст выноски Знак1"/>
    <w:rsid w:val="003B5D48"/>
    <w:rPr>
      <w:rFonts w:ascii="Tahoma" w:hAnsi="Tahoma" w:cs="Tahoma"/>
      <w:sz w:val="16"/>
      <w:szCs w:val="16"/>
      <w:lang w:eastAsia="zh-CN"/>
    </w:rPr>
  </w:style>
  <w:style w:type="character" w:styleId="af1">
    <w:name w:val="footnote reference"/>
    <w:rsid w:val="003B5D48"/>
    <w:rPr>
      <w:vertAlign w:val="superscript"/>
    </w:rPr>
  </w:style>
  <w:style w:type="character" w:styleId="af2">
    <w:name w:val="endnote reference"/>
    <w:rsid w:val="003B5D48"/>
    <w:rPr>
      <w:vertAlign w:val="superscript"/>
    </w:rPr>
  </w:style>
  <w:style w:type="paragraph" w:customStyle="1" w:styleId="af3">
    <w:basedOn w:val="a"/>
    <w:next w:val="af4"/>
    <w:uiPriority w:val="99"/>
    <w:unhideWhenUsed/>
    <w:rsid w:val="003B5D4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Body Text"/>
    <w:basedOn w:val="a"/>
    <w:link w:val="af6"/>
    <w:rsid w:val="003B5D48"/>
    <w:pPr>
      <w:suppressAutoHyphens/>
      <w:spacing w:after="140"/>
    </w:pPr>
    <w:rPr>
      <w:rFonts w:ascii="Times New Roman" w:eastAsia="Times New Roman" w:hAnsi="Times New Roman" w:cs="Times New Roman"/>
      <w:sz w:val="24"/>
      <w:szCs w:val="24"/>
      <w:lang w:eastAsia="zh-CN"/>
    </w:rPr>
  </w:style>
  <w:style w:type="character" w:customStyle="1" w:styleId="af6">
    <w:name w:val="Основной текст Знак"/>
    <w:basedOn w:val="a0"/>
    <w:link w:val="af5"/>
    <w:rsid w:val="003B5D48"/>
    <w:rPr>
      <w:rFonts w:ascii="Times New Roman" w:eastAsia="Times New Roman" w:hAnsi="Times New Roman" w:cs="Times New Roman"/>
      <w:sz w:val="24"/>
      <w:szCs w:val="24"/>
      <w:lang w:eastAsia="zh-CN"/>
    </w:rPr>
  </w:style>
  <w:style w:type="paragraph" w:styleId="af7">
    <w:name w:val="List"/>
    <w:basedOn w:val="af5"/>
    <w:rsid w:val="003B5D48"/>
    <w:rPr>
      <w:rFonts w:ascii="PT Sans" w:hAnsi="PT Sans" w:cs="Noto Sans Devanagari"/>
    </w:rPr>
  </w:style>
  <w:style w:type="paragraph" w:styleId="af8">
    <w:name w:val="caption"/>
    <w:basedOn w:val="a"/>
    <w:qFormat/>
    <w:rsid w:val="003B5D48"/>
    <w:pPr>
      <w:suppressLineNumbers/>
      <w:suppressAutoHyphens/>
      <w:spacing w:before="120" w:after="120" w:line="240" w:lineRule="auto"/>
    </w:pPr>
    <w:rPr>
      <w:rFonts w:ascii="PT Sans" w:eastAsia="Times New Roman" w:hAnsi="PT Sans" w:cs="Noto Sans Devanagari"/>
      <w:i/>
      <w:iCs/>
      <w:sz w:val="24"/>
      <w:szCs w:val="24"/>
      <w:lang w:eastAsia="zh-CN"/>
    </w:rPr>
  </w:style>
  <w:style w:type="paragraph" w:customStyle="1" w:styleId="5">
    <w:name w:val="Указатель5"/>
    <w:basedOn w:val="a"/>
    <w:rsid w:val="003B5D48"/>
    <w:pPr>
      <w:suppressLineNumbers/>
      <w:suppressAutoHyphens/>
      <w:spacing w:after="0" w:line="240" w:lineRule="auto"/>
    </w:pPr>
    <w:rPr>
      <w:rFonts w:ascii="PT Sans" w:eastAsia="Times New Roman" w:hAnsi="PT Sans" w:cs="Noto Sans Devanagari"/>
      <w:sz w:val="24"/>
      <w:szCs w:val="24"/>
      <w:lang w:eastAsia="zh-CN"/>
    </w:rPr>
  </w:style>
  <w:style w:type="paragraph" w:customStyle="1" w:styleId="34">
    <w:name w:val="Название объекта3"/>
    <w:basedOn w:val="a"/>
    <w:rsid w:val="003B5D48"/>
    <w:pPr>
      <w:suppressLineNumbers/>
      <w:suppressAutoHyphens/>
      <w:spacing w:before="120" w:after="120" w:line="240" w:lineRule="auto"/>
    </w:pPr>
    <w:rPr>
      <w:rFonts w:ascii="PT Sans" w:eastAsia="Times New Roman" w:hAnsi="PT Sans" w:cs="Noto Sans Devanagari"/>
      <w:i/>
      <w:iCs/>
      <w:sz w:val="24"/>
      <w:szCs w:val="24"/>
      <w:lang w:eastAsia="zh-CN"/>
    </w:rPr>
  </w:style>
  <w:style w:type="paragraph" w:customStyle="1" w:styleId="40">
    <w:name w:val="Указатель4"/>
    <w:basedOn w:val="a"/>
    <w:rsid w:val="003B5D48"/>
    <w:pPr>
      <w:suppressLineNumbers/>
      <w:suppressAutoHyphens/>
      <w:spacing w:after="0" w:line="240" w:lineRule="auto"/>
    </w:pPr>
    <w:rPr>
      <w:rFonts w:ascii="PT Sans" w:eastAsia="Times New Roman" w:hAnsi="PT Sans" w:cs="Noto Sans Devanagari"/>
      <w:sz w:val="24"/>
      <w:szCs w:val="24"/>
      <w:lang w:eastAsia="zh-CN"/>
    </w:rPr>
  </w:style>
  <w:style w:type="paragraph" w:customStyle="1" w:styleId="1b">
    <w:name w:val="Заголовок1"/>
    <w:basedOn w:val="a"/>
    <w:next w:val="af5"/>
    <w:rsid w:val="003B5D48"/>
    <w:pPr>
      <w:keepNext/>
      <w:suppressAutoHyphens/>
      <w:spacing w:before="240" w:after="120" w:line="240" w:lineRule="auto"/>
    </w:pPr>
    <w:rPr>
      <w:rFonts w:ascii="PT Sans" w:eastAsia="Tahoma" w:hAnsi="PT Sans" w:cs="Noto Sans Devanagari"/>
      <w:sz w:val="28"/>
      <w:szCs w:val="28"/>
      <w:lang w:eastAsia="zh-CN"/>
    </w:rPr>
  </w:style>
  <w:style w:type="paragraph" w:customStyle="1" w:styleId="1c">
    <w:name w:val="Название объекта1"/>
    <w:basedOn w:val="a"/>
    <w:rsid w:val="003B5D48"/>
    <w:pPr>
      <w:suppressLineNumbers/>
      <w:suppressAutoHyphens/>
      <w:spacing w:before="120" w:after="120" w:line="240" w:lineRule="auto"/>
    </w:pPr>
    <w:rPr>
      <w:rFonts w:ascii="PT Sans" w:eastAsia="Times New Roman" w:hAnsi="PT Sans" w:cs="Noto Sans Devanagari"/>
      <w:i/>
      <w:iCs/>
      <w:sz w:val="24"/>
      <w:szCs w:val="24"/>
      <w:lang w:eastAsia="zh-CN"/>
    </w:rPr>
  </w:style>
  <w:style w:type="paragraph" w:customStyle="1" w:styleId="1d">
    <w:name w:val="Указатель1"/>
    <w:basedOn w:val="a"/>
    <w:rsid w:val="003B5D48"/>
    <w:pPr>
      <w:suppressLineNumbers/>
      <w:suppressAutoHyphens/>
      <w:spacing w:after="0" w:line="240" w:lineRule="auto"/>
    </w:pPr>
    <w:rPr>
      <w:rFonts w:ascii="PT Sans" w:eastAsia="Times New Roman" w:hAnsi="PT Sans" w:cs="Noto Sans Devanagari"/>
      <w:sz w:val="24"/>
      <w:szCs w:val="24"/>
      <w:lang w:eastAsia="zh-CN"/>
    </w:rPr>
  </w:style>
  <w:style w:type="paragraph" w:customStyle="1" w:styleId="35">
    <w:name w:val="Указатель3"/>
    <w:basedOn w:val="a"/>
    <w:rsid w:val="003B5D48"/>
    <w:pPr>
      <w:suppressLineNumbers/>
      <w:suppressAutoHyphens/>
      <w:spacing w:after="0" w:line="240" w:lineRule="auto"/>
    </w:pPr>
    <w:rPr>
      <w:rFonts w:ascii="PT Sans" w:eastAsia="Times New Roman" w:hAnsi="PT Sans" w:cs="Noto Sans Devanagari"/>
      <w:sz w:val="24"/>
      <w:szCs w:val="24"/>
      <w:lang w:eastAsia="zh-CN"/>
    </w:rPr>
  </w:style>
  <w:style w:type="paragraph" w:customStyle="1" w:styleId="25">
    <w:name w:val="Название объекта2"/>
    <w:basedOn w:val="a"/>
    <w:rsid w:val="003B5D48"/>
    <w:pPr>
      <w:suppressLineNumbers/>
      <w:suppressAutoHyphens/>
      <w:spacing w:before="120" w:after="120" w:line="240" w:lineRule="auto"/>
    </w:pPr>
    <w:rPr>
      <w:rFonts w:ascii="PT Sans" w:eastAsia="Times New Roman" w:hAnsi="PT Sans" w:cs="Noto Sans Devanagari"/>
      <w:i/>
      <w:iCs/>
      <w:sz w:val="24"/>
      <w:szCs w:val="24"/>
      <w:lang w:eastAsia="zh-CN"/>
    </w:rPr>
  </w:style>
  <w:style w:type="paragraph" w:customStyle="1" w:styleId="26">
    <w:name w:val="Указатель2"/>
    <w:basedOn w:val="a"/>
    <w:rsid w:val="003B5D48"/>
    <w:pPr>
      <w:suppressLineNumbers/>
      <w:suppressAutoHyphens/>
      <w:spacing w:after="0" w:line="240" w:lineRule="auto"/>
    </w:pPr>
    <w:rPr>
      <w:rFonts w:ascii="PT Sans" w:eastAsia="Times New Roman" w:hAnsi="PT Sans" w:cs="Noto Sans Devanagari"/>
      <w:sz w:val="24"/>
      <w:szCs w:val="24"/>
      <w:lang w:eastAsia="zh-CN"/>
    </w:rPr>
  </w:style>
  <w:style w:type="paragraph" w:customStyle="1" w:styleId="1e">
    <w:name w:val="Название объекта1"/>
    <w:basedOn w:val="a"/>
    <w:rsid w:val="003B5D48"/>
    <w:pPr>
      <w:suppressLineNumbers/>
      <w:suppressAutoHyphens/>
      <w:spacing w:before="120" w:after="120" w:line="240" w:lineRule="auto"/>
    </w:pPr>
    <w:rPr>
      <w:rFonts w:ascii="PT Sans" w:eastAsia="Times New Roman" w:hAnsi="PT Sans" w:cs="Noto Sans Devanagari"/>
      <w:i/>
      <w:iCs/>
      <w:sz w:val="24"/>
      <w:szCs w:val="24"/>
      <w:lang w:eastAsia="zh-CN"/>
    </w:rPr>
  </w:style>
  <w:style w:type="paragraph" w:customStyle="1" w:styleId="1f">
    <w:name w:val="Указатель1"/>
    <w:basedOn w:val="a"/>
    <w:rsid w:val="003B5D48"/>
    <w:pPr>
      <w:suppressLineNumbers/>
      <w:suppressAutoHyphens/>
      <w:spacing w:after="0" w:line="240" w:lineRule="auto"/>
    </w:pPr>
    <w:rPr>
      <w:rFonts w:ascii="PT Sans" w:eastAsia="Times New Roman" w:hAnsi="PT Sans" w:cs="Noto Sans Devanagari"/>
      <w:sz w:val="24"/>
      <w:szCs w:val="24"/>
      <w:lang w:eastAsia="zh-CN"/>
    </w:rPr>
  </w:style>
  <w:style w:type="paragraph" w:customStyle="1" w:styleId="1f0">
    <w:name w:val="Абзац списка1"/>
    <w:basedOn w:val="a"/>
    <w:rsid w:val="003B5D48"/>
    <w:pPr>
      <w:suppressAutoHyphens/>
      <w:spacing w:after="0" w:line="240" w:lineRule="auto"/>
      <w:ind w:left="720"/>
      <w:contextualSpacing/>
    </w:pPr>
    <w:rPr>
      <w:rFonts w:ascii="Times New Roman" w:eastAsia="Times New Roman" w:hAnsi="Times New Roman" w:cs="Times New Roman"/>
      <w:sz w:val="20"/>
      <w:szCs w:val="20"/>
      <w:lang w:eastAsia="zh-CN"/>
    </w:rPr>
  </w:style>
  <w:style w:type="paragraph" w:styleId="af9">
    <w:name w:val="footnote text"/>
    <w:basedOn w:val="a"/>
    <w:link w:val="1f1"/>
    <w:rsid w:val="003B5D48"/>
    <w:pPr>
      <w:widowControl w:val="0"/>
      <w:suppressAutoHyphens/>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1f1">
    <w:name w:val="Текст сноски Знак1"/>
    <w:basedOn w:val="a0"/>
    <w:link w:val="af9"/>
    <w:rsid w:val="003B5D48"/>
    <w:rPr>
      <w:rFonts w:ascii="Times New Roman" w:eastAsia="Times New Roman" w:hAnsi="Times New Roman" w:cs="Times New Roman"/>
      <w:kern w:val="2"/>
      <w:sz w:val="20"/>
      <w:szCs w:val="20"/>
      <w:lang w:val="en-US" w:eastAsia="ko-KR"/>
    </w:rPr>
  </w:style>
  <w:style w:type="paragraph" w:customStyle="1" w:styleId="1f2">
    <w:name w:val="Обычный (веб)1"/>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68">
    <w:name w:val="Основной текст68"/>
    <w:basedOn w:val="a"/>
    <w:rsid w:val="003B5D48"/>
    <w:pPr>
      <w:shd w:val="clear" w:color="auto" w:fill="FFFFFF"/>
      <w:suppressAutoHyphens/>
      <w:spacing w:after="780" w:line="211" w:lineRule="exact"/>
      <w:jc w:val="right"/>
    </w:pPr>
    <w:rPr>
      <w:rFonts w:ascii="Calibri" w:eastAsia="Calibri" w:hAnsi="Calibri" w:cs="Calibri"/>
      <w:sz w:val="20"/>
      <w:szCs w:val="20"/>
      <w:lang w:eastAsia="zh-CN"/>
    </w:rPr>
  </w:style>
  <w:style w:type="paragraph" w:styleId="afa">
    <w:name w:val="endnote text"/>
    <w:basedOn w:val="a"/>
    <w:link w:val="1f3"/>
    <w:rsid w:val="003B5D48"/>
    <w:pPr>
      <w:suppressAutoHyphens/>
      <w:spacing w:after="0" w:line="240" w:lineRule="auto"/>
    </w:pPr>
    <w:rPr>
      <w:rFonts w:ascii="Times New Roman" w:eastAsia="Times New Roman" w:hAnsi="Times New Roman" w:cs="Times New Roman"/>
      <w:sz w:val="20"/>
      <w:szCs w:val="20"/>
      <w:lang w:eastAsia="zh-CN"/>
    </w:rPr>
  </w:style>
  <w:style w:type="character" w:customStyle="1" w:styleId="1f3">
    <w:name w:val="Текст концевой сноски Знак1"/>
    <w:basedOn w:val="a0"/>
    <w:link w:val="afa"/>
    <w:rsid w:val="003B5D48"/>
    <w:rPr>
      <w:rFonts w:ascii="Times New Roman" w:eastAsia="Times New Roman" w:hAnsi="Times New Roman" w:cs="Times New Roman"/>
      <w:sz w:val="20"/>
      <w:szCs w:val="20"/>
      <w:lang w:eastAsia="zh-CN"/>
    </w:rPr>
  </w:style>
  <w:style w:type="paragraph" w:customStyle="1" w:styleId="1f4">
    <w:name w:val="Заголовок таблицы ссылок1"/>
    <w:basedOn w:val="1"/>
    <w:next w:val="a"/>
    <w:rsid w:val="003B5D48"/>
    <w:pPr>
      <w:tabs>
        <w:tab w:val="clear" w:pos="-501"/>
      </w:tabs>
      <w:spacing w:line="252" w:lineRule="auto"/>
      <w:ind w:left="0"/>
    </w:pPr>
  </w:style>
  <w:style w:type="paragraph" w:styleId="1f5">
    <w:name w:val="toc 1"/>
    <w:basedOn w:val="a"/>
    <w:next w:val="a"/>
    <w:rsid w:val="003B5D48"/>
    <w:pPr>
      <w:suppressAutoHyphens/>
      <w:spacing w:after="100" w:line="240" w:lineRule="auto"/>
    </w:pPr>
    <w:rPr>
      <w:rFonts w:ascii="Times New Roman" w:eastAsia="Times New Roman" w:hAnsi="Times New Roman" w:cs="Times New Roman"/>
      <w:sz w:val="24"/>
      <w:szCs w:val="24"/>
      <w:lang w:eastAsia="zh-CN"/>
    </w:rPr>
  </w:style>
  <w:style w:type="paragraph" w:styleId="afb">
    <w:name w:val="header"/>
    <w:basedOn w:val="a"/>
    <w:link w:val="1f6"/>
    <w:rsid w:val="003B5D48"/>
    <w:pPr>
      <w:suppressAutoHyphens/>
      <w:spacing w:after="0" w:line="240" w:lineRule="auto"/>
    </w:pPr>
    <w:rPr>
      <w:rFonts w:ascii="Times New Roman" w:eastAsia="Times New Roman" w:hAnsi="Times New Roman" w:cs="Times New Roman"/>
      <w:sz w:val="20"/>
      <w:szCs w:val="20"/>
      <w:lang w:eastAsia="zh-CN"/>
    </w:rPr>
  </w:style>
  <w:style w:type="character" w:customStyle="1" w:styleId="1f6">
    <w:name w:val="Верхний колонтитул Знак1"/>
    <w:basedOn w:val="a0"/>
    <w:link w:val="afb"/>
    <w:rsid w:val="003B5D48"/>
    <w:rPr>
      <w:rFonts w:ascii="Times New Roman" w:eastAsia="Times New Roman" w:hAnsi="Times New Roman" w:cs="Times New Roman"/>
      <w:sz w:val="20"/>
      <w:szCs w:val="20"/>
      <w:lang w:eastAsia="zh-CN"/>
    </w:rPr>
  </w:style>
  <w:style w:type="paragraph" w:styleId="afc">
    <w:name w:val="footer"/>
    <w:basedOn w:val="a"/>
    <w:link w:val="1f7"/>
    <w:rsid w:val="003B5D48"/>
    <w:pPr>
      <w:suppressAutoHyphens/>
      <w:spacing w:after="0" w:line="240" w:lineRule="auto"/>
    </w:pPr>
    <w:rPr>
      <w:rFonts w:ascii="Times New Roman" w:eastAsia="Times New Roman" w:hAnsi="Times New Roman" w:cs="Times New Roman"/>
      <w:sz w:val="20"/>
      <w:szCs w:val="20"/>
      <w:lang w:eastAsia="zh-CN"/>
    </w:rPr>
  </w:style>
  <w:style w:type="character" w:customStyle="1" w:styleId="1f7">
    <w:name w:val="Нижний колонтитул Знак1"/>
    <w:basedOn w:val="a0"/>
    <w:link w:val="afc"/>
    <w:rsid w:val="003B5D48"/>
    <w:rPr>
      <w:rFonts w:ascii="Times New Roman" w:eastAsia="Times New Roman" w:hAnsi="Times New Roman" w:cs="Times New Roman"/>
      <w:sz w:val="20"/>
      <w:szCs w:val="20"/>
      <w:lang w:eastAsia="zh-CN"/>
    </w:rPr>
  </w:style>
  <w:style w:type="paragraph" w:customStyle="1" w:styleId="ParaAttribute38">
    <w:name w:val="ParaAttribute38"/>
    <w:rsid w:val="003B5D48"/>
    <w:pPr>
      <w:suppressAutoHyphens/>
      <w:spacing w:after="0" w:line="240" w:lineRule="auto"/>
      <w:ind w:right="-1"/>
      <w:jc w:val="both"/>
    </w:pPr>
    <w:rPr>
      <w:rFonts w:ascii="Times New Roman" w:eastAsia="№Е" w:hAnsi="Times New Roman" w:cs="Times New Roman"/>
      <w:sz w:val="24"/>
      <w:szCs w:val="20"/>
      <w:lang w:eastAsia="zh-CN"/>
    </w:rPr>
  </w:style>
  <w:style w:type="paragraph" w:styleId="27">
    <w:name w:val="toc 2"/>
    <w:basedOn w:val="a"/>
    <w:next w:val="a"/>
    <w:rsid w:val="003B5D48"/>
    <w:pPr>
      <w:suppressAutoHyphens/>
      <w:spacing w:after="100" w:line="240" w:lineRule="auto"/>
      <w:ind w:left="240"/>
    </w:pPr>
    <w:rPr>
      <w:rFonts w:ascii="Times New Roman" w:eastAsia="Times New Roman" w:hAnsi="Times New Roman" w:cs="Times New Roman"/>
      <w:sz w:val="24"/>
      <w:szCs w:val="24"/>
      <w:lang w:eastAsia="zh-CN"/>
    </w:rPr>
  </w:style>
  <w:style w:type="paragraph" w:styleId="36">
    <w:name w:val="toc 3"/>
    <w:basedOn w:val="a"/>
    <w:next w:val="a"/>
    <w:rsid w:val="003B5D48"/>
    <w:pPr>
      <w:suppressAutoHyphens/>
      <w:spacing w:after="100" w:line="240" w:lineRule="auto"/>
      <w:ind w:left="480"/>
    </w:pPr>
    <w:rPr>
      <w:rFonts w:ascii="Times New Roman" w:eastAsia="Times New Roman" w:hAnsi="Times New Roman" w:cs="Times New Roman"/>
      <w:sz w:val="24"/>
      <w:szCs w:val="24"/>
      <w:lang w:eastAsia="zh-CN"/>
    </w:rPr>
  </w:style>
  <w:style w:type="paragraph" w:customStyle="1" w:styleId="1f8">
    <w:name w:val="Текст выноски1"/>
    <w:basedOn w:val="a"/>
    <w:rsid w:val="003B5D48"/>
    <w:pPr>
      <w:suppressAutoHyphens/>
      <w:spacing w:after="0" w:line="240" w:lineRule="auto"/>
    </w:pPr>
    <w:rPr>
      <w:rFonts w:ascii="Tahoma" w:eastAsia="Times New Roman" w:hAnsi="Tahoma" w:cs="Tahoma"/>
      <w:sz w:val="16"/>
      <w:szCs w:val="16"/>
      <w:lang w:eastAsia="zh-CN"/>
    </w:rPr>
  </w:style>
  <w:style w:type="paragraph" w:customStyle="1" w:styleId="1f9">
    <w:name w:val="Текст примечания1"/>
    <w:basedOn w:val="a"/>
    <w:rsid w:val="003B5D48"/>
    <w:pPr>
      <w:suppressAutoHyphens/>
      <w:spacing w:after="0" w:line="240" w:lineRule="auto"/>
    </w:pPr>
    <w:rPr>
      <w:rFonts w:ascii="Times New Roman" w:eastAsia="Times New Roman" w:hAnsi="Times New Roman" w:cs="Times New Roman"/>
      <w:sz w:val="20"/>
      <w:szCs w:val="20"/>
      <w:lang w:eastAsia="zh-CN"/>
    </w:rPr>
  </w:style>
  <w:style w:type="paragraph" w:customStyle="1" w:styleId="1fa">
    <w:name w:val="Тема примечания1"/>
    <w:basedOn w:val="1f9"/>
    <w:next w:val="1f9"/>
    <w:rsid w:val="003B5D48"/>
    <w:rPr>
      <w:b/>
      <w:bCs/>
    </w:rPr>
  </w:style>
  <w:style w:type="paragraph" w:customStyle="1" w:styleId="s27">
    <w:name w:val="s27"/>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33">
    <w:name w:val="s33"/>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35">
    <w:name w:val="s35"/>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36">
    <w:name w:val="s36"/>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38">
    <w:name w:val="s38"/>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26">
    <w:name w:val="s26"/>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39">
    <w:name w:val="s39"/>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45">
    <w:name w:val="s45"/>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46">
    <w:name w:val="s46"/>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23">
    <w:name w:val="s23"/>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15">
    <w:name w:val="s15"/>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49">
    <w:name w:val="s49"/>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50">
    <w:name w:val="s50"/>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51">
    <w:name w:val="s51"/>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29">
    <w:name w:val="s29"/>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24">
    <w:name w:val="s24"/>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55">
    <w:name w:val="s55"/>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28">
    <w:name w:val="Обычный (веб)2"/>
    <w:basedOn w:val="a"/>
    <w:rsid w:val="003B5D4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fb">
    <w:name w:val="Рецензия1"/>
    <w:rsid w:val="003B5D48"/>
    <w:pPr>
      <w:suppressAutoHyphens/>
      <w:spacing w:after="0" w:line="240" w:lineRule="auto"/>
    </w:pPr>
    <w:rPr>
      <w:rFonts w:ascii="Times New Roman" w:eastAsia="Times New Roman" w:hAnsi="Times New Roman" w:cs="Times New Roman"/>
      <w:sz w:val="24"/>
      <w:szCs w:val="24"/>
      <w:lang w:eastAsia="zh-CN"/>
    </w:rPr>
  </w:style>
  <w:style w:type="paragraph" w:customStyle="1" w:styleId="ConsPlusNormal">
    <w:name w:val="ConsPlusNormal"/>
    <w:rsid w:val="003B5D48"/>
    <w:pPr>
      <w:widowControl w:val="0"/>
      <w:suppressAutoHyphens/>
      <w:spacing w:after="0" w:line="240" w:lineRule="auto"/>
    </w:pPr>
    <w:rPr>
      <w:rFonts w:ascii="Arial" w:eastAsia="Times New Roman" w:hAnsi="Arial" w:cs="Arial"/>
      <w:sz w:val="24"/>
      <w:szCs w:val="20"/>
      <w:lang w:eastAsia="zh-CN"/>
    </w:rPr>
  </w:style>
  <w:style w:type="paragraph" w:customStyle="1" w:styleId="afd">
    <w:name w:val="Содержимое таблицы"/>
    <w:basedOn w:val="a"/>
    <w:rsid w:val="003B5D48"/>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e">
    <w:name w:val="Заголовок таблицы"/>
    <w:basedOn w:val="afd"/>
    <w:rsid w:val="003B5D48"/>
    <w:pPr>
      <w:jc w:val="center"/>
    </w:pPr>
    <w:rPr>
      <w:b/>
      <w:bCs/>
    </w:rPr>
  </w:style>
  <w:style w:type="paragraph" w:customStyle="1" w:styleId="29">
    <w:name w:val="Текст примечания2"/>
    <w:basedOn w:val="a"/>
    <w:rsid w:val="003B5D48"/>
    <w:pPr>
      <w:suppressAutoHyphens/>
      <w:spacing w:after="0" w:line="240" w:lineRule="auto"/>
    </w:pPr>
    <w:rPr>
      <w:rFonts w:ascii="Times New Roman" w:eastAsia="Times New Roman" w:hAnsi="Times New Roman" w:cs="Times New Roman"/>
      <w:sz w:val="20"/>
      <w:szCs w:val="20"/>
      <w:lang w:eastAsia="zh-CN"/>
    </w:rPr>
  </w:style>
  <w:style w:type="paragraph" w:styleId="aff">
    <w:name w:val="Balloon Text"/>
    <w:basedOn w:val="a"/>
    <w:link w:val="2a"/>
    <w:rsid w:val="003B5D48"/>
    <w:pPr>
      <w:suppressAutoHyphens/>
      <w:spacing w:after="0" w:line="240" w:lineRule="auto"/>
    </w:pPr>
    <w:rPr>
      <w:rFonts w:ascii="Tahoma" w:eastAsia="Times New Roman" w:hAnsi="Tahoma" w:cs="Tahoma"/>
      <w:sz w:val="16"/>
      <w:szCs w:val="16"/>
      <w:lang w:eastAsia="zh-CN"/>
    </w:rPr>
  </w:style>
  <w:style w:type="character" w:customStyle="1" w:styleId="2a">
    <w:name w:val="Текст выноски Знак2"/>
    <w:basedOn w:val="a0"/>
    <w:link w:val="aff"/>
    <w:rsid w:val="003B5D48"/>
    <w:rPr>
      <w:rFonts w:ascii="Tahoma" w:eastAsia="Times New Roman" w:hAnsi="Tahoma" w:cs="Tahoma"/>
      <w:sz w:val="16"/>
      <w:szCs w:val="16"/>
      <w:lang w:eastAsia="zh-CN"/>
    </w:rPr>
  </w:style>
  <w:style w:type="table" w:styleId="aff0">
    <w:name w:val="Table Grid"/>
    <w:basedOn w:val="a1"/>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link w:val="ac"/>
    <w:uiPriority w:val="34"/>
    <w:qFormat/>
    <w:rsid w:val="003B5D48"/>
    <w:pPr>
      <w:spacing w:after="160" w:line="256" w:lineRule="auto"/>
      <w:ind w:left="720"/>
      <w:contextualSpacing/>
    </w:pPr>
    <w:rPr>
      <w:rFonts w:ascii="Times New Roman" w:eastAsia="Times New Roman" w:hAnsi="Times New Roman" w:cs="Times New Roman"/>
    </w:rPr>
  </w:style>
  <w:style w:type="table" w:customStyle="1" w:styleId="1fc">
    <w:name w:val="Сетка таблицы1"/>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ff0"/>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f0"/>
    <w:uiPriority w:val="5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f0"/>
    <w:uiPriority w:val="39"/>
    <w:rsid w:val="003B5D48"/>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Block Text"/>
    <w:basedOn w:val="a"/>
    <w:rsid w:val="003B5D48"/>
    <w:pPr>
      <w:spacing w:after="0" w:line="240" w:lineRule="auto"/>
      <w:ind w:left="1152" w:right="792"/>
      <w:jc w:val="both"/>
    </w:pPr>
    <w:rPr>
      <w:rFonts w:ascii="Times New Roman" w:eastAsia="Times New Roman" w:hAnsi="Times New Roman" w:cs="Times New Roman"/>
      <w:sz w:val="40"/>
      <w:szCs w:val="24"/>
    </w:rPr>
  </w:style>
  <w:style w:type="character" w:styleId="aff2">
    <w:name w:val="page number"/>
    <w:basedOn w:val="a0"/>
    <w:rsid w:val="003B5D48"/>
  </w:style>
  <w:style w:type="paragraph" w:styleId="af4">
    <w:name w:val="Normal (Web)"/>
    <w:basedOn w:val="a"/>
    <w:uiPriority w:val="99"/>
    <w:semiHidden/>
    <w:unhideWhenUsed/>
    <w:rsid w:val="003B5D48"/>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74</Pages>
  <Words>17081</Words>
  <Characters>97362</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User</cp:lastModifiedBy>
  <cp:revision>10</cp:revision>
  <cp:lastPrinted>2021-10-13T07:42:00Z</cp:lastPrinted>
  <dcterms:created xsi:type="dcterms:W3CDTF">2021-10-13T05:22:00Z</dcterms:created>
  <dcterms:modified xsi:type="dcterms:W3CDTF">2021-10-13T07:48:00Z</dcterms:modified>
</cp:coreProperties>
</file>